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422F2A" w14:textId="77777777" w:rsidR="00DE6640" w:rsidRPr="0035762E" w:rsidRDefault="00DE6640" w:rsidP="00DE6640">
      <w:pPr>
        <w:pStyle w:val="Nagwek4"/>
        <w:spacing w:before="0"/>
        <w:jc w:val="right"/>
        <w:rPr>
          <w:rFonts w:ascii="Arial Nova Cond" w:hAnsi="Arial Nova Cond" w:cs="Arial"/>
          <w:color w:val="auto"/>
        </w:rPr>
      </w:pPr>
      <w:bookmarkStart w:id="0" w:name="_Toc127733523"/>
      <w:bookmarkStart w:id="1" w:name="_Toc426635816"/>
      <w:bookmarkStart w:id="2" w:name="_Hlk62809587"/>
      <w:r w:rsidRPr="0035762E">
        <w:rPr>
          <w:rFonts w:ascii="Arial Nova Cond" w:hAnsi="Arial Nova Cond" w:cs="Arial"/>
          <w:color w:val="auto"/>
        </w:rPr>
        <w:t xml:space="preserve">Załącznik nr 2D do SWZ - oświadczenie </w:t>
      </w:r>
      <w:bookmarkEnd w:id="0"/>
      <w:r w:rsidRPr="0035762E">
        <w:rPr>
          <w:rFonts w:ascii="Arial Nova Cond" w:hAnsi="Arial Nova Cond" w:cs="Arial"/>
          <w:color w:val="auto"/>
        </w:rPr>
        <w:t>wykonawców wspólnie ubiegających się o udzielenie zamówienia - art. 117 ust. 4 ustawy Pzp</w:t>
      </w:r>
    </w:p>
    <w:p w14:paraId="78182D9B" w14:textId="77777777" w:rsidR="00DE6640" w:rsidRPr="0035762E" w:rsidRDefault="00DE6640" w:rsidP="00DE6640">
      <w:pPr>
        <w:pStyle w:val="Nagwek4"/>
        <w:spacing w:before="0"/>
        <w:jc w:val="center"/>
        <w:rPr>
          <w:rFonts w:ascii="Arial Nova Cond" w:hAnsi="Arial Nova Cond" w:cs="Arial"/>
          <w:color w:val="auto"/>
        </w:rPr>
      </w:pPr>
      <w:r w:rsidRPr="0035762E">
        <w:rPr>
          <w:rFonts w:ascii="Arial Nova Cond" w:hAnsi="Arial Nova Cond" w:cs="Arial"/>
          <w:color w:val="auto"/>
        </w:rPr>
        <w:t xml:space="preserve"> </w:t>
      </w:r>
    </w:p>
    <w:p w14:paraId="529A7ADC" w14:textId="77777777" w:rsidR="00DE6640" w:rsidRPr="0035762E" w:rsidRDefault="00DE6640" w:rsidP="00DE6640">
      <w:pPr>
        <w:pStyle w:val="Nagwek4"/>
        <w:spacing w:before="0"/>
        <w:jc w:val="center"/>
        <w:rPr>
          <w:rFonts w:ascii="Arial Nova Cond" w:hAnsi="Arial Nova Cond" w:cs="Arial"/>
          <w:color w:val="FF0000"/>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tblGrid>
      <w:tr w:rsidR="00DE6640" w:rsidRPr="0035762E" w14:paraId="0EE3363C" w14:textId="77777777" w:rsidTr="005E2889">
        <w:trPr>
          <w:trHeight w:val="413"/>
        </w:trPr>
        <w:tc>
          <w:tcPr>
            <w:tcW w:w="8075" w:type="dxa"/>
            <w:shd w:val="clear" w:color="auto" w:fill="CCFFCC"/>
            <w:vAlign w:val="center"/>
          </w:tcPr>
          <w:p w14:paraId="0B6824F7" w14:textId="77777777" w:rsidR="00DE6640" w:rsidRPr="0035762E" w:rsidRDefault="00DE6640" w:rsidP="005E2889">
            <w:pPr>
              <w:spacing w:before="0" w:after="0"/>
              <w:jc w:val="center"/>
              <w:rPr>
                <w:rFonts w:ascii="Arial Nova Cond" w:hAnsi="Arial Nova Cond" w:cs="Arial"/>
                <w:b/>
                <w:bCs/>
              </w:rPr>
            </w:pPr>
            <w:r w:rsidRPr="0035762E">
              <w:rPr>
                <w:rFonts w:ascii="Arial Nova Cond" w:hAnsi="Arial Nova Cond" w:cs="Arial"/>
                <w:b/>
                <w:bCs/>
              </w:rPr>
              <w:t>OŚWIADCZENIE</w:t>
            </w:r>
          </w:p>
          <w:p w14:paraId="355EBF72" w14:textId="77777777" w:rsidR="00DE6640" w:rsidRPr="0035762E" w:rsidRDefault="00DE6640" w:rsidP="005E2889">
            <w:pPr>
              <w:spacing w:before="0" w:after="0"/>
              <w:jc w:val="center"/>
              <w:rPr>
                <w:rFonts w:ascii="Arial Nova Cond" w:hAnsi="Arial Nova Cond" w:cs="Arial"/>
                <w:b/>
                <w:bCs/>
              </w:rPr>
            </w:pPr>
            <w:r w:rsidRPr="0035762E">
              <w:rPr>
                <w:rFonts w:ascii="Arial Nova Cond" w:hAnsi="Arial Nova Cond" w:cs="Arial"/>
                <w:b/>
                <w:bCs/>
              </w:rPr>
              <w:t>Wykonawców wspólnie ubiegających się o udzielenie zamówienia w zakresie, o którym mowa w art. 117 ust. 4 ustawy Pzp</w:t>
            </w:r>
            <w:r w:rsidRPr="0035762E">
              <w:rPr>
                <w:rStyle w:val="Odwoanieprzypisudolnego"/>
                <w:rFonts w:ascii="Arial Nova Cond" w:hAnsi="Arial Nova Cond" w:cs="Arial"/>
                <w:b/>
                <w:bCs/>
              </w:rPr>
              <w:t xml:space="preserve"> </w:t>
            </w:r>
          </w:p>
        </w:tc>
      </w:tr>
    </w:tbl>
    <w:p w14:paraId="3DA449A7" w14:textId="77777777" w:rsidR="00DE6640" w:rsidRPr="0035762E" w:rsidRDefault="00DE6640" w:rsidP="00DE6640">
      <w:pPr>
        <w:spacing w:before="0" w:after="0"/>
        <w:rPr>
          <w:rFonts w:ascii="Arial Nova Cond" w:hAnsi="Arial Nova Cond" w:cs="Arial"/>
          <w:color w:val="FF0000"/>
        </w:rPr>
      </w:pPr>
      <w:r w:rsidRPr="0035762E">
        <w:rPr>
          <w:rFonts w:ascii="Arial Nova Cond" w:hAnsi="Arial Nova Cond" w:cs="Arial"/>
          <w:color w:val="FF0000"/>
        </w:rPr>
        <w:br w:type="textWrapping" w:clear="all"/>
      </w:r>
    </w:p>
    <w:p w14:paraId="62AA6BCD" w14:textId="77777777" w:rsidR="00DE6640" w:rsidRPr="0035762E" w:rsidRDefault="00DE6640" w:rsidP="00DE6640">
      <w:pPr>
        <w:spacing w:before="0" w:after="0"/>
        <w:rPr>
          <w:rFonts w:ascii="Arial Nova Cond" w:hAnsi="Arial Nova Cond" w:cs="Arial"/>
        </w:rPr>
      </w:pPr>
    </w:p>
    <w:p w14:paraId="3EF67309" w14:textId="77777777" w:rsidR="00DE6640" w:rsidRPr="0035762E" w:rsidRDefault="00DE6640" w:rsidP="00DE6640">
      <w:pPr>
        <w:spacing w:before="0" w:after="0"/>
        <w:rPr>
          <w:rFonts w:ascii="Arial Nova Cond" w:hAnsi="Arial Nova Cond" w:cs="Arial"/>
        </w:rPr>
      </w:pPr>
      <w:r w:rsidRPr="0035762E">
        <w:rPr>
          <w:rFonts w:ascii="Arial Nova Cond" w:hAnsi="Arial Nova Cond" w:cs="Arial"/>
        </w:rPr>
        <w:t>Działając w imieniu Wykonawców występujących wspólnie:</w:t>
      </w:r>
    </w:p>
    <w:tbl>
      <w:tblPr>
        <w:tblW w:w="48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8"/>
        <w:gridCol w:w="4009"/>
        <w:gridCol w:w="5181"/>
      </w:tblGrid>
      <w:tr w:rsidR="00DE6640" w:rsidRPr="0035762E" w14:paraId="19915A80" w14:textId="77777777" w:rsidTr="005E2889">
        <w:trPr>
          <w:cantSplit/>
          <w:trHeight w:val="603"/>
        </w:trPr>
        <w:tc>
          <w:tcPr>
            <w:tcW w:w="232" w:type="pct"/>
            <w:tcBorders>
              <w:top w:val="single" w:sz="4" w:space="0" w:color="auto"/>
              <w:left w:val="single" w:sz="4" w:space="0" w:color="auto"/>
              <w:bottom w:val="single" w:sz="4" w:space="0" w:color="auto"/>
              <w:right w:val="single" w:sz="4" w:space="0" w:color="auto"/>
            </w:tcBorders>
            <w:hideMark/>
          </w:tcPr>
          <w:p w14:paraId="0FA7F8C3" w14:textId="77777777" w:rsidR="00DE6640" w:rsidRPr="0035762E" w:rsidRDefault="00DE6640" w:rsidP="005E2889">
            <w:pPr>
              <w:spacing w:before="0" w:after="0"/>
              <w:jc w:val="both"/>
              <w:rPr>
                <w:rFonts w:ascii="Arial Nova Cond" w:eastAsia="Calibri" w:hAnsi="Arial Nova Cond" w:cs="Arial"/>
                <w:b/>
              </w:rPr>
            </w:pPr>
            <w:r w:rsidRPr="0035762E">
              <w:rPr>
                <w:rFonts w:ascii="Arial Nova Cond" w:eastAsia="Calibri" w:hAnsi="Arial Nova Cond" w:cs="Arial"/>
                <w:b/>
              </w:rPr>
              <w:t>Lp.</w:t>
            </w:r>
          </w:p>
        </w:tc>
        <w:tc>
          <w:tcPr>
            <w:tcW w:w="2080" w:type="pct"/>
            <w:tcBorders>
              <w:top w:val="single" w:sz="4" w:space="0" w:color="auto"/>
              <w:left w:val="single" w:sz="4" w:space="0" w:color="auto"/>
              <w:bottom w:val="single" w:sz="4" w:space="0" w:color="auto"/>
              <w:right w:val="single" w:sz="4" w:space="0" w:color="auto"/>
            </w:tcBorders>
            <w:hideMark/>
          </w:tcPr>
          <w:p w14:paraId="39FF182C" w14:textId="77777777" w:rsidR="00DE6640" w:rsidRPr="0035762E" w:rsidRDefault="00DE6640" w:rsidP="005E2889">
            <w:pPr>
              <w:spacing w:before="0" w:after="0"/>
              <w:jc w:val="center"/>
              <w:rPr>
                <w:rFonts w:ascii="Arial Nova Cond" w:eastAsia="Calibri" w:hAnsi="Arial Nova Cond" w:cs="Arial"/>
                <w:b/>
              </w:rPr>
            </w:pPr>
            <w:r w:rsidRPr="0035762E">
              <w:rPr>
                <w:rFonts w:ascii="Arial Nova Cond" w:eastAsia="Calibri" w:hAnsi="Arial Nova Cond" w:cs="Arial"/>
                <w:b/>
              </w:rPr>
              <w:t>nazwa Wykonawcy</w:t>
            </w:r>
          </w:p>
        </w:tc>
        <w:tc>
          <w:tcPr>
            <w:tcW w:w="2687" w:type="pct"/>
            <w:tcBorders>
              <w:top w:val="single" w:sz="4" w:space="0" w:color="auto"/>
              <w:left w:val="single" w:sz="4" w:space="0" w:color="auto"/>
              <w:bottom w:val="single" w:sz="4" w:space="0" w:color="auto"/>
              <w:right w:val="single" w:sz="4" w:space="0" w:color="auto"/>
            </w:tcBorders>
            <w:hideMark/>
          </w:tcPr>
          <w:p w14:paraId="0A4F26D4" w14:textId="77777777" w:rsidR="00DE6640" w:rsidRPr="0035762E" w:rsidRDefault="00DE6640" w:rsidP="005E2889">
            <w:pPr>
              <w:spacing w:before="0" w:after="0"/>
              <w:jc w:val="center"/>
              <w:rPr>
                <w:rFonts w:ascii="Arial Nova Cond" w:eastAsia="Calibri" w:hAnsi="Arial Nova Cond" w:cs="Arial"/>
                <w:b/>
              </w:rPr>
            </w:pPr>
            <w:r w:rsidRPr="0035762E">
              <w:rPr>
                <w:rFonts w:ascii="Arial Nova Cond" w:eastAsia="Calibri" w:hAnsi="Arial Nova Cond" w:cs="Arial"/>
                <w:b/>
              </w:rPr>
              <w:t>adres Wykonawcy</w:t>
            </w:r>
          </w:p>
        </w:tc>
      </w:tr>
      <w:tr w:rsidR="00DE6640" w:rsidRPr="0035762E" w14:paraId="3BCC2D16" w14:textId="77777777" w:rsidTr="005E2889">
        <w:trPr>
          <w:cantSplit/>
          <w:trHeight w:val="427"/>
        </w:trPr>
        <w:tc>
          <w:tcPr>
            <w:tcW w:w="232" w:type="pct"/>
            <w:tcBorders>
              <w:top w:val="single" w:sz="4" w:space="0" w:color="auto"/>
              <w:left w:val="single" w:sz="4" w:space="0" w:color="auto"/>
              <w:bottom w:val="single" w:sz="4" w:space="0" w:color="auto"/>
              <w:right w:val="single" w:sz="4" w:space="0" w:color="auto"/>
            </w:tcBorders>
            <w:vAlign w:val="center"/>
            <w:hideMark/>
          </w:tcPr>
          <w:p w14:paraId="78499EEA" w14:textId="77777777" w:rsidR="00DE6640" w:rsidRPr="0035762E" w:rsidRDefault="00DE6640" w:rsidP="005E2889">
            <w:pPr>
              <w:spacing w:before="0" w:after="0" w:line="240" w:lineRule="auto"/>
              <w:rPr>
                <w:rFonts w:ascii="Arial Nova Cond" w:hAnsi="Arial Nova Cond" w:cs="Arial"/>
              </w:rPr>
            </w:pPr>
            <w:r w:rsidRPr="0035762E">
              <w:rPr>
                <w:rFonts w:ascii="Arial Nova Cond" w:hAnsi="Arial Nova Cond" w:cs="Arial"/>
              </w:rPr>
              <w:t>1.</w:t>
            </w:r>
          </w:p>
        </w:tc>
        <w:tc>
          <w:tcPr>
            <w:tcW w:w="2080" w:type="pct"/>
            <w:tcBorders>
              <w:top w:val="single" w:sz="4" w:space="0" w:color="auto"/>
              <w:left w:val="single" w:sz="4" w:space="0" w:color="auto"/>
              <w:bottom w:val="single" w:sz="4" w:space="0" w:color="auto"/>
              <w:right w:val="single" w:sz="4" w:space="0" w:color="auto"/>
            </w:tcBorders>
          </w:tcPr>
          <w:p w14:paraId="3B625C9C" w14:textId="77777777" w:rsidR="00DE6640" w:rsidRPr="0035762E" w:rsidRDefault="00DE6640" w:rsidP="005E2889">
            <w:pPr>
              <w:tabs>
                <w:tab w:val="left" w:pos="3560"/>
              </w:tabs>
              <w:spacing w:before="0" w:after="0" w:line="240" w:lineRule="auto"/>
              <w:jc w:val="both"/>
              <w:rPr>
                <w:rFonts w:ascii="Arial Nova Cond" w:eastAsia="Calibri" w:hAnsi="Arial Nova Cond" w:cs="Arial"/>
                <w:b/>
              </w:rPr>
            </w:pPr>
          </w:p>
        </w:tc>
        <w:tc>
          <w:tcPr>
            <w:tcW w:w="2687" w:type="pct"/>
            <w:tcBorders>
              <w:top w:val="single" w:sz="4" w:space="0" w:color="auto"/>
              <w:left w:val="single" w:sz="4" w:space="0" w:color="auto"/>
              <w:bottom w:val="single" w:sz="4" w:space="0" w:color="auto"/>
              <w:right w:val="single" w:sz="4" w:space="0" w:color="auto"/>
            </w:tcBorders>
          </w:tcPr>
          <w:p w14:paraId="4787B233" w14:textId="77777777" w:rsidR="00DE6640" w:rsidRPr="0035762E" w:rsidRDefault="00DE6640" w:rsidP="005E2889">
            <w:pPr>
              <w:spacing w:before="0" w:after="0" w:line="240" w:lineRule="auto"/>
              <w:jc w:val="both"/>
              <w:rPr>
                <w:rFonts w:ascii="Arial Nova Cond" w:eastAsia="Calibri" w:hAnsi="Arial Nova Cond" w:cs="Arial"/>
                <w:b/>
              </w:rPr>
            </w:pPr>
          </w:p>
        </w:tc>
      </w:tr>
      <w:tr w:rsidR="00DE6640" w:rsidRPr="0035762E" w14:paraId="429415B0" w14:textId="77777777" w:rsidTr="005E2889">
        <w:trPr>
          <w:cantSplit/>
          <w:trHeight w:val="437"/>
        </w:trPr>
        <w:tc>
          <w:tcPr>
            <w:tcW w:w="232" w:type="pct"/>
            <w:tcBorders>
              <w:top w:val="single" w:sz="4" w:space="0" w:color="auto"/>
              <w:left w:val="single" w:sz="4" w:space="0" w:color="auto"/>
              <w:bottom w:val="single" w:sz="4" w:space="0" w:color="auto"/>
              <w:right w:val="single" w:sz="4" w:space="0" w:color="auto"/>
            </w:tcBorders>
            <w:vAlign w:val="center"/>
          </w:tcPr>
          <w:p w14:paraId="22EA87AD" w14:textId="77777777" w:rsidR="00DE6640" w:rsidRPr="0035762E" w:rsidRDefault="00DE6640" w:rsidP="005E2889">
            <w:pPr>
              <w:spacing w:before="0" w:after="0" w:line="240" w:lineRule="auto"/>
              <w:rPr>
                <w:rFonts w:ascii="Arial Nova Cond" w:hAnsi="Arial Nova Cond" w:cs="Arial"/>
              </w:rPr>
            </w:pPr>
            <w:r w:rsidRPr="0035762E">
              <w:rPr>
                <w:rFonts w:ascii="Arial Nova Cond" w:hAnsi="Arial Nova Cond" w:cs="Arial"/>
              </w:rPr>
              <w:t>…</w:t>
            </w:r>
          </w:p>
        </w:tc>
        <w:tc>
          <w:tcPr>
            <w:tcW w:w="2080" w:type="pct"/>
            <w:tcBorders>
              <w:top w:val="single" w:sz="4" w:space="0" w:color="auto"/>
              <w:left w:val="single" w:sz="4" w:space="0" w:color="auto"/>
              <w:bottom w:val="single" w:sz="4" w:space="0" w:color="auto"/>
              <w:right w:val="single" w:sz="4" w:space="0" w:color="auto"/>
            </w:tcBorders>
          </w:tcPr>
          <w:p w14:paraId="1A63B3CB" w14:textId="77777777" w:rsidR="00DE6640" w:rsidRPr="0035762E" w:rsidRDefault="00DE6640" w:rsidP="005E2889">
            <w:pPr>
              <w:tabs>
                <w:tab w:val="left" w:pos="3560"/>
              </w:tabs>
              <w:spacing w:before="0" w:after="0" w:line="240" w:lineRule="auto"/>
              <w:jc w:val="both"/>
              <w:rPr>
                <w:rFonts w:ascii="Arial Nova Cond" w:eastAsia="Calibri" w:hAnsi="Arial Nova Cond" w:cs="Arial"/>
                <w:b/>
              </w:rPr>
            </w:pPr>
          </w:p>
        </w:tc>
        <w:tc>
          <w:tcPr>
            <w:tcW w:w="2687" w:type="pct"/>
            <w:tcBorders>
              <w:top w:val="single" w:sz="4" w:space="0" w:color="auto"/>
              <w:left w:val="single" w:sz="4" w:space="0" w:color="auto"/>
              <w:bottom w:val="single" w:sz="4" w:space="0" w:color="auto"/>
              <w:right w:val="single" w:sz="4" w:space="0" w:color="auto"/>
            </w:tcBorders>
          </w:tcPr>
          <w:p w14:paraId="7DF53235" w14:textId="77777777" w:rsidR="00DE6640" w:rsidRPr="0035762E" w:rsidRDefault="00DE6640" w:rsidP="005E2889">
            <w:pPr>
              <w:spacing w:before="0" w:after="0" w:line="240" w:lineRule="auto"/>
              <w:jc w:val="both"/>
              <w:rPr>
                <w:rFonts w:ascii="Arial Nova Cond" w:eastAsia="Calibri" w:hAnsi="Arial Nova Cond" w:cs="Arial"/>
                <w:b/>
              </w:rPr>
            </w:pPr>
          </w:p>
        </w:tc>
      </w:tr>
    </w:tbl>
    <w:p w14:paraId="4610D349" w14:textId="77777777" w:rsidR="00DE6640" w:rsidRPr="0035762E" w:rsidRDefault="00DE6640" w:rsidP="00DE6640">
      <w:pPr>
        <w:spacing w:before="0" w:after="0"/>
        <w:jc w:val="center"/>
        <w:rPr>
          <w:rFonts w:ascii="Arial Nova Cond" w:hAnsi="Arial Nova Cond" w:cs="Arial"/>
        </w:rPr>
      </w:pPr>
    </w:p>
    <w:p w14:paraId="0E8662E7" w14:textId="258E9098" w:rsidR="00DE6640" w:rsidRPr="0035762E" w:rsidRDefault="009A035D" w:rsidP="00DE6640">
      <w:pPr>
        <w:spacing w:before="0" w:after="0"/>
        <w:jc w:val="both"/>
        <w:rPr>
          <w:rFonts w:ascii="Arial Nova Cond" w:hAnsi="Arial Nova Cond" w:cs="Arial"/>
        </w:rPr>
      </w:pPr>
      <w:r w:rsidRPr="0035762E">
        <w:rPr>
          <w:rFonts w:ascii="Arial Nova Cond" w:hAnsi="Arial Nova Cond" w:cs="Arial"/>
        </w:rPr>
        <w:t>Na potrzeby postępowania o udzielenie zamówienia publicznego prowadzonego zgodnie z art.275 ust.</w:t>
      </w:r>
      <w:r w:rsidR="00F6259A">
        <w:rPr>
          <w:rFonts w:ascii="Arial Nova Cond" w:hAnsi="Arial Nova Cond" w:cs="Arial"/>
        </w:rPr>
        <w:t>2</w:t>
      </w:r>
      <w:r w:rsidRPr="0035762E">
        <w:rPr>
          <w:rFonts w:ascii="Arial Nova Cond" w:hAnsi="Arial Nova Cond" w:cs="Arial"/>
        </w:rPr>
        <w:t xml:space="preserve"> ustawy </w:t>
      </w:r>
      <w:proofErr w:type="spellStart"/>
      <w:r w:rsidRPr="0035762E">
        <w:rPr>
          <w:rFonts w:ascii="Arial Nova Cond" w:hAnsi="Arial Nova Cond" w:cs="Arial"/>
        </w:rPr>
        <w:t>Pzp</w:t>
      </w:r>
      <w:proofErr w:type="spellEnd"/>
      <w:r w:rsidRPr="0035762E">
        <w:rPr>
          <w:rFonts w:ascii="Arial Nova Cond" w:hAnsi="Arial Nova Cond" w:cs="Arial"/>
        </w:rPr>
        <w:t xml:space="preserve"> w trybie podstawowym</w:t>
      </w:r>
      <w:r w:rsidR="00F6259A">
        <w:rPr>
          <w:rFonts w:ascii="Arial Nova Cond" w:hAnsi="Arial Nova Cond" w:cs="Arial"/>
        </w:rPr>
        <w:t xml:space="preserve"> z możliwymi negocjacjami</w:t>
      </w:r>
      <w:r w:rsidRPr="0035762E">
        <w:rPr>
          <w:rFonts w:ascii="Arial Nova Cond" w:hAnsi="Arial Nova Cond" w:cs="Arial"/>
        </w:rPr>
        <w:t xml:space="preserve"> pn</w:t>
      </w:r>
      <w:r w:rsidR="007F6644" w:rsidRPr="0035762E">
        <w:rPr>
          <w:rFonts w:ascii="Arial Nova Cond" w:hAnsi="Arial Nova Cond" w:cs="Arial"/>
        </w:rPr>
        <w:t>.</w:t>
      </w:r>
      <w:r w:rsidRPr="0035762E">
        <w:rPr>
          <w:rFonts w:ascii="Arial Nova Cond" w:hAnsi="Arial Nova Cond" w:cs="Arial"/>
        </w:rPr>
        <w:t>:</w:t>
      </w:r>
      <w:r w:rsidRPr="0035762E">
        <w:rPr>
          <w:rFonts w:ascii="Arial Nova Cond" w:hAnsi="Arial Nova Cond" w:cs="Arial"/>
          <w:b/>
          <w:bCs/>
        </w:rPr>
        <w:t xml:space="preserve"> </w:t>
      </w:r>
      <w:r w:rsidR="00F6259A">
        <w:rPr>
          <w:rFonts w:ascii="Arial" w:hAnsi="Arial" w:cs="Arial"/>
          <w:b/>
          <w:i/>
          <w:color w:val="000000"/>
        </w:rPr>
        <w:t>Rozbudowa drogi powiatowej nr 1313N Iława – Karaś – dr. nr 1299N (Wonna) na odcinku Wikielec – granica powiatu</w:t>
      </w:r>
      <w:r w:rsidR="007F6644" w:rsidRPr="0035762E">
        <w:rPr>
          <w:rFonts w:ascii="Arial Nova Cond" w:hAnsi="Arial Nova Cond" w:cs="Arial"/>
          <w:b/>
          <w:bCs/>
        </w:rPr>
        <w:t xml:space="preserve"> - postępowanie znak: </w:t>
      </w:r>
      <w:r w:rsidR="00F6259A" w:rsidRPr="00F6259A">
        <w:rPr>
          <w:rFonts w:ascii="Arial Nova Cond" w:hAnsi="Arial Nova Cond" w:cs="Arial"/>
          <w:b/>
          <w:bCs/>
          <w:color w:val="0000FF"/>
        </w:rPr>
        <w:t>DI1.260.40.2025</w:t>
      </w:r>
      <w:r w:rsidR="007F6644" w:rsidRPr="00F6259A">
        <w:rPr>
          <w:rFonts w:ascii="Arial Nova Cond" w:hAnsi="Arial Nova Cond" w:cs="Arial"/>
          <w:b/>
          <w:bCs/>
          <w:color w:val="0000FF"/>
        </w:rPr>
        <w:t xml:space="preserve"> </w:t>
      </w:r>
      <w:r w:rsidR="007F6644" w:rsidRPr="0035762E">
        <w:rPr>
          <w:rFonts w:ascii="Arial Nova Cond" w:hAnsi="Arial Nova Cond" w:cs="Arial"/>
          <w:b/>
          <w:bCs/>
        </w:rPr>
        <w:t xml:space="preserve">- </w:t>
      </w:r>
      <w:r w:rsidRPr="0035762E">
        <w:rPr>
          <w:rFonts w:ascii="Arial Nova Cond" w:hAnsi="Arial Nova Cond" w:cs="Arial"/>
          <w:b/>
          <w:bCs/>
          <w:color w:val="0000FF"/>
        </w:rPr>
        <w:t xml:space="preserve"> </w:t>
      </w:r>
      <w:r w:rsidRPr="0035762E">
        <w:rPr>
          <w:rFonts w:ascii="Arial Nova Cond" w:hAnsi="Arial Nova Cond" w:cs="Arial"/>
        </w:rPr>
        <w:t>oświadczam(y), co następuje</w:t>
      </w:r>
      <w:r w:rsidR="00DE6640" w:rsidRPr="0035762E">
        <w:rPr>
          <w:rFonts w:ascii="Arial Nova Cond" w:hAnsi="Arial Nova Cond" w:cs="Arial"/>
        </w:rPr>
        <w:t>:</w:t>
      </w:r>
    </w:p>
    <w:p w14:paraId="548CE10D" w14:textId="77777777" w:rsidR="00DE6640" w:rsidRPr="0035762E" w:rsidRDefault="00DE6640" w:rsidP="00DE6640">
      <w:pPr>
        <w:pStyle w:val="Akapitzlist10"/>
        <w:spacing w:before="0" w:after="0"/>
        <w:ind w:left="360"/>
        <w:rPr>
          <w:rFonts w:ascii="Arial Nova Cond" w:hAnsi="Arial Nova Cond" w:cs="Arial"/>
          <w:b/>
          <w:bCs/>
          <w:sz w:val="20"/>
          <w:szCs w:val="20"/>
          <w:lang w:bidi="ar-SA"/>
        </w:rPr>
      </w:pPr>
    </w:p>
    <w:p w14:paraId="3BA2A536" w14:textId="74E5B2FE" w:rsidR="00DE6640" w:rsidRPr="0035762E" w:rsidRDefault="00DE6640" w:rsidP="00DE6640">
      <w:pPr>
        <w:spacing w:line="360" w:lineRule="auto"/>
        <w:jc w:val="both"/>
        <w:rPr>
          <w:rFonts w:ascii="Arial Nova Cond" w:hAnsi="Arial Nova Cond" w:cs="Arial"/>
        </w:rPr>
      </w:pPr>
      <w:r w:rsidRPr="0035762E">
        <w:rPr>
          <w:rFonts w:ascii="Arial Nova Cond" w:hAnsi="Arial Nova Cond" w:cs="Arial"/>
          <w:b/>
        </w:rPr>
        <w:t>OŚWIADCZAM/-MY</w:t>
      </w:r>
      <w:r w:rsidRPr="0035762E">
        <w:rPr>
          <w:rFonts w:ascii="Arial Nova Cond" w:hAnsi="Arial Nova Cond" w:cs="Arial"/>
        </w:rPr>
        <w:t xml:space="preserve">, iż następujące roboty budowlanej wykonają poszczególni Wykonawcy wspólnie ubiegający się </w:t>
      </w:r>
      <w:bookmarkStart w:id="3" w:name="_GoBack"/>
      <w:bookmarkEnd w:id="3"/>
      <w:r w:rsidRPr="0035762E">
        <w:rPr>
          <w:rFonts w:ascii="Arial Nova Cond" w:hAnsi="Arial Nova Cond" w:cs="Arial"/>
        </w:rPr>
        <w:t>o udzielenie zamówienia:</w:t>
      </w:r>
    </w:p>
    <w:p w14:paraId="69A8DB43" w14:textId="77777777" w:rsidR="00DE6640" w:rsidRPr="0035762E" w:rsidRDefault="00DE6640" w:rsidP="00DE6640">
      <w:pPr>
        <w:ind w:right="-2"/>
        <w:jc w:val="both"/>
        <w:rPr>
          <w:rFonts w:ascii="Arial Nova Cond" w:hAnsi="Arial Nova Cond" w:cs="Arial"/>
        </w:rPr>
      </w:pPr>
      <w:r w:rsidRPr="0035762E">
        <w:rPr>
          <w:rFonts w:ascii="Arial Nova Cond" w:hAnsi="Arial Nova Cond" w:cs="Arial"/>
        </w:rPr>
        <w:t>Wykonawca (nazwa): ……………….wykona: ………………………*</w:t>
      </w:r>
    </w:p>
    <w:p w14:paraId="0DF08098" w14:textId="77777777" w:rsidR="00DE6640" w:rsidRPr="0035762E" w:rsidRDefault="00DE6640" w:rsidP="00DE6640">
      <w:pPr>
        <w:ind w:right="-2"/>
        <w:jc w:val="both"/>
        <w:rPr>
          <w:rFonts w:ascii="Arial Nova Cond" w:hAnsi="Arial Nova Cond" w:cs="Arial"/>
        </w:rPr>
      </w:pPr>
    </w:p>
    <w:p w14:paraId="5E82063B" w14:textId="77777777" w:rsidR="00DE6640" w:rsidRPr="0035762E" w:rsidRDefault="00DE6640" w:rsidP="00DE6640">
      <w:pPr>
        <w:ind w:right="-2"/>
        <w:jc w:val="both"/>
        <w:rPr>
          <w:rFonts w:ascii="Arial Nova Cond" w:hAnsi="Arial Nova Cond" w:cs="Arial"/>
        </w:rPr>
      </w:pPr>
      <w:r w:rsidRPr="0035762E">
        <w:rPr>
          <w:rFonts w:ascii="Arial Nova Cond" w:hAnsi="Arial Nova Cond" w:cs="Arial"/>
        </w:rPr>
        <w:t>Wykonawca (nazwa……………….. wykona: ………………………*</w:t>
      </w:r>
    </w:p>
    <w:p w14:paraId="3D35FC6C" w14:textId="77777777" w:rsidR="00DE6640" w:rsidRPr="0035762E" w:rsidRDefault="00DE6640" w:rsidP="00DE6640">
      <w:pPr>
        <w:spacing w:after="120"/>
        <w:jc w:val="both"/>
        <w:rPr>
          <w:rFonts w:ascii="Arial Nova Cond" w:hAnsi="Arial Nova Cond" w:cs="Arial"/>
        </w:rPr>
      </w:pPr>
      <w:r w:rsidRPr="0035762E">
        <w:rPr>
          <w:rFonts w:ascii="Arial Nova Cond" w:hAnsi="Arial Nova Cond" w:cs="Arial"/>
        </w:rPr>
        <w:t>* należy powielić stosowanie do potrzeb Wykonawcy</w:t>
      </w:r>
    </w:p>
    <w:p w14:paraId="5B217FCB" w14:textId="77777777" w:rsidR="00DE6640" w:rsidRPr="0035762E" w:rsidRDefault="00DE6640" w:rsidP="00DE6640">
      <w:pPr>
        <w:pStyle w:val="Akapitzlist"/>
        <w:spacing w:before="0" w:after="60" w:line="240" w:lineRule="auto"/>
        <w:ind w:left="360" w:firstLine="349"/>
        <w:jc w:val="both"/>
        <w:rPr>
          <w:rFonts w:ascii="Arial Nova Cond" w:hAnsi="Arial Nova Cond" w:cs="Arial"/>
        </w:rPr>
      </w:pPr>
    </w:p>
    <w:p w14:paraId="2F30704E" w14:textId="77777777" w:rsidR="00DE6640" w:rsidRPr="0035762E" w:rsidRDefault="00DE6640" w:rsidP="00DE6640">
      <w:pPr>
        <w:spacing w:before="0" w:after="0" w:line="240" w:lineRule="auto"/>
        <w:ind w:left="4536"/>
        <w:rPr>
          <w:rFonts w:ascii="Arial Nova Cond" w:hAnsi="Arial Nova Cond" w:cs="Arial"/>
          <w:i/>
          <w:iCs/>
          <w:sz w:val="16"/>
          <w:szCs w:val="16"/>
        </w:rPr>
      </w:pPr>
      <w:r w:rsidRPr="0035762E">
        <w:rPr>
          <w:rFonts w:ascii="Arial Nova Cond" w:hAnsi="Arial Nova Cond" w:cs="Arial"/>
          <w:i/>
          <w:iCs/>
          <w:sz w:val="16"/>
          <w:szCs w:val="16"/>
        </w:rPr>
        <w:t>- kwalifikowany podpis elektroniczny / podpis zaufany</w:t>
      </w:r>
      <w:r w:rsidRPr="0035762E">
        <w:rPr>
          <w:rStyle w:val="Odwoanieprzypisudolnego"/>
          <w:rFonts w:ascii="Arial Nova Cond" w:hAnsi="Arial Nova Cond" w:cs="Arial"/>
          <w:i/>
          <w:iCs/>
          <w:sz w:val="16"/>
          <w:szCs w:val="16"/>
        </w:rPr>
        <w:footnoteReference w:id="1"/>
      </w:r>
      <w:r w:rsidRPr="0035762E">
        <w:rPr>
          <w:rFonts w:ascii="Arial Nova Cond" w:hAnsi="Arial Nova Cond" w:cs="Arial"/>
          <w:i/>
          <w:iCs/>
          <w:sz w:val="16"/>
          <w:szCs w:val="16"/>
        </w:rPr>
        <w:t>/ podpis osobisty</w:t>
      </w:r>
      <w:r w:rsidRPr="0035762E">
        <w:rPr>
          <w:rStyle w:val="Odwoanieprzypisudolnego"/>
          <w:rFonts w:ascii="Arial Nova Cond" w:hAnsi="Arial Nova Cond" w:cs="Arial"/>
          <w:i/>
          <w:iCs/>
          <w:sz w:val="16"/>
          <w:szCs w:val="16"/>
        </w:rPr>
        <w:footnoteReference w:id="2"/>
      </w:r>
      <w:r w:rsidRPr="0035762E">
        <w:rPr>
          <w:rFonts w:ascii="Arial Nova Cond" w:hAnsi="Arial Nova Cond" w:cs="Arial"/>
          <w:i/>
          <w:iCs/>
          <w:sz w:val="16"/>
          <w:szCs w:val="16"/>
        </w:rPr>
        <w:t xml:space="preserve"> </w:t>
      </w:r>
    </w:p>
    <w:p w14:paraId="705126D7" w14:textId="77777777" w:rsidR="00DE6640" w:rsidRPr="0035762E" w:rsidRDefault="00DE6640" w:rsidP="00DE6640">
      <w:pPr>
        <w:spacing w:before="0" w:after="0" w:line="240" w:lineRule="auto"/>
        <w:ind w:left="4536"/>
        <w:jc w:val="center"/>
        <w:rPr>
          <w:rFonts w:ascii="Arial Nova Cond" w:hAnsi="Arial Nova Cond" w:cs="Arial"/>
          <w:sz w:val="18"/>
          <w:szCs w:val="18"/>
        </w:rPr>
      </w:pPr>
      <w:r w:rsidRPr="0035762E">
        <w:rPr>
          <w:rFonts w:ascii="Arial Nova Cond" w:hAnsi="Arial Nova Cond" w:cs="Arial"/>
          <w:i/>
          <w:iCs/>
          <w:sz w:val="16"/>
          <w:szCs w:val="16"/>
        </w:rPr>
        <w:t>Wykonawcy lub osoby upoważnionej</w:t>
      </w:r>
      <w:bookmarkEnd w:id="1"/>
      <w:bookmarkEnd w:id="2"/>
    </w:p>
    <w:sectPr w:rsidR="00DE6640" w:rsidRPr="0035762E" w:rsidSect="002715F1">
      <w:pgSz w:w="11906" w:h="16838"/>
      <w:pgMar w:top="993" w:right="1021" w:bottom="1021" w:left="1021" w:header="147" w:footer="454"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97D142" w14:textId="77777777" w:rsidR="00823DF2" w:rsidRDefault="00823DF2" w:rsidP="007F7FC9">
      <w:r>
        <w:separator/>
      </w:r>
    </w:p>
  </w:endnote>
  <w:endnote w:type="continuationSeparator" w:id="0">
    <w:p w14:paraId="7E3BB7E0" w14:textId="77777777" w:rsidR="00823DF2" w:rsidRDefault="00823DF2" w:rsidP="007F7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Barlow Semi Condensed">
    <w:charset w:val="EE"/>
    <w:family w:val="auto"/>
    <w:pitch w:val="variable"/>
    <w:sig w:usb0="20000007" w:usb1="00000000" w:usb2="00000000" w:usb3="00000000" w:csb0="00000193"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OpenSymbol">
    <w:charset w:val="00"/>
    <w:family w:val="auto"/>
    <w:pitch w:val="variable"/>
    <w:sig w:usb0="800000AF" w:usb1="1001ECEA" w:usb2="00000000" w:usb3="00000000" w:csb0="00000001" w:csb1="00000000"/>
  </w:font>
  <w:font w:name="BDEGN P+ EFN Dustin PS">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Nova Cond">
    <w:altName w:val="Arial"/>
    <w:charset w:val="00"/>
    <w:family w:val="swiss"/>
    <w:pitch w:val="variable"/>
    <w:sig w:usb0="00000001" w:usb1="00000002" w:usb2="00000000" w:usb3="00000000" w:csb0="0000019F" w:csb1="00000000"/>
  </w:font>
  <w:font w:name="Aptos Narrow">
    <w:altName w:val="Arial"/>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749E99" w14:textId="77777777" w:rsidR="00823DF2" w:rsidRDefault="00823DF2" w:rsidP="007F7FC9">
      <w:r>
        <w:separator/>
      </w:r>
    </w:p>
  </w:footnote>
  <w:footnote w:type="continuationSeparator" w:id="0">
    <w:p w14:paraId="00924B50" w14:textId="77777777" w:rsidR="00823DF2" w:rsidRDefault="00823DF2" w:rsidP="007F7FC9">
      <w:r>
        <w:continuationSeparator/>
      </w:r>
    </w:p>
  </w:footnote>
  <w:footnote w:id="1">
    <w:p w14:paraId="26E3139A" w14:textId="77777777" w:rsidR="00DE6640" w:rsidRPr="00D85DD7" w:rsidRDefault="00DE6640" w:rsidP="002715F1">
      <w:pPr>
        <w:pStyle w:val="Tekstprzypisudolnego"/>
        <w:spacing w:before="0" w:after="0" w:line="240" w:lineRule="auto"/>
        <w:ind w:left="98" w:hanging="98"/>
        <w:rPr>
          <w:rFonts w:ascii="Aptos Narrow" w:hAnsi="Aptos Narrow" w:cs="Arial"/>
          <w:sz w:val="16"/>
          <w:szCs w:val="16"/>
        </w:rPr>
      </w:pPr>
      <w:r w:rsidRPr="00D85DD7">
        <w:rPr>
          <w:rStyle w:val="Odwoanieprzypisudolnego"/>
          <w:rFonts w:ascii="Aptos Narrow" w:hAnsi="Aptos Narrow" w:cs="Arial"/>
          <w:sz w:val="16"/>
          <w:szCs w:val="16"/>
        </w:rPr>
        <w:footnoteRef/>
      </w:r>
      <w:r w:rsidRPr="00D85DD7">
        <w:rPr>
          <w:rFonts w:ascii="Aptos Narrow" w:hAnsi="Aptos Narrow" w:cs="Arial"/>
          <w:sz w:val="16"/>
          <w:szCs w:val="16"/>
        </w:rPr>
        <w:t xml:space="preserve"> </w:t>
      </w:r>
      <w:r w:rsidRPr="00D85DD7">
        <w:rPr>
          <w:rFonts w:ascii="Aptos Narrow" w:hAnsi="Aptos Narrow" w:cs="Arial"/>
          <w:b/>
          <w:sz w:val="16"/>
          <w:szCs w:val="16"/>
        </w:rPr>
        <w:t>Podpis zaufany</w:t>
      </w:r>
      <w:r w:rsidRPr="00D85DD7">
        <w:rPr>
          <w:rFonts w:ascii="Aptos Narrow" w:hAnsi="Aptos Narrow" w:cs="Arial"/>
          <w:sz w:val="16"/>
          <w:szCs w:val="16"/>
        </w:rPr>
        <w:t> - podpis elektroniczny, którego autentyczność i integralność są zapewniane przy użyciu pieczęci elektronicznej ministra właściwego do spraw informatyzacji</w:t>
      </w:r>
    </w:p>
  </w:footnote>
  <w:footnote w:id="2">
    <w:p w14:paraId="7073D29C" w14:textId="782F274C" w:rsidR="00DE6640" w:rsidRPr="00314030" w:rsidRDefault="00DE6640" w:rsidP="002715F1">
      <w:pPr>
        <w:pStyle w:val="Tekstprzypisudolnego"/>
        <w:spacing w:before="0" w:after="0" w:line="240" w:lineRule="auto"/>
        <w:ind w:left="98" w:hanging="98"/>
        <w:rPr>
          <w:rFonts w:ascii="Arial Narrow" w:hAnsi="Arial Narrow"/>
          <w:sz w:val="16"/>
          <w:szCs w:val="16"/>
        </w:rPr>
      </w:pPr>
      <w:r w:rsidRPr="00D85DD7">
        <w:rPr>
          <w:rStyle w:val="Odwoanieprzypisudolnego"/>
          <w:rFonts w:ascii="Aptos Narrow" w:hAnsi="Aptos Narrow" w:cs="Arial"/>
          <w:sz w:val="16"/>
          <w:szCs w:val="16"/>
        </w:rPr>
        <w:footnoteRef/>
      </w:r>
      <w:r w:rsidRPr="00D85DD7">
        <w:rPr>
          <w:rFonts w:ascii="Aptos Narrow" w:hAnsi="Aptos Narrow" w:cs="Arial"/>
          <w:sz w:val="16"/>
          <w:szCs w:val="16"/>
        </w:rPr>
        <w:t xml:space="preserve"> </w:t>
      </w:r>
      <w:r w:rsidR="002715F1" w:rsidRPr="00D85DD7">
        <w:rPr>
          <w:rFonts w:ascii="Aptos Narrow" w:hAnsi="Aptos Narrow" w:cs="Arial"/>
          <w:b/>
          <w:sz w:val="16"/>
          <w:szCs w:val="16"/>
        </w:rPr>
        <w:t>P</w:t>
      </w:r>
      <w:r w:rsidRPr="00D85DD7">
        <w:rPr>
          <w:rFonts w:ascii="Aptos Narrow" w:hAnsi="Aptos Narrow" w:cs="Arial"/>
          <w:b/>
          <w:sz w:val="16"/>
          <w:szCs w:val="16"/>
        </w:rPr>
        <w:t>odpis osobisty</w:t>
      </w:r>
      <w:r w:rsidRPr="00D85DD7">
        <w:rPr>
          <w:rFonts w:ascii="Aptos Narrow" w:hAnsi="Aptos Narrow" w:cs="Arial"/>
          <w:sz w:val="16"/>
          <w:szCs w:val="16"/>
        </w:rPr>
        <w:t xml:space="preserve"> - zaawansowany podpis elektroniczny w rozumieniu art. 3 pkt 11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F0827294"/>
    <w:name w:val="WW8Num3"/>
    <w:lvl w:ilvl="0">
      <w:numFmt w:val="none"/>
      <w:lvlText w:val=""/>
      <w:lvlJc w:val="left"/>
      <w:pPr>
        <w:tabs>
          <w:tab w:val="num" w:pos="360"/>
        </w:tabs>
      </w:pPr>
    </w:lvl>
  </w:abstractNum>
  <w:abstractNum w:abstractNumId="1">
    <w:nsid w:val="00000004"/>
    <w:multiLevelType w:val="singleLevel"/>
    <w:tmpl w:val="8A9044EA"/>
    <w:name w:val="WW8Num9"/>
    <w:lvl w:ilvl="0">
      <w:start w:val="1"/>
      <w:numFmt w:val="decimal"/>
      <w:lvlText w:val="%1."/>
      <w:lvlJc w:val="left"/>
      <w:pPr>
        <w:tabs>
          <w:tab w:val="num" w:pos="357"/>
        </w:tabs>
        <w:ind w:left="357" w:hanging="357"/>
      </w:pPr>
      <w:rPr>
        <w:rFonts w:ascii="Arial Narrow" w:hAnsi="Arial Narrow" w:cs="Century Gothic" w:hint="default"/>
        <w:b w:val="0"/>
        <w:bCs w:val="0"/>
        <w:sz w:val="22"/>
        <w:szCs w:val="22"/>
      </w:rPr>
    </w:lvl>
  </w:abstractNum>
  <w:abstractNum w:abstractNumId="2">
    <w:nsid w:val="00000006"/>
    <w:multiLevelType w:val="singleLevel"/>
    <w:tmpl w:val="00000006"/>
    <w:name w:val="WW8Num7"/>
    <w:lvl w:ilvl="0">
      <w:start w:val="1"/>
      <w:numFmt w:val="decimal"/>
      <w:lvlText w:val="%1."/>
      <w:lvlJc w:val="left"/>
      <w:pPr>
        <w:tabs>
          <w:tab w:val="num" w:pos="357"/>
        </w:tabs>
        <w:ind w:left="357" w:hanging="357"/>
      </w:pPr>
    </w:lvl>
  </w:abstractNum>
  <w:abstractNum w:abstractNumId="3">
    <w:nsid w:val="00000008"/>
    <w:multiLevelType w:val="multilevel"/>
    <w:tmpl w:val="23BC3494"/>
    <w:name w:val="WW8Num14"/>
    <w:lvl w:ilvl="0">
      <w:start w:val="1"/>
      <w:numFmt w:val="decimal"/>
      <w:lvlText w:val="%1."/>
      <w:lvlJc w:val="left"/>
      <w:pPr>
        <w:tabs>
          <w:tab w:val="num" w:pos="357"/>
        </w:tabs>
        <w:ind w:left="357" w:hanging="357"/>
      </w:pPr>
      <w:rPr>
        <w:rFonts w:ascii="Arial Narrow" w:hAnsi="Arial Narrow" w:cs="Arial"/>
        <w:sz w:val="20"/>
        <w:szCs w:val="20"/>
      </w:rPr>
    </w:lvl>
    <w:lvl w:ilvl="1">
      <w:start w:val="1"/>
      <w:numFmt w:val="decimal"/>
      <w:lvlText w:val="%2."/>
      <w:lvlJc w:val="left"/>
      <w:pPr>
        <w:tabs>
          <w:tab w:val="num" w:pos="360"/>
        </w:tabs>
        <w:ind w:left="360" w:hanging="360"/>
      </w:pPr>
      <w:rPr>
        <w:rFonts w:ascii="Arial Narrow" w:hAnsi="Arial Narrow" w:hint="default"/>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9"/>
    <w:multiLevelType w:val="singleLevel"/>
    <w:tmpl w:val="00000009"/>
    <w:name w:val="WW8Num17"/>
    <w:lvl w:ilvl="0">
      <w:start w:val="1"/>
      <w:numFmt w:val="decimal"/>
      <w:lvlText w:val="%1."/>
      <w:lvlJc w:val="left"/>
      <w:pPr>
        <w:tabs>
          <w:tab w:val="num" w:pos="1080"/>
        </w:tabs>
        <w:ind w:left="1077" w:hanging="357"/>
      </w:pPr>
    </w:lvl>
  </w:abstractNum>
  <w:abstractNum w:abstractNumId="5">
    <w:nsid w:val="0000000A"/>
    <w:multiLevelType w:val="multilevel"/>
    <w:tmpl w:val="B7AA6242"/>
    <w:name w:val="WW8Num18"/>
    <w:lvl w:ilvl="0">
      <w:start w:val="1"/>
      <w:numFmt w:val="upperRoman"/>
      <w:lvlText w:val="§ %1."/>
      <w:lvlJc w:val="left"/>
      <w:pPr>
        <w:tabs>
          <w:tab w:val="num" w:pos="357"/>
        </w:tabs>
        <w:ind w:left="357" w:hanging="357"/>
      </w:pPr>
      <w:rPr>
        <w:rFonts w:ascii="Arial Narrow" w:eastAsia="Times New Roman" w:hAnsi="Arial Narrow" w:cs="Tahoma"/>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18"/>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
    <w:nsid w:val="0000000B"/>
    <w:multiLevelType w:val="singleLevel"/>
    <w:tmpl w:val="FFAE72FC"/>
    <w:name w:val="WW8Num19"/>
    <w:lvl w:ilvl="0">
      <w:start w:val="1"/>
      <w:numFmt w:val="decimal"/>
      <w:lvlText w:val="%1)"/>
      <w:lvlJc w:val="left"/>
      <w:pPr>
        <w:tabs>
          <w:tab w:val="num" w:pos="720"/>
        </w:tabs>
        <w:ind w:left="720" w:hanging="363"/>
      </w:pPr>
      <w:rPr>
        <w:rFonts w:ascii="Barlow Semi Condensed" w:hAnsi="Barlow Semi Condensed" w:cs="Calibri" w:hint="default"/>
        <w:color w:val="auto"/>
        <w:sz w:val="18"/>
        <w:szCs w:val="18"/>
      </w:rPr>
    </w:lvl>
  </w:abstractNum>
  <w:abstractNum w:abstractNumId="7">
    <w:nsid w:val="0000000C"/>
    <w:multiLevelType w:val="multilevel"/>
    <w:tmpl w:val="EF8AFF6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1440"/>
        </w:tabs>
        <w:ind w:left="1440" w:hanging="363"/>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nsid w:val="0000000E"/>
    <w:multiLevelType w:val="singleLevel"/>
    <w:tmpl w:val="0000000E"/>
    <w:name w:val="WW8Num22"/>
    <w:lvl w:ilvl="0">
      <w:start w:val="1"/>
      <w:numFmt w:val="decimal"/>
      <w:lvlText w:val="%1)"/>
      <w:lvlJc w:val="left"/>
      <w:pPr>
        <w:tabs>
          <w:tab w:val="num" w:pos="0"/>
        </w:tabs>
        <w:ind w:left="717" w:hanging="360"/>
      </w:pPr>
    </w:lvl>
  </w:abstractNum>
  <w:abstractNum w:abstractNumId="9">
    <w:nsid w:val="0000000F"/>
    <w:multiLevelType w:val="singleLevel"/>
    <w:tmpl w:val="81E0F68E"/>
    <w:name w:val="WW8Num23"/>
    <w:lvl w:ilvl="0">
      <w:start w:val="1"/>
      <w:numFmt w:val="decimal"/>
      <w:lvlText w:val="%1)"/>
      <w:lvlJc w:val="left"/>
      <w:pPr>
        <w:tabs>
          <w:tab w:val="num" w:pos="357"/>
        </w:tabs>
        <w:ind w:left="357" w:hanging="357"/>
      </w:pPr>
      <w:rPr>
        <w:rFonts w:ascii="Arial Narrow" w:eastAsia="Times New Roman" w:hAnsi="Arial Narrow" w:cs="Arial" w:hint="default"/>
        <w:sz w:val="20"/>
        <w:szCs w:val="20"/>
      </w:rPr>
    </w:lvl>
  </w:abstractNum>
  <w:abstractNum w:abstractNumId="10">
    <w:nsid w:val="00000010"/>
    <w:multiLevelType w:val="singleLevel"/>
    <w:tmpl w:val="00000010"/>
    <w:name w:val="WW8Num24"/>
    <w:lvl w:ilvl="0">
      <w:start w:val="1"/>
      <w:numFmt w:val="decimal"/>
      <w:lvlText w:val="%1."/>
      <w:lvlJc w:val="left"/>
      <w:pPr>
        <w:tabs>
          <w:tab w:val="num" w:pos="360"/>
        </w:tabs>
        <w:ind w:left="340" w:hanging="340"/>
      </w:pPr>
    </w:lvl>
  </w:abstractNum>
  <w:abstractNum w:abstractNumId="11">
    <w:nsid w:val="00000013"/>
    <w:multiLevelType w:val="singleLevel"/>
    <w:tmpl w:val="00000013"/>
    <w:name w:val="WW8Num29"/>
    <w:lvl w:ilvl="0">
      <w:start w:val="1"/>
      <w:numFmt w:val="decimal"/>
      <w:lvlText w:val="%1."/>
      <w:lvlJc w:val="left"/>
      <w:pPr>
        <w:tabs>
          <w:tab w:val="num" w:pos="363"/>
        </w:tabs>
        <w:ind w:left="360" w:hanging="357"/>
      </w:pPr>
      <w:rPr>
        <w:color w:val="auto"/>
      </w:rPr>
    </w:lvl>
  </w:abstractNum>
  <w:abstractNum w:abstractNumId="12">
    <w:nsid w:val="00000015"/>
    <w:multiLevelType w:val="singleLevel"/>
    <w:tmpl w:val="00000015"/>
    <w:name w:val="WW8Num21"/>
    <w:lvl w:ilvl="0">
      <w:start w:val="1"/>
      <w:numFmt w:val="lowerLetter"/>
      <w:lvlText w:val="%1)"/>
      <w:lvlJc w:val="left"/>
      <w:pPr>
        <w:tabs>
          <w:tab w:val="num" w:pos="0"/>
        </w:tabs>
        <w:ind w:left="1493" w:hanging="360"/>
      </w:pPr>
      <w:rPr>
        <w:rFonts w:cs="Times New Roman" w:hint="default"/>
      </w:rPr>
    </w:lvl>
  </w:abstractNum>
  <w:abstractNum w:abstractNumId="13">
    <w:nsid w:val="00000016"/>
    <w:multiLevelType w:val="singleLevel"/>
    <w:tmpl w:val="00000016"/>
    <w:name w:val="WW8Num32"/>
    <w:lvl w:ilvl="0">
      <w:start w:val="1"/>
      <w:numFmt w:val="lowerLetter"/>
      <w:lvlText w:val="%1)"/>
      <w:lvlJc w:val="left"/>
      <w:pPr>
        <w:tabs>
          <w:tab w:val="num" w:pos="1077"/>
        </w:tabs>
        <w:ind w:left="1077" w:hanging="357"/>
      </w:pPr>
      <w:rPr>
        <w:rFonts w:ascii="Arial Narrow" w:eastAsia="Times New Roman" w:hAnsi="Arial Narrow" w:cs="Times New Roman"/>
      </w:rPr>
    </w:lvl>
  </w:abstractNum>
  <w:abstractNum w:abstractNumId="14">
    <w:nsid w:val="00000017"/>
    <w:multiLevelType w:val="singleLevel"/>
    <w:tmpl w:val="08AE3440"/>
    <w:lvl w:ilvl="0">
      <w:start w:val="1"/>
      <w:numFmt w:val="bullet"/>
      <w:lvlText w:val="–"/>
      <w:lvlJc w:val="left"/>
      <w:pPr>
        <w:ind w:left="720" w:hanging="360"/>
      </w:pPr>
      <w:rPr>
        <w:rFonts w:ascii="Arial" w:hAnsi="Arial" w:hint="default"/>
      </w:rPr>
    </w:lvl>
  </w:abstractNum>
  <w:abstractNum w:abstractNumId="15">
    <w:nsid w:val="00000019"/>
    <w:multiLevelType w:val="multilevel"/>
    <w:tmpl w:val="00000019"/>
    <w:name w:val="WW8Num3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6">
    <w:nsid w:val="0000001A"/>
    <w:multiLevelType w:val="singleLevel"/>
    <w:tmpl w:val="0000001A"/>
    <w:name w:val="WW8Num36"/>
    <w:lvl w:ilvl="0">
      <w:start w:val="1"/>
      <w:numFmt w:val="decimal"/>
      <w:lvlText w:val="%1."/>
      <w:lvlJc w:val="left"/>
      <w:pPr>
        <w:tabs>
          <w:tab w:val="num" w:pos="360"/>
        </w:tabs>
        <w:ind w:left="360" w:hanging="360"/>
      </w:pPr>
    </w:lvl>
  </w:abstractNum>
  <w:abstractNum w:abstractNumId="17">
    <w:nsid w:val="0000001B"/>
    <w:multiLevelType w:val="multilevel"/>
    <w:tmpl w:val="0000001B"/>
    <w:name w:val="WW8Num37"/>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C"/>
    <w:multiLevelType w:val="multilevel"/>
    <w:tmpl w:val="D9EE3532"/>
    <w:name w:val="WW8Num85"/>
    <w:lvl w:ilvl="0">
      <w:start w:val="1"/>
      <w:numFmt w:val="decimal"/>
      <w:lvlText w:val="%1."/>
      <w:lvlJc w:val="left"/>
      <w:pPr>
        <w:tabs>
          <w:tab w:val="num" w:pos="357"/>
        </w:tabs>
        <w:ind w:left="357" w:hanging="357"/>
      </w:pPr>
      <w:rPr>
        <w:rFonts w:ascii="Arial Narrow" w:hAnsi="Arial Narrow" w:cs="Calibri" w:hint="default"/>
        <w:b w:val="0"/>
        <w:sz w:val="22"/>
        <w:szCs w:val="22"/>
      </w:rPr>
    </w:lvl>
    <w:lvl w:ilvl="1">
      <w:start w:val="1"/>
      <w:numFmt w:val="decimal"/>
      <w:lvlText w:val="%2)"/>
      <w:lvlJc w:val="left"/>
      <w:pPr>
        <w:tabs>
          <w:tab w:val="num" w:pos="720"/>
        </w:tabs>
        <w:ind w:left="720" w:hanging="363"/>
      </w:pPr>
      <w:rPr>
        <w:rFonts w:ascii="Arial Narrow" w:eastAsia="Times New Roman" w:hAnsi="Arial Narrow" w:cs="Tahoma" w:hint="default"/>
        <w:b w:val="0"/>
        <w:strike w:val="0"/>
        <w:position w:val="0"/>
        <w:sz w:val="22"/>
        <w:szCs w:val="22"/>
        <w:vertAlign w:val="baseline"/>
      </w:rPr>
    </w:lvl>
    <w:lvl w:ilvl="2">
      <w:start w:val="1"/>
      <w:numFmt w:val="lowerLetter"/>
      <w:lvlText w:val="%2.%3)"/>
      <w:lvlJc w:val="right"/>
      <w:pPr>
        <w:tabs>
          <w:tab w:val="num" w:pos="2160"/>
        </w:tabs>
        <w:ind w:left="2160" w:hanging="180"/>
      </w:pPr>
      <w:rPr>
        <w:rFonts w:ascii="Calibri" w:eastAsia="Times New Roman" w:hAnsi="Calibri" w:cs="Tahoma"/>
        <w:position w:val="0"/>
        <w:sz w:val="22"/>
        <w:szCs w:val="22"/>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9">
    <w:nsid w:val="00000020"/>
    <w:multiLevelType w:val="multilevel"/>
    <w:tmpl w:val="CADE46F4"/>
    <w:name w:val="WW8Num44"/>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3"/>
      </w:pPr>
      <w:rPr>
        <w:rFonts w:ascii="Calibri" w:eastAsia="Times New Roman" w:hAnsi="Calibri" w:cs="Tahoma" w:hint="default"/>
      </w:r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0">
    <w:nsid w:val="00000024"/>
    <w:multiLevelType w:val="singleLevel"/>
    <w:tmpl w:val="00000024"/>
    <w:name w:val="WW8Num48"/>
    <w:lvl w:ilvl="0">
      <w:start w:val="1"/>
      <w:numFmt w:val="decimal"/>
      <w:lvlText w:val="%1)"/>
      <w:lvlJc w:val="left"/>
      <w:pPr>
        <w:tabs>
          <w:tab w:val="num" w:pos="717"/>
        </w:tabs>
        <w:ind w:left="717" w:hanging="360"/>
      </w:pPr>
    </w:lvl>
  </w:abstractNum>
  <w:abstractNum w:abstractNumId="21">
    <w:nsid w:val="00000025"/>
    <w:multiLevelType w:val="singleLevel"/>
    <w:tmpl w:val="00000025"/>
    <w:name w:val="WW8Num49"/>
    <w:lvl w:ilvl="0">
      <w:start w:val="1"/>
      <w:numFmt w:val="decimal"/>
      <w:lvlText w:val="%1)"/>
      <w:lvlJc w:val="left"/>
      <w:pPr>
        <w:tabs>
          <w:tab w:val="num" w:pos="720"/>
        </w:tabs>
        <w:ind w:left="717" w:hanging="357"/>
      </w:pPr>
      <w:rPr>
        <w:rFonts w:ascii="Arial Narrow" w:eastAsia="Times New Roman" w:hAnsi="Arial Narrow" w:cs="Times New Roman"/>
        <w:sz w:val="20"/>
        <w:szCs w:val="20"/>
      </w:rPr>
    </w:lvl>
  </w:abstractNum>
  <w:abstractNum w:abstractNumId="22">
    <w:nsid w:val="00000026"/>
    <w:multiLevelType w:val="singleLevel"/>
    <w:tmpl w:val="23723D88"/>
    <w:name w:val="WW8Num51"/>
    <w:lvl w:ilvl="0">
      <w:start w:val="1"/>
      <w:numFmt w:val="decimal"/>
      <w:lvlText w:val="%1."/>
      <w:lvlJc w:val="left"/>
      <w:pPr>
        <w:tabs>
          <w:tab w:val="num" w:pos="363"/>
        </w:tabs>
        <w:ind w:left="363" w:hanging="363"/>
      </w:pPr>
      <w:rPr>
        <w:rFonts w:ascii="Calibri" w:eastAsia="Times New Roman" w:hAnsi="Calibri" w:cs="Calibri" w:hint="default"/>
      </w:rPr>
    </w:lvl>
  </w:abstractNum>
  <w:abstractNum w:abstractNumId="23">
    <w:nsid w:val="00000027"/>
    <w:multiLevelType w:val="multilevel"/>
    <w:tmpl w:val="00000027"/>
    <w:name w:val="WW8Num52"/>
    <w:lvl w:ilvl="0">
      <w:start w:val="1"/>
      <w:numFmt w:val="decimal"/>
      <w:lvlText w:val="%1."/>
      <w:lvlJc w:val="left"/>
      <w:pPr>
        <w:tabs>
          <w:tab w:val="num" w:pos="360"/>
        </w:tabs>
        <w:ind w:left="360" w:hanging="360"/>
      </w:pPr>
      <w:rPr>
        <w:rFonts w:cs="Times New Roman"/>
        <w:b/>
        <w:bCs/>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24">
    <w:nsid w:val="00000028"/>
    <w:multiLevelType w:val="singleLevel"/>
    <w:tmpl w:val="00000028"/>
    <w:name w:val="WW8Num53"/>
    <w:lvl w:ilvl="0">
      <w:start w:val="1"/>
      <w:numFmt w:val="lowerLetter"/>
      <w:lvlText w:val="%1)"/>
      <w:lvlJc w:val="left"/>
      <w:pPr>
        <w:tabs>
          <w:tab w:val="num" w:pos="1077"/>
        </w:tabs>
        <w:ind w:left="1077" w:hanging="357"/>
      </w:pPr>
      <w:rPr>
        <w:rFonts w:cs="Times New Roman"/>
      </w:rPr>
    </w:lvl>
  </w:abstractNum>
  <w:abstractNum w:abstractNumId="25">
    <w:nsid w:val="00000029"/>
    <w:multiLevelType w:val="singleLevel"/>
    <w:tmpl w:val="00000029"/>
    <w:name w:val="WW8Num41"/>
    <w:lvl w:ilvl="0">
      <w:start w:val="1"/>
      <w:numFmt w:val="lowerLetter"/>
      <w:lvlText w:val="%1)"/>
      <w:lvlJc w:val="left"/>
      <w:pPr>
        <w:tabs>
          <w:tab w:val="num" w:pos="0"/>
        </w:tabs>
        <w:ind w:left="1493" w:hanging="360"/>
      </w:pPr>
      <w:rPr>
        <w:rFonts w:ascii="Symbol" w:hAnsi="Symbol" w:cs="Symbol" w:hint="default"/>
        <w:sz w:val="22"/>
        <w:szCs w:val="22"/>
        <w:lang w:val="pl-PL"/>
      </w:rPr>
    </w:lvl>
  </w:abstractNum>
  <w:abstractNum w:abstractNumId="26">
    <w:nsid w:val="0000002A"/>
    <w:multiLevelType w:val="singleLevel"/>
    <w:tmpl w:val="0000002A"/>
    <w:name w:val="WW8Num55"/>
    <w:lvl w:ilvl="0">
      <w:start w:val="1"/>
      <w:numFmt w:val="lowerLetter"/>
      <w:lvlText w:val="%1)"/>
      <w:lvlJc w:val="left"/>
      <w:pPr>
        <w:tabs>
          <w:tab w:val="num" w:pos="1077"/>
        </w:tabs>
        <w:ind w:left="1077" w:hanging="357"/>
      </w:pPr>
      <w:rPr>
        <w:rFonts w:cs="Times New Roman"/>
      </w:rPr>
    </w:lvl>
  </w:abstractNum>
  <w:abstractNum w:abstractNumId="27">
    <w:nsid w:val="0000002C"/>
    <w:multiLevelType w:val="singleLevel"/>
    <w:tmpl w:val="166E02E8"/>
    <w:name w:val="WW8Num57"/>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28">
    <w:nsid w:val="0000002E"/>
    <w:multiLevelType w:val="singleLevel"/>
    <w:tmpl w:val="317CDE58"/>
    <w:name w:val="WW8Num59"/>
    <w:lvl w:ilvl="0">
      <w:start w:val="1"/>
      <w:numFmt w:val="decimal"/>
      <w:lvlText w:val="%1)"/>
      <w:lvlJc w:val="left"/>
      <w:pPr>
        <w:tabs>
          <w:tab w:val="num" w:pos="720"/>
        </w:tabs>
        <w:ind w:left="720" w:hanging="363"/>
      </w:pPr>
      <w:rPr>
        <w:rFonts w:ascii="Arial Narrow" w:hAnsi="Arial Narrow" w:cs="Tahoma" w:hint="default"/>
        <w:color w:val="auto"/>
        <w:sz w:val="20"/>
        <w:szCs w:val="20"/>
      </w:rPr>
    </w:lvl>
  </w:abstractNum>
  <w:abstractNum w:abstractNumId="29">
    <w:nsid w:val="0000002F"/>
    <w:multiLevelType w:val="multilevel"/>
    <w:tmpl w:val="962A451E"/>
    <w:name w:val="WW8Num60"/>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20"/>
        <w:szCs w:val="18"/>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30">
    <w:nsid w:val="00000031"/>
    <w:multiLevelType w:val="singleLevel"/>
    <w:tmpl w:val="00000031"/>
    <w:name w:val="WW8Num63"/>
    <w:lvl w:ilvl="0">
      <w:start w:val="1"/>
      <w:numFmt w:val="decimal"/>
      <w:lvlText w:val="%1)"/>
      <w:lvlJc w:val="left"/>
      <w:pPr>
        <w:tabs>
          <w:tab w:val="num" w:pos="720"/>
        </w:tabs>
        <w:ind w:left="720" w:hanging="363"/>
      </w:pPr>
      <w:rPr>
        <w:rFonts w:ascii="Arial Narrow" w:hAnsi="Arial Narrow" w:cs="Arial Narrow"/>
        <w:sz w:val="20"/>
        <w:szCs w:val="20"/>
      </w:rPr>
    </w:lvl>
  </w:abstractNum>
  <w:abstractNum w:abstractNumId="31">
    <w:nsid w:val="00000034"/>
    <w:multiLevelType w:val="singleLevel"/>
    <w:tmpl w:val="00000034"/>
    <w:name w:val="WW8Num68"/>
    <w:lvl w:ilvl="0">
      <w:start w:val="1"/>
      <w:numFmt w:val="decimal"/>
      <w:lvlText w:val="%1."/>
      <w:lvlJc w:val="left"/>
      <w:pPr>
        <w:tabs>
          <w:tab w:val="num" w:pos="357"/>
        </w:tabs>
        <w:ind w:left="357" w:hanging="357"/>
      </w:pPr>
      <w:rPr>
        <w:rFonts w:ascii="Arial Narrow" w:hAnsi="Arial Narrow" w:cs="Arial Narrow"/>
        <w:sz w:val="20"/>
        <w:szCs w:val="20"/>
      </w:rPr>
    </w:lvl>
  </w:abstractNum>
  <w:abstractNum w:abstractNumId="32">
    <w:nsid w:val="00000036"/>
    <w:multiLevelType w:val="singleLevel"/>
    <w:tmpl w:val="00000036"/>
    <w:name w:val="WW8Num70"/>
    <w:lvl w:ilvl="0">
      <w:start w:val="1"/>
      <w:numFmt w:val="decimal"/>
      <w:lvlText w:val="%1."/>
      <w:lvlJc w:val="left"/>
      <w:pPr>
        <w:tabs>
          <w:tab w:val="num" w:pos="357"/>
        </w:tabs>
        <w:ind w:left="357" w:hanging="357"/>
      </w:pPr>
      <w:rPr>
        <w:rFonts w:cs="Times New Roman"/>
        <w:i w:val="0"/>
        <w:iCs w:val="0"/>
      </w:rPr>
    </w:lvl>
  </w:abstractNum>
  <w:abstractNum w:abstractNumId="33">
    <w:nsid w:val="00000037"/>
    <w:multiLevelType w:val="singleLevel"/>
    <w:tmpl w:val="00000037"/>
    <w:name w:val="WW8Num89"/>
    <w:lvl w:ilvl="0">
      <w:start w:val="1"/>
      <w:numFmt w:val="lowerLetter"/>
      <w:lvlText w:val="%1)"/>
      <w:lvlJc w:val="left"/>
      <w:pPr>
        <w:tabs>
          <w:tab w:val="num" w:pos="1077"/>
        </w:tabs>
        <w:ind w:left="1077" w:hanging="357"/>
      </w:pPr>
      <w:rPr>
        <w:rFonts w:cs="Times New Roman"/>
      </w:rPr>
    </w:lvl>
  </w:abstractNum>
  <w:abstractNum w:abstractNumId="34">
    <w:nsid w:val="00000038"/>
    <w:multiLevelType w:val="singleLevel"/>
    <w:tmpl w:val="00000038"/>
    <w:name w:val="WW8Num72"/>
    <w:lvl w:ilvl="0">
      <w:start w:val="1"/>
      <w:numFmt w:val="decimal"/>
      <w:lvlText w:val="%1)"/>
      <w:lvlJc w:val="left"/>
      <w:pPr>
        <w:tabs>
          <w:tab w:val="num" w:pos="720"/>
        </w:tabs>
        <w:ind w:left="722" w:hanging="365"/>
      </w:pPr>
    </w:lvl>
  </w:abstractNum>
  <w:abstractNum w:abstractNumId="35">
    <w:nsid w:val="00000039"/>
    <w:multiLevelType w:val="singleLevel"/>
    <w:tmpl w:val="022812E2"/>
    <w:name w:val="WW8Num73"/>
    <w:lvl w:ilvl="0">
      <w:start w:val="1"/>
      <w:numFmt w:val="decimal"/>
      <w:lvlText w:val="%1."/>
      <w:lvlJc w:val="left"/>
      <w:pPr>
        <w:tabs>
          <w:tab w:val="num" w:pos="357"/>
        </w:tabs>
        <w:ind w:left="357" w:hanging="357"/>
      </w:pPr>
      <w:rPr>
        <w:rFonts w:ascii="Calibri" w:hAnsi="Calibri" w:cs="Calibri" w:hint="default"/>
        <w:color w:val="auto"/>
        <w:sz w:val="20"/>
        <w:szCs w:val="18"/>
      </w:rPr>
    </w:lvl>
  </w:abstractNum>
  <w:abstractNum w:abstractNumId="36">
    <w:nsid w:val="0000003B"/>
    <w:multiLevelType w:val="multilevel"/>
    <w:tmpl w:val="0000003B"/>
    <w:name w:val="WW8Num75"/>
    <w:lvl w:ilvl="0">
      <w:start w:val="1"/>
      <w:numFmt w:val="decimal"/>
      <w:lvlText w:val="%1)"/>
      <w:lvlJc w:val="left"/>
      <w:pPr>
        <w:tabs>
          <w:tab w:val="num" w:pos="720"/>
        </w:tabs>
        <w:ind w:left="720" w:hanging="363"/>
      </w:pPr>
      <w:rPr>
        <w:rFonts w:cs="Times New Roman"/>
      </w:rPr>
    </w:lvl>
    <w:lvl w:ilvl="1">
      <w:start w:val="1"/>
      <w:numFmt w:val="bullet"/>
      <w:lvlText w:val="-"/>
      <w:lvlJc w:val="left"/>
      <w:pPr>
        <w:tabs>
          <w:tab w:val="num" w:pos="1437"/>
        </w:tabs>
        <w:ind w:left="1437" w:hanging="357"/>
      </w:pPr>
      <w:rPr>
        <w:rFonts w:ascii="Times New Roman" w:hAnsi="Times New Roman"/>
        <w:sz w:val="2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7">
    <w:nsid w:val="0000003E"/>
    <w:multiLevelType w:val="singleLevel"/>
    <w:tmpl w:val="0000003E"/>
    <w:name w:val="WW8Num79"/>
    <w:lvl w:ilvl="0">
      <w:start w:val="1"/>
      <w:numFmt w:val="decimal"/>
      <w:lvlText w:val="%1."/>
      <w:lvlJc w:val="left"/>
      <w:pPr>
        <w:tabs>
          <w:tab w:val="num" w:pos="357"/>
        </w:tabs>
        <w:ind w:left="357" w:hanging="357"/>
      </w:pPr>
      <w:rPr>
        <w:rFonts w:cs="Times New Roman"/>
        <w:sz w:val="20"/>
        <w:szCs w:val="20"/>
      </w:rPr>
    </w:lvl>
  </w:abstractNum>
  <w:abstractNum w:abstractNumId="38">
    <w:nsid w:val="0000003F"/>
    <w:multiLevelType w:val="singleLevel"/>
    <w:tmpl w:val="0000003F"/>
    <w:name w:val="WW8Num81"/>
    <w:lvl w:ilvl="0">
      <w:start w:val="1"/>
      <w:numFmt w:val="decimal"/>
      <w:lvlText w:val="%1)"/>
      <w:lvlJc w:val="left"/>
      <w:pPr>
        <w:tabs>
          <w:tab w:val="num" w:pos="0"/>
        </w:tabs>
        <w:ind w:left="717" w:hanging="360"/>
      </w:pPr>
    </w:lvl>
  </w:abstractNum>
  <w:abstractNum w:abstractNumId="39">
    <w:nsid w:val="00000041"/>
    <w:multiLevelType w:val="singleLevel"/>
    <w:tmpl w:val="52EC988C"/>
    <w:name w:val="WW8Num83"/>
    <w:lvl w:ilvl="0">
      <w:start w:val="1"/>
      <w:numFmt w:val="lowerLetter"/>
      <w:lvlText w:val="%1)"/>
      <w:lvlJc w:val="left"/>
      <w:pPr>
        <w:tabs>
          <w:tab w:val="num" w:pos="1077"/>
        </w:tabs>
        <w:ind w:left="1077" w:hanging="357"/>
      </w:pPr>
      <w:rPr>
        <w:rFonts w:ascii="Century Gothic" w:eastAsia="Times New Roman" w:hAnsi="Century Gothic" w:cs="Tahoma" w:hint="default"/>
        <w:b w:val="0"/>
      </w:rPr>
    </w:lvl>
  </w:abstractNum>
  <w:abstractNum w:abstractNumId="40">
    <w:nsid w:val="00000043"/>
    <w:multiLevelType w:val="singleLevel"/>
    <w:tmpl w:val="00000043"/>
    <w:name w:val="WW8Num86"/>
    <w:lvl w:ilvl="0">
      <w:start w:val="1"/>
      <w:numFmt w:val="decimal"/>
      <w:lvlText w:val="%1)"/>
      <w:lvlJc w:val="left"/>
      <w:pPr>
        <w:tabs>
          <w:tab w:val="num" w:pos="720"/>
        </w:tabs>
        <w:ind w:left="720" w:hanging="363"/>
      </w:pPr>
    </w:lvl>
  </w:abstractNum>
  <w:abstractNum w:abstractNumId="41">
    <w:nsid w:val="00000044"/>
    <w:multiLevelType w:val="singleLevel"/>
    <w:tmpl w:val="00000044"/>
    <w:name w:val="WW8Num88"/>
    <w:lvl w:ilvl="0">
      <w:start w:val="1"/>
      <w:numFmt w:val="decimal"/>
      <w:lvlText w:val="%1."/>
      <w:lvlJc w:val="left"/>
      <w:pPr>
        <w:tabs>
          <w:tab w:val="num" w:pos="360"/>
        </w:tabs>
        <w:ind w:left="360" w:hanging="360"/>
      </w:pPr>
    </w:lvl>
  </w:abstractNum>
  <w:abstractNum w:abstractNumId="42">
    <w:nsid w:val="00000046"/>
    <w:multiLevelType w:val="singleLevel"/>
    <w:tmpl w:val="00000046"/>
    <w:name w:val="WW8Num90"/>
    <w:lvl w:ilvl="0">
      <w:start w:val="1"/>
      <w:numFmt w:val="decimal"/>
      <w:lvlText w:val="%1."/>
      <w:lvlJc w:val="left"/>
      <w:pPr>
        <w:tabs>
          <w:tab w:val="num" w:pos="720"/>
        </w:tabs>
        <w:ind w:left="720" w:hanging="360"/>
      </w:pPr>
    </w:lvl>
  </w:abstractNum>
  <w:abstractNum w:abstractNumId="43">
    <w:nsid w:val="00000048"/>
    <w:multiLevelType w:val="singleLevel"/>
    <w:tmpl w:val="FF0AB484"/>
    <w:name w:val="WW8Num92"/>
    <w:lvl w:ilvl="0">
      <w:start w:val="1"/>
      <w:numFmt w:val="decimal"/>
      <w:lvlText w:val="%1."/>
      <w:lvlJc w:val="left"/>
      <w:pPr>
        <w:tabs>
          <w:tab w:val="num" w:pos="360"/>
        </w:tabs>
        <w:ind w:left="360" w:hanging="360"/>
      </w:pPr>
      <w:rPr>
        <w:color w:val="auto"/>
      </w:rPr>
    </w:lvl>
  </w:abstractNum>
  <w:abstractNum w:abstractNumId="44">
    <w:nsid w:val="0000004B"/>
    <w:multiLevelType w:val="multilevel"/>
    <w:tmpl w:val="CDAE3D4E"/>
    <w:name w:val="WW8Num96"/>
    <w:lvl w:ilvl="0">
      <w:start w:val="1"/>
      <w:numFmt w:val="decimal"/>
      <w:lvlText w:val="§ %1."/>
      <w:lvlJc w:val="left"/>
      <w:pPr>
        <w:tabs>
          <w:tab w:val="num" w:pos="1069"/>
        </w:tabs>
        <w:ind w:left="0" w:firstLine="709"/>
      </w:pPr>
      <w:rPr>
        <w:b/>
        <w:i w:val="0"/>
      </w:rPr>
    </w:lvl>
    <w:lvl w:ilvl="1">
      <w:start w:val="1"/>
      <w:numFmt w:val="decimal"/>
      <w:lvlText w:val="%2."/>
      <w:lvlJc w:val="left"/>
      <w:pPr>
        <w:tabs>
          <w:tab w:val="num" w:pos="369"/>
        </w:tabs>
        <w:ind w:left="369" w:hanging="369"/>
      </w:pPr>
    </w:lvl>
    <w:lvl w:ilvl="2">
      <w:start w:val="1"/>
      <w:numFmt w:val="decimal"/>
      <w:lvlText w:val="%3)"/>
      <w:lvlJc w:val="left"/>
      <w:pPr>
        <w:tabs>
          <w:tab w:val="num" w:pos="737"/>
        </w:tabs>
        <w:ind w:left="737" w:hanging="368"/>
      </w:pPr>
      <w:rPr>
        <w:rFonts w:ascii="Calibri" w:eastAsia="Times New Roman" w:hAnsi="Calibri" w:cs="Calibri"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5">
    <w:nsid w:val="0000004C"/>
    <w:multiLevelType w:val="singleLevel"/>
    <w:tmpl w:val="0000004C"/>
    <w:name w:val="WW8Num97"/>
    <w:lvl w:ilvl="0">
      <w:start w:val="1"/>
      <w:numFmt w:val="decimal"/>
      <w:lvlText w:val="%1)"/>
      <w:lvlJc w:val="left"/>
      <w:pPr>
        <w:tabs>
          <w:tab w:val="num" w:pos="720"/>
        </w:tabs>
        <w:ind w:left="722" w:hanging="365"/>
      </w:pPr>
    </w:lvl>
  </w:abstractNum>
  <w:abstractNum w:abstractNumId="46">
    <w:nsid w:val="0000004F"/>
    <w:multiLevelType w:val="multilevel"/>
    <w:tmpl w:val="0000004F"/>
    <w:name w:val="WW8Num100"/>
    <w:lvl w:ilvl="0">
      <w:start w:val="1"/>
      <w:numFmt w:val="decimal"/>
      <w:lvlText w:val="%1)"/>
      <w:lvlJc w:val="left"/>
      <w:pPr>
        <w:tabs>
          <w:tab w:val="num" w:pos="720"/>
        </w:tabs>
        <w:ind w:left="720" w:hanging="363"/>
      </w:pPr>
      <w:rPr>
        <w:rFonts w:cs="Times New Roman"/>
      </w:rPr>
    </w:lvl>
    <w:lvl w:ilvl="1">
      <w:start w:val="1"/>
      <w:numFmt w:val="decimal"/>
      <w:lvlText w:val="%2)"/>
      <w:lvlJc w:val="left"/>
      <w:pPr>
        <w:tabs>
          <w:tab w:val="num" w:pos="1080"/>
        </w:tabs>
        <w:ind w:left="1080" w:hanging="360"/>
      </w:pPr>
      <w:rPr>
        <w:rFonts w:cs="Times New Roman"/>
      </w:rPr>
    </w:lvl>
    <w:lvl w:ilvl="2">
      <w:start w:val="2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7">
    <w:nsid w:val="00000052"/>
    <w:multiLevelType w:val="singleLevel"/>
    <w:tmpl w:val="00000052"/>
    <w:name w:val="WW8Num103"/>
    <w:lvl w:ilvl="0">
      <w:start w:val="1"/>
      <w:numFmt w:val="decimal"/>
      <w:lvlText w:val="%1)"/>
      <w:lvlJc w:val="left"/>
      <w:pPr>
        <w:tabs>
          <w:tab w:val="num" w:pos="720"/>
        </w:tabs>
        <w:ind w:left="720" w:hanging="363"/>
      </w:pPr>
    </w:lvl>
  </w:abstractNum>
  <w:abstractNum w:abstractNumId="48">
    <w:nsid w:val="00000053"/>
    <w:multiLevelType w:val="multilevel"/>
    <w:tmpl w:val="00000053"/>
    <w:name w:val="WW8Num10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9">
    <w:nsid w:val="00000054"/>
    <w:multiLevelType w:val="singleLevel"/>
    <w:tmpl w:val="00000054"/>
    <w:name w:val="WW8Num106"/>
    <w:lvl w:ilvl="0">
      <w:start w:val="1"/>
      <w:numFmt w:val="lowerLetter"/>
      <w:lvlText w:val="%1)"/>
      <w:lvlJc w:val="left"/>
      <w:pPr>
        <w:tabs>
          <w:tab w:val="num" w:pos="1077"/>
        </w:tabs>
        <w:ind w:left="1077" w:hanging="357"/>
      </w:pPr>
      <w:rPr>
        <w:rFonts w:ascii="Arial Narrow" w:hAnsi="Arial Narrow" w:cs="Arial Narrow"/>
        <w:sz w:val="20"/>
        <w:szCs w:val="20"/>
      </w:rPr>
    </w:lvl>
  </w:abstractNum>
  <w:abstractNum w:abstractNumId="50">
    <w:nsid w:val="00000055"/>
    <w:multiLevelType w:val="multilevel"/>
    <w:tmpl w:val="F9BEADBC"/>
    <w:name w:val="WW8Num107"/>
    <w:lvl w:ilvl="0">
      <w:start w:val="1"/>
      <w:numFmt w:val="decimal"/>
      <w:lvlText w:val="§ %1."/>
      <w:lvlJc w:val="left"/>
      <w:pPr>
        <w:tabs>
          <w:tab w:val="num" w:pos="357"/>
        </w:tabs>
        <w:ind w:left="357" w:hanging="357"/>
      </w:pPr>
      <w:rPr>
        <w:b/>
        <w:i w:val="0"/>
        <w:color w:val="auto"/>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51">
    <w:nsid w:val="00000056"/>
    <w:multiLevelType w:val="singleLevel"/>
    <w:tmpl w:val="00000056"/>
    <w:name w:val="WW8Num109"/>
    <w:lvl w:ilvl="0">
      <w:start w:val="1"/>
      <w:numFmt w:val="decimal"/>
      <w:lvlText w:val="%1."/>
      <w:lvlJc w:val="left"/>
      <w:pPr>
        <w:tabs>
          <w:tab w:val="num" w:pos="357"/>
        </w:tabs>
        <w:ind w:left="357" w:hanging="357"/>
      </w:pPr>
      <w:rPr>
        <w:rFonts w:cs="Times New Roman"/>
      </w:rPr>
    </w:lvl>
  </w:abstractNum>
  <w:abstractNum w:abstractNumId="52">
    <w:nsid w:val="00000058"/>
    <w:multiLevelType w:val="multilevel"/>
    <w:tmpl w:val="193C9224"/>
    <w:name w:val="WW8Num111"/>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color w:val="auto"/>
        <w:sz w:val="22"/>
        <w:szCs w:val="22"/>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trike w:val="0"/>
        <w:color w:val="auto"/>
        <w:sz w:val="22"/>
        <w:szCs w:val="22"/>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3">
    <w:nsid w:val="00000059"/>
    <w:multiLevelType w:val="singleLevel"/>
    <w:tmpl w:val="00000059"/>
    <w:name w:val="WW8Num112"/>
    <w:lvl w:ilvl="0">
      <w:start w:val="1"/>
      <w:numFmt w:val="decimal"/>
      <w:lvlText w:val="%1)"/>
      <w:lvlJc w:val="left"/>
      <w:pPr>
        <w:tabs>
          <w:tab w:val="num" w:pos="720"/>
        </w:tabs>
        <w:ind w:left="720" w:hanging="363"/>
      </w:pPr>
    </w:lvl>
  </w:abstractNum>
  <w:abstractNum w:abstractNumId="54">
    <w:nsid w:val="0000006C"/>
    <w:multiLevelType w:val="multilevel"/>
    <w:tmpl w:val="EA44EF08"/>
    <w:name w:val="WW8Num182"/>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Barlow Semi Condensed" w:hAnsi="Barlow Semi Condensed" w:cs="Times New Roman" w:hint="default"/>
        <w:b w:val="0"/>
        <w:bCs w:val="0"/>
        <w:i w:val="0"/>
        <w:iCs w:val="0"/>
        <w:color w:val="auto"/>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55">
    <w:nsid w:val="00061F7F"/>
    <w:multiLevelType w:val="hybridMultilevel"/>
    <w:tmpl w:val="DF0EB77E"/>
    <w:lvl w:ilvl="0" w:tplc="F3A8F35E">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007F43A6"/>
    <w:multiLevelType w:val="hybridMultilevel"/>
    <w:tmpl w:val="E6CA6E98"/>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nsid w:val="01AC4551"/>
    <w:multiLevelType w:val="multilevel"/>
    <w:tmpl w:val="4CE66D40"/>
    <w:lvl w:ilvl="0">
      <w:start w:val="1"/>
      <w:numFmt w:val="decimal"/>
      <w:lvlText w:val="%1."/>
      <w:lvlJc w:val="left"/>
      <w:pPr>
        <w:ind w:left="360" w:hanging="360"/>
      </w:pPr>
      <w:rPr>
        <w:rFonts w:hint="default"/>
        <w:b/>
        <w:bCs/>
        <w:i w:val="0"/>
        <w:sz w:val="20"/>
        <w:szCs w:val="2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8">
    <w:nsid w:val="01C75A13"/>
    <w:multiLevelType w:val="hybridMultilevel"/>
    <w:tmpl w:val="DDFEF72C"/>
    <w:lvl w:ilvl="0" w:tplc="E2B024EE">
      <w:start w:val="1"/>
      <w:numFmt w:val="lowerLetter"/>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2C457DB"/>
    <w:multiLevelType w:val="hybridMultilevel"/>
    <w:tmpl w:val="2E980B24"/>
    <w:lvl w:ilvl="0" w:tplc="E17E626E">
      <w:start w:val="1"/>
      <w:numFmt w:val="decimal"/>
      <w:lvlText w:val="%1)"/>
      <w:lvlJc w:val="left"/>
      <w:pPr>
        <w:ind w:left="717" w:hanging="360"/>
      </w:pPr>
      <w:rPr>
        <w:rFonts w:ascii="Arial Narrow" w:hAnsi="Arial Narrow" w:hint="default"/>
        <w:b w:val="0"/>
        <w:sz w:val="22"/>
        <w:szCs w:val="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0">
    <w:nsid w:val="02D83FA9"/>
    <w:multiLevelType w:val="hybridMultilevel"/>
    <w:tmpl w:val="57F4B994"/>
    <w:lvl w:ilvl="0" w:tplc="FFFFFFFF">
      <w:start w:val="1"/>
      <w:numFmt w:val="lowerLetter"/>
      <w:lvlText w:val="%1)"/>
      <w:lvlJc w:val="left"/>
      <w:pPr>
        <w:ind w:left="720" w:hanging="360"/>
      </w:pPr>
    </w:lvl>
    <w:lvl w:ilvl="1" w:tplc="E3E202E0">
      <w:start w:val="1"/>
      <w:numFmt w:val="bullet"/>
      <w:lvlText w:val="-"/>
      <w:lvlJc w:val="left"/>
      <w:pPr>
        <w:ind w:left="1440" w:hanging="360"/>
      </w:pPr>
      <w:rPr>
        <w:rFonts w:ascii="Arial Narrow" w:hAnsi="Arial Narro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nsid w:val="02F52469"/>
    <w:multiLevelType w:val="multilevel"/>
    <w:tmpl w:val="F5406448"/>
    <w:lvl w:ilvl="0">
      <w:start w:val="14"/>
      <w:numFmt w:val="bullet"/>
      <w:lvlText w:val="-"/>
      <w:lvlJc w:val="left"/>
      <w:pPr>
        <w:tabs>
          <w:tab w:val="num" w:pos="357"/>
        </w:tabs>
        <w:ind w:left="357" w:hanging="357"/>
      </w:pPr>
      <w:rPr>
        <w:rFonts w:ascii="Cambria" w:hAnsi="Cambria"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62">
    <w:nsid w:val="034D4A4F"/>
    <w:multiLevelType w:val="hybridMultilevel"/>
    <w:tmpl w:val="8F8C50D4"/>
    <w:lvl w:ilvl="0" w:tplc="6EDC78A2">
      <w:start w:val="1"/>
      <w:numFmt w:val="lowerLetter"/>
      <w:lvlText w:val="%1)"/>
      <w:lvlJc w:val="left"/>
      <w:pPr>
        <w:tabs>
          <w:tab w:val="num" w:pos="1077"/>
        </w:tabs>
        <w:ind w:left="1077" w:hanging="357"/>
      </w:pPr>
      <w:rPr>
        <w:rFonts w:ascii="Arial Narrow" w:eastAsia="Times New Roman" w:hAnsi="Arial Narrow" w:cs="Century Gothic"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3">
    <w:nsid w:val="04380FDD"/>
    <w:multiLevelType w:val="singleLevel"/>
    <w:tmpl w:val="A0820B82"/>
    <w:lvl w:ilvl="0">
      <w:start w:val="1"/>
      <w:numFmt w:val="bullet"/>
      <w:pStyle w:val="Listapunktowana3"/>
      <w:lvlText w:val=""/>
      <w:lvlJc w:val="left"/>
      <w:pPr>
        <w:tabs>
          <w:tab w:val="num" w:pos="360"/>
        </w:tabs>
        <w:ind w:left="360" w:hanging="360"/>
      </w:pPr>
      <w:rPr>
        <w:rFonts w:ascii="Wingdings" w:hAnsi="Wingdings" w:hint="default"/>
        <w:sz w:val="16"/>
      </w:rPr>
    </w:lvl>
  </w:abstractNum>
  <w:abstractNum w:abstractNumId="64">
    <w:nsid w:val="04A01B9D"/>
    <w:multiLevelType w:val="hybridMultilevel"/>
    <w:tmpl w:val="0A12D8AE"/>
    <w:lvl w:ilvl="0" w:tplc="EBFA70C8">
      <w:start w:val="1"/>
      <w:numFmt w:val="decimal"/>
      <w:lvlText w:val="%1)"/>
      <w:lvlJc w:val="left"/>
      <w:pPr>
        <w:ind w:left="71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nsid w:val="04C816F8"/>
    <w:multiLevelType w:val="hybridMultilevel"/>
    <w:tmpl w:val="948644C8"/>
    <w:lvl w:ilvl="0" w:tplc="AD1CB08E">
      <w:start w:val="1"/>
      <w:numFmt w:val="decimal"/>
      <w:lvlText w:val="%1."/>
      <w:lvlJc w:val="left"/>
      <w:pPr>
        <w:tabs>
          <w:tab w:val="num" w:pos="363"/>
        </w:tabs>
        <w:ind w:left="360"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nsid w:val="051E6E00"/>
    <w:multiLevelType w:val="singleLevel"/>
    <w:tmpl w:val="F892B29E"/>
    <w:lvl w:ilvl="0">
      <w:start w:val="1"/>
      <w:numFmt w:val="decimal"/>
      <w:lvlText w:val="%1."/>
      <w:lvlJc w:val="left"/>
      <w:pPr>
        <w:tabs>
          <w:tab w:val="num" w:pos="357"/>
        </w:tabs>
        <w:ind w:left="357" w:hanging="357"/>
      </w:pPr>
      <w:rPr>
        <w:rFonts w:ascii="Arial Narrow" w:hAnsi="Arial Narrow" w:cs="Century Gothic" w:hint="default"/>
        <w:b w:val="0"/>
        <w:bCs w:val="0"/>
        <w:sz w:val="22"/>
        <w:szCs w:val="22"/>
      </w:rPr>
    </w:lvl>
  </w:abstractNum>
  <w:abstractNum w:abstractNumId="67">
    <w:nsid w:val="05640B50"/>
    <w:multiLevelType w:val="hybridMultilevel"/>
    <w:tmpl w:val="FE50083A"/>
    <w:lvl w:ilvl="0" w:tplc="C7244764">
      <w:start w:val="1"/>
      <w:numFmt w:val="decimal"/>
      <w:lvlText w:val="%1."/>
      <w:lvlJc w:val="left"/>
      <w:pPr>
        <w:tabs>
          <w:tab w:val="num" w:pos="357"/>
        </w:tabs>
        <w:ind w:left="357" w:hanging="357"/>
      </w:pPr>
      <w:rPr>
        <w:rFonts w:hint="default"/>
      </w:rPr>
    </w:lvl>
    <w:lvl w:ilvl="1" w:tplc="119AC72A">
      <w:start w:val="1"/>
      <w:numFmt w:val="decimal"/>
      <w:lvlText w:val="%2)"/>
      <w:lvlJc w:val="left"/>
      <w:pPr>
        <w:tabs>
          <w:tab w:val="num" w:pos="720"/>
        </w:tabs>
        <w:ind w:left="720" w:hanging="363"/>
      </w:pPr>
      <w:rPr>
        <w:rFonts w:hint="default"/>
      </w:rPr>
    </w:lvl>
    <w:lvl w:ilvl="2" w:tplc="0415001B">
      <w:start w:val="1"/>
      <w:numFmt w:val="lowerRoman"/>
      <w:lvlText w:val="%3."/>
      <w:lvlJc w:val="right"/>
      <w:pPr>
        <w:tabs>
          <w:tab w:val="num" w:pos="2160"/>
        </w:tabs>
        <w:ind w:left="2160" w:hanging="180"/>
      </w:pPr>
    </w:lvl>
    <w:lvl w:ilvl="3" w:tplc="FA7CFA2A">
      <w:start w:val="1"/>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nsid w:val="057E5628"/>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9">
    <w:nsid w:val="05DF753D"/>
    <w:multiLevelType w:val="multilevel"/>
    <w:tmpl w:val="C85C1184"/>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70">
    <w:nsid w:val="05ED06E6"/>
    <w:multiLevelType w:val="hybridMultilevel"/>
    <w:tmpl w:val="0E842B2C"/>
    <w:lvl w:ilvl="0" w:tplc="ED7C4B66">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1">
    <w:nsid w:val="06103384"/>
    <w:multiLevelType w:val="hybridMultilevel"/>
    <w:tmpl w:val="2396740A"/>
    <w:lvl w:ilvl="0" w:tplc="E2185FFC">
      <w:start w:val="1"/>
      <w:numFmt w:val="lowerLetter"/>
      <w:lvlText w:val="%1)"/>
      <w:lvlJc w:val="left"/>
      <w:pPr>
        <w:tabs>
          <w:tab w:val="num" w:pos="1077"/>
        </w:tabs>
        <w:ind w:left="107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nsid w:val="06372592"/>
    <w:multiLevelType w:val="hybridMultilevel"/>
    <w:tmpl w:val="03961264"/>
    <w:name w:val="WW8Num452"/>
    <w:lvl w:ilvl="0" w:tplc="D88290CA">
      <w:start w:val="1"/>
      <w:numFmt w:val="bullet"/>
      <w:lvlText w:val="-"/>
      <w:lvlJc w:val="left"/>
      <w:pPr>
        <w:tabs>
          <w:tab w:val="num" w:pos="284"/>
        </w:tabs>
        <w:ind w:left="284" w:hanging="284"/>
      </w:pPr>
      <w:rPr>
        <w:rFonts w:ascii="Times New Roman" w:hAnsi="Times New Roman" w:hint="default"/>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73">
    <w:nsid w:val="078A6E93"/>
    <w:multiLevelType w:val="hybridMultilevel"/>
    <w:tmpl w:val="9AECC0F0"/>
    <w:lvl w:ilvl="0" w:tplc="44C6EB94">
      <w:start w:val="1"/>
      <w:numFmt w:val="lowerLetter"/>
      <w:lvlText w:val="%1)"/>
      <w:lvlJc w:val="left"/>
      <w:pPr>
        <w:ind w:left="360" w:hanging="360"/>
      </w:pPr>
      <w:rPr>
        <w:rFonts w:ascii="Arial Narrow" w:eastAsia="Times New Roman" w:hAnsi="Arial Narrow" w:cs="Times New Roman" w:hint="default"/>
        <w:sz w:val="22"/>
        <w:szCs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4">
    <w:nsid w:val="07B55757"/>
    <w:multiLevelType w:val="multilevel"/>
    <w:tmpl w:val="7726835C"/>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75">
    <w:nsid w:val="07C969D2"/>
    <w:multiLevelType w:val="hybridMultilevel"/>
    <w:tmpl w:val="61402D88"/>
    <w:lvl w:ilvl="0" w:tplc="49825924">
      <w:start w:val="1"/>
      <w:numFmt w:val="decimal"/>
      <w:lvlText w:val="%1)"/>
      <w:lvlJc w:val="left"/>
      <w:pPr>
        <w:ind w:left="717" w:hanging="360"/>
      </w:pPr>
      <w:rPr>
        <w:rFonts w:cs="Times New Roman" w:hint="default"/>
        <w:color w:val="00000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76">
    <w:nsid w:val="07F573BC"/>
    <w:multiLevelType w:val="multilevel"/>
    <w:tmpl w:val="6832DC18"/>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nsid w:val="08F42D91"/>
    <w:multiLevelType w:val="hybridMultilevel"/>
    <w:tmpl w:val="A40275F8"/>
    <w:lvl w:ilvl="0" w:tplc="3280B406">
      <w:start w:val="1"/>
      <w:numFmt w:val="decimal"/>
      <w:lvlText w:val="%1."/>
      <w:lvlJc w:val="left"/>
      <w:pPr>
        <w:ind w:left="720" w:hanging="360"/>
      </w:pPr>
      <w:rPr>
        <w:rFonts w:ascii="Arial Narrow" w:hAnsi="Arial Narrow" w:cs="Century Gothic"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8">
    <w:nsid w:val="0A8C43BC"/>
    <w:multiLevelType w:val="multilevel"/>
    <w:tmpl w:val="15A8472C"/>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79">
    <w:nsid w:val="0AD544FF"/>
    <w:multiLevelType w:val="multilevel"/>
    <w:tmpl w:val="9612BA5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18"/>
        <w:szCs w:val="18"/>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80">
    <w:nsid w:val="0BCB1B8E"/>
    <w:multiLevelType w:val="multilevel"/>
    <w:tmpl w:val="08223F54"/>
    <w:styleLink w:val="WW8Num22"/>
    <w:lvl w:ilvl="0">
      <w:start w:val="1"/>
      <w:numFmt w:val="decimal"/>
      <w:lvlText w:val="%1."/>
      <w:lvlJc w:val="left"/>
      <w:pPr>
        <w:ind w:left="357" w:hanging="357"/>
      </w:pPr>
      <w:rPr>
        <w:rFonts w:ascii="Calibri" w:hAnsi="Calibri" w:cs="Calibri"/>
        <w:b w:val="0"/>
        <w:bCs/>
        <w:sz w:val="20"/>
        <w:szCs w:val="20"/>
      </w:rPr>
    </w:lvl>
    <w:lvl w:ilvl="1">
      <w:start w:val="1"/>
      <w:numFmt w:val="decimal"/>
      <w:lvlText w:val="%2)"/>
      <w:lvlJc w:val="left"/>
      <w:pPr>
        <w:ind w:left="720" w:hanging="363"/>
      </w:pPr>
      <w:rPr>
        <w:rFonts w:ascii="Calibri" w:eastAsia="Times New Roman" w:hAnsi="Calibri" w:cs="Tahoma"/>
        <w:b w:val="0"/>
        <w:strike w:val="0"/>
        <w:dstrike w:val="0"/>
        <w:position w:val="0"/>
        <w:sz w:val="20"/>
        <w:szCs w:val="20"/>
        <w:vertAlign w:val="baseline"/>
        <w:lang w:val="pl-PL"/>
      </w:rPr>
    </w:lvl>
    <w:lvl w:ilvl="2">
      <w:start w:val="1"/>
      <w:numFmt w:val="lowerLetter"/>
      <w:lvlText w:val="%1.%2.%3)"/>
      <w:lvlJc w:val="right"/>
      <w:pPr>
        <w:ind w:left="2160" w:hanging="180"/>
      </w:pPr>
      <w:rPr>
        <w:rFonts w:ascii="Calibri" w:eastAsia="Times New Roman" w:hAnsi="Calibri" w:cs="Tahoma"/>
        <w:position w:val="0"/>
        <w:sz w:val="22"/>
        <w:szCs w:val="22"/>
        <w:vertAlign w:val="baseline"/>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1">
    <w:nsid w:val="0D7F68C1"/>
    <w:multiLevelType w:val="multilevel"/>
    <w:tmpl w:val="DADCA4E2"/>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Arial Narrow" w:hAnsi="Arial Narrow"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82">
    <w:nsid w:val="0E340368"/>
    <w:multiLevelType w:val="multilevel"/>
    <w:tmpl w:val="AA6A2CC6"/>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2"/>
        <w:szCs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83">
    <w:nsid w:val="0EF87A7D"/>
    <w:multiLevelType w:val="hybridMultilevel"/>
    <w:tmpl w:val="BD700DE6"/>
    <w:lvl w:ilvl="0" w:tplc="95EC0E44">
      <w:start w:val="1"/>
      <w:numFmt w:val="decimal"/>
      <w:lvlText w:val="%1."/>
      <w:lvlJc w:val="left"/>
      <w:pPr>
        <w:tabs>
          <w:tab w:val="num" w:pos="360"/>
        </w:tabs>
        <w:ind w:left="360" w:hanging="360"/>
      </w:pPr>
      <w:rPr>
        <w:rFonts w:cs="Times New Roman" w:hint="default"/>
        <w:sz w:val="16"/>
        <w:szCs w:val="16"/>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4">
    <w:nsid w:val="0F7A7DB7"/>
    <w:multiLevelType w:val="multilevel"/>
    <w:tmpl w:val="9A2067B8"/>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18"/>
        <w:szCs w:val="18"/>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85">
    <w:nsid w:val="0F86412B"/>
    <w:multiLevelType w:val="hybridMultilevel"/>
    <w:tmpl w:val="F8C428C0"/>
    <w:lvl w:ilvl="0" w:tplc="A2F62D9A">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6">
    <w:nsid w:val="0FAD1FDA"/>
    <w:multiLevelType w:val="hybridMultilevel"/>
    <w:tmpl w:val="5FF21E6C"/>
    <w:lvl w:ilvl="0" w:tplc="7B0AB5F4">
      <w:start w:val="1"/>
      <w:numFmt w:val="decimal"/>
      <w:lvlText w:val="%1."/>
      <w:lvlJc w:val="left"/>
      <w:pPr>
        <w:tabs>
          <w:tab w:val="num" w:pos="357"/>
        </w:tabs>
        <w:ind w:left="357" w:hanging="357"/>
      </w:pPr>
      <w:rPr>
        <w:rFonts w:cs="Times New Roman"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nsid w:val="0FEF6E62"/>
    <w:multiLevelType w:val="hybridMultilevel"/>
    <w:tmpl w:val="67ACAE84"/>
    <w:lvl w:ilvl="0" w:tplc="9EEC4842">
      <w:start w:val="1"/>
      <w:numFmt w:val="lowerLetter"/>
      <w:lvlText w:val="%1)"/>
      <w:lvlJc w:val="left"/>
      <w:pPr>
        <w:ind w:left="360" w:hanging="360"/>
      </w:pPr>
      <w:rPr>
        <w:rFonts w:ascii="Arial Narrow" w:eastAsia="Times New Roman" w:hAnsi="Arial Narrow"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8">
    <w:nsid w:val="101769F0"/>
    <w:multiLevelType w:val="hybridMultilevel"/>
    <w:tmpl w:val="2FD68646"/>
    <w:lvl w:ilvl="0" w:tplc="A2C4DCCA">
      <w:start w:val="1"/>
      <w:numFmt w:val="decimal"/>
      <w:lvlText w:val="%1."/>
      <w:lvlJc w:val="left"/>
      <w:pPr>
        <w:tabs>
          <w:tab w:val="num" w:pos="360"/>
        </w:tabs>
        <w:ind w:left="717" w:hanging="357"/>
      </w:pPr>
      <w:rPr>
        <w:rFonts w:ascii="Arial Narrow" w:hAnsi="Arial Narrow" w:cs="Calibri" w:hint="default"/>
        <w:b w:val="0"/>
        <w:bCs w:val="0"/>
        <w:color w:val="auto"/>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1033316E"/>
    <w:multiLevelType w:val="multilevel"/>
    <w:tmpl w:val="16227912"/>
    <w:lvl w:ilvl="0">
      <w:start w:val="1"/>
      <w:numFmt w:val="decimal"/>
      <w:lvlText w:val="%1."/>
      <w:lvlJc w:val="left"/>
      <w:pPr>
        <w:tabs>
          <w:tab w:val="num" w:pos="357"/>
        </w:tabs>
        <w:ind w:left="357" w:hanging="357"/>
      </w:pPr>
      <w:rPr>
        <w:rFonts w:ascii="Cambria" w:eastAsia="Times New Roman" w:hAnsi="Cambria" w:cs="Calibri" w:hint="default"/>
        <w:kern w:val="1"/>
        <w:sz w:val="20"/>
        <w:szCs w:val="20"/>
        <w:lang w:eastAsia="ar-SA" w:bidi="ar-SA"/>
      </w:rPr>
    </w:lvl>
    <w:lvl w:ilvl="1">
      <w:start w:val="1"/>
      <w:numFmt w:val="decimal"/>
      <w:lvlText w:val="%2)"/>
      <w:lvlJc w:val="left"/>
      <w:pPr>
        <w:tabs>
          <w:tab w:val="num" w:pos="720"/>
        </w:tabs>
        <w:ind w:left="720" w:hanging="363"/>
      </w:pPr>
      <w:rPr>
        <w:rFonts w:ascii="Barlow Semi Condensed" w:eastAsia="Times New Roman" w:hAnsi="Barlow Semi Condensed" w:cs="Tahoma" w:hint="default"/>
        <w:b w:val="0"/>
        <w:i w:val="0"/>
        <w:position w:val="0"/>
        <w:sz w:val="20"/>
        <w:szCs w:val="20"/>
        <w:vertAlign w:val="baseline"/>
      </w:rPr>
    </w:lvl>
    <w:lvl w:ilvl="2">
      <w:start w:val="1"/>
      <w:numFmt w:val="lowerLetter"/>
      <w:lvlText w:val="%2.%3)"/>
      <w:lvlJc w:val="right"/>
      <w:pPr>
        <w:tabs>
          <w:tab w:val="num" w:pos="2160"/>
        </w:tabs>
        <w:ind w:left="2160" w:hanging="180"/>
      </w:pPr>
      <w:rPr>
        <w:rFonts w:ascii="Calibri" w:eastAsia="Times New Roman" w:hAnsi="Calibri" w:cs="Tahoma"/>
        <w:b/>
        <w:i/>
        <w:position w:val="0"/>
        <w:sz w:val="22"/>
        <w:szCs w:val="20"/>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90">
    <w:nsid w:val="11325C4B"/>
    <w:multiLevelType w:val="hybridMultilevel"/>
    <w:tmpl w:val="6E9A7678"/>
    <w:lvl w:ilvl="0" w:tplc="3D0093AC">
      <w:start w:val="1"/>
      <w:numFmt w:val="decimal"/>
      <w:lvlText w:val="%1)"/>
      <w:lvlJc w:val="left"/>
      <w:pPr>
        <w:tabs>
          <w:tab w:val="num" w:pos="720"/>
        </w:tabs>
        <w:ind w:left="720" w:hanging="363"/>
      </w:pPr>
      <w:rPr>
        <w:rFonts w:ascii="Arial Narrow" w:eastAsia="Times New Roman" w:hAnsi="Arial Narrow" w:cs="Times New Roman"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91">
    <w:nsid w:val="11341D5C"/>
    <w:multiLevelType w:val="hybridMultilevel"/>
    <w:tmpl w:val="2A8480C0"/>
    <w:lvl w:ilvl="0" w:tplc="04150019">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nsid w:val="11564260"/>
    <w:multiLevelType w:val="hybridMultilevel"/>
    <w:tmpl w:val="D0909A6E"/>
    <w:lvl w:ilvl="0" w:tplc="FA74D2DC">
      <w:start w:val="1"/>
      <w:numFmt w:val="lowerLetter"/>
      <w:lvlText w:val="%1)"/>
      <w:lvlJc w:val="left"/>
      <w:pPr>
        <w:ind w:left="1080" w:hanging="360"/>
      </w:pPr>
      <w:rPr>
        <w:rFonts w:ascii="Barlow Semi Condensed" w:eastAsia="Times New Roman" w:hAnsi="Barlow Semi Condensed"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3">
    <w:nsid w:val="116F135C"/>
    <w:multiLevelType w:val="hybridMultilevel"/>
    <w:tmpl w:val="2946DA44"/>
    <w:name w:val="WW8Num93"/>
    <w:lvl w:ilvl="0" w:tplc="197C301A">
      <w:start w:val="1"/>
      <w:numFmt w:val="decimal"/>
      <w:lvlText w:val="%1."/>
      <w:lvlJc w:val="left"/>
      <w:pPr>
        <w:tabs>
          <w:tab w:val="num" w:pos="357"/>
        </w:tabs>
        <w:ind w:left="357" w:hanging="357"/>
      </w:pPr>
      <w:rPr>
        <w:rFonts w:ascii="Century Gothic" w:hAnsi="Century Gothic" w:cs="Century Gothic" w:hint="default"/>
        <w:b w:val="0"/>
        <w:bCs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9C7CEEB0">
      <w:start w:val="1"/>
      <w:numFmt w:val="decimal"/>
      <w:lvlText w:val="%4."/>
      <w:lvlJc w:val="left"/>
      <w:pPr>
        <w:tabs>
          <w:tab w:val="num" w:pos="0"/>
        </w:tabs>
        <w:ind w:left="357" w:hanging="357"/>
      </w:pPr>
      <w:rPr>
        <w:rFonts w:hint="default"/>
        <w:b w:val="0"/>
        <w:bCs w:val="0"/>
        <w:sz w:val="18"/>
        <w:szCs w:val="18"/>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nsid w:val="11FD4DAD"/>
    <w:multiLevelType w:val="hybridMultilevel"/>
    <w:tmpl w:val="B41282F6"/>
    <w:lvl w:ilvl="0" w:tplc="903CDB62">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nsid w:val="12F2780E"/>
    <w:multiLevelType w:val="hybridMultilevel"/>
    <w:tmpl w:val="7C28A2F4"/>
    <w:lvl w:ilvl="0" w:tplc="6B0C0B84">
      <w:start w:val="1"/>
      <w:numFmt w:val="decimal"/>
      <w:lvlText w:val="%1."/>
      <w:lvlJc w:val="left"/>
      <w:pPr>
        <w:tabs>
          <w:tab w:val="num" w:pos="357"/>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F5766DA8">
      <w:start w:val="1"/>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D7882D94">
      <w:start w:val="1"/>
      <w:numFmt w:val="decimal"/>
      <w:lvlText w:val="%7."/>
      <w:lvlJc w:val="left"/>
      <w:pPr>
        <w:tabs>
          <w:tab w:val="num" w:pos="5040"/>
        </w:tabs>
        <w:ind w:left="5040" w:hanging="360"/>
      </w:pPr>
      <w:rPr>
        <w:rFonts w:ascii="Arial Narrow" w:hAnsi="Arial Narrow" w:cs="Century Gothic" w:hint="default"/>
        <w:sz w:val="20"/>
        <w:szCs w:val="20"/>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6">
    <w:nsid w:val="136131F6"/>
    <w:multiLevelType w:val="hybridMultilevel"/>
    <w:tmpl w:val="B9463C1E"/>
    <w:name w:val="WW8Num1122"/>
    <w:lvl w:ilvl="0" w:tplc="F384937A">
      <w:start w:val="2"/>
      <w:numFmt w:val="decimal"/>
      <w:lvlText w:val="%1."/>
      <w:lvlJc w:val="left"/>
      <w:pPr>
        <w:tabs>
          <w:tab w:val="num" w:pos="357"/>
        </w:tabs>
        <w:ind w:left="357" w:hanging="357"/>
      </w:pPr>
      <w:rPr>
        <w:rFonts w:ascii="Century Gothic" w:hAnsi="Century Gothic" w:cs="Century Gothic" w:hint="default"/>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nsid w:val="13A6774A"/>
    <w:multiLevelType w:val="multilevel"/>
    <w:tmpl w:val="374EFDAC"/>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Cambria" w:hAnsi="Cambria" w:cs="Century Gothic" w:hint="default"/>
        <w:b w:val="0"/>
        <w:bCs w:val="0"/>
        <w:i w:val="0"/>
        <w:iCs w:val="0"/>
        <w:sz w:val="20"/>
        <w:szCs w:val="20"/>
      </w:rPr>
    </w:lvl>
    <w:lvl w:ilvl="2">
      <w:start w:val="1"/>
      <w:numFmt w:val="lowerLetter"/>
      <w:lvlText w:val="%3)"/>
      <w:lvlJc w:val="left"/>
      <w:pPr>
        <w:ind w:left="729" w:hanging="360"/>
      </w:pPr>
      <w:rPr>
        <w:rFonts w:ascii="Arial Narrow" w:eastAsia="Times New Roman" w:hAnsi="Arial Narrow" w:cs="Calibri"/>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98">
    <w:nsid w:val="15B452A7"/>
    <w:multiLevelType w:val="multilevel"/>
    <w:tmpl w:val="E44AA250"/>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Barlow Semi Condensed" w:hAnsi="Barlow Semi Condensed" w:cs="Century Gothic" w:hint="default"/>
        <w:b w:val="0"/>
        <w:bCs w:val="0"/>
        <w:i w:val="0"/>
        <w:iCs w:val="0"/>
        <w:color w:val="auto"/>
        <w:sz w:val="22"/>
        <w:szCs w:val="22"/>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trike w:val="0"/>
        <w:color w:val="auto"/>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99">
    <w:nsid w:val="164D44FC"/>
    <w:multiLevelType w:val="hybridMultilevel"/>
    <w:tmpl w:val="81C26AAE"/>
    <w:lvl w:ilvl="0" w:tplc="2926E5B6">
      <w:start w:val="1"/>
      <w:numFmt w:val="decimal"/>
      <w:lvlText w:val="%1)"/>
      <w:lvlJc w:val="left"/>
      <w:pPr>
        <w:tabs>
          <w:tab w:val="num" w:pos="720"/>
        </w:tabs>
        <w:ind w:left="720" w:hanging="363"/>
      </w:pPr>
      <w:rPr>
        <w:rFonts w:ascii="Arial Narrow" w:hAnsi="Arial Narrow" w:cs="Calibri"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0">
    <w:nsid w:val="16626B2E"/>
    <w:multiLevelType w:val="hybridMultilevel"/>
    <w:tmpl w:val="66345AC2"/>
    <w:name w:val="WW8Num642"/>
    <w:lvl w:ilvl="0" w:tplc="4DE00666">
      <w:start w:val="2"/>
      <w:numFmt w:val="decimal"/>
      <w:lvlText w:val="%1."/>
      <w:lvlJc w:val="left"/>
      <w:pPr>
        <w:tabs>
          <w:tab w:val="num" w:pos="357"/>
        </w:tabs>
        <w:ind w:left="357" w:hanging="357"/>
      </w:pPr>
      <w:rPr>
        <w:rFonts w:ascii="Arial Narrow" w:hAnsi="Arial Narrow"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1">
    <w:nsid w:val="16BF5024"/>
    <w:multiLevelType w:val="hybridMultilevel"/>
    <w:tmpl w:val="FF1429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nsid w:val="16C8342C"/>
    <w:multiLevelType w:val="hybridMultilevel"/>
    <w:tmpl w:val="361ADFD0"/>
    <w:lvl w:ilvl="0" w:tplc="F468C2AC">
      <w:start w:val="1"/>
      <w:numFmt w:val="decimal"/>
      <w:lvlText w:val="%1)"/>
      <w:lvlJc w:val="left"/>
      <w:pPr>
        <w:ind w:left="720" w:hanging="360"/>
      </w:pPr>
      <w:rPr>
        <w:rFonts w:ascii="Barlow Semi Condensed" w:eastAsia="Times New Roman" w:hAnsi="Barlow Semi Condensed" w:cs="Times New Roman"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nsid w:val="16CB0FD4"/>
    <w:multiLevelType w:val="multilevel"/>
    <w:tmpl w:val="F9BEADBC"/>
    <w:lvl w:ilvl="0">
      <w:start w:val="1"/>
      <w:numFmt w:val="decimal"/>
      <w:lvlText w:val="§ %1."/>
      <w:lvlJc w:val="left"/>
      <w:pPr>
        <w:tabs>
          <w:tab w:val="num" w:pos="357"/>
        </w:tabs>
        <w:ind w:left="357" w:hanging="357"/>
      </w:pPr>
      <w:rPr>
        <w:rFonts w:cs="Times New Roman"/>
        <w:b/>
        <w:i w:val="0"/>
        <w:color w:val="auto"/>
      </w:rPr>
    </w:lvl>
    <w:lvl w:ilvl="1">
      <w:start w:val="1"/>
      <w:numFmt w:val="decimal"/>
      <w:lvlText w:val="%2."/>
      <w:lvlJc w:val="left"/>
      <w:pPr>
        <w:tabs>
          <w:tab w:val="num" w:pos="363"/>
        </w:tabs>
        <w:ind w:left="363" w:hanging="363"/>
      </w:pPr>
      <w:rPr>
        <w:rFonts w:cs="Times New Roman"/>
        <w:b w:val="0"/>
        <w:i w:val="0"/>
      </w:rPr>
    </w:lvl>
    <w:lvl w:ilvl="2">
      <w:start w:val="1"/>
      <w:numFmt w:val="lowerLetter"/>
      <w:lvlText w:val="%3)"/>
      <w:lvlJc w:val="left"/>
      <w:pPr>
        <w:tabs>
          <w:tab w:val="num" w:pos="729"/>
        </w:tabs>
        <w:ind w:left="567" w:hanging="198"/>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04">
    <w:nsid w:val="17555807"/>
    <w:multiLevelType w:val="multilevel"/>
    <w:tmpl w:val="D19CEF62"/>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05">
    <w:nsid w:val="176C48EE"/>
    <w:multiLevelType w:val="singleLevel"/>
    <w:tmpl w:val="00000048"/>
    <w:lvl w:ilvl="0">
      <w:start w:val="1"/>
      <w:numFmt w:val="decimal"/>
      <w:lvlText w:val="%1."/>
      <w:lvlJc w:val="left"/>
      <w:pPr>
        <w:tabs>
          <w:tab w:val="num" w:pos="360"/>
        </w:tabs>
        <w:ind w:left="360" w:hanging="360"/>
      </w:pPr>
    </w:lvl>
  </w:abstractNum>
  <w:abstractNum w:abstractNumId="106">
    <w:nsid w:val="17780AB3"/>
    <w:multiLevelType w:val="hybridMultilevel"/>
    <w:tmpl w:val="0DA010B4"/>
    <w:lvl w:ilvl="0" w:tplc="10F0380E">
      <w:start w:val="1"/>
      <w:numFmt w:val="decimal"/>
      <w:lvlText w:val="%1."/>
      <w:lvlJc w:val="left"/>
      <w:pPr>
        <w:tabs>
          <w:tab w:val="num" w:pos="360"/>
        </w:tabs>
        <w:ind w:left="360" w:hanging="360"/>
      </w:pPr>
      <w:rPr>
        <w:rFonts w:ascii="Arial Narrow" w:hAnsi="Arial Narrow" w:cs="Calibri"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nsid w:val="193F41A9"/>
    <w:multiLevelType w:val="hybridMultilevel"/>
    <w:tmpl w:val="33CA1D76"/>
    <w:lvl w:ilvl="0" w:tplc="A7166408">
      <w:start w:val="1"/>
      <w:numFmt w:val="decimal"/>
      <w:lvlText w:val="%1."/>
      <w:lvlJc w:val="left"/>
      <w:pPr>
        <w:ind w:left="720" w:hanging="360"/>
      </w:pPr>
      <w:rPr>
        <w:rFonts w:ascii="Arial Narrow" w:hAnsi="Arial Narrow" w:cs="Century Gothic" w:hint="default"/>
        <w:b w:val="0"/>
        <w:color w:val="auto"/>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8">
    <w:nsid w:val="194C40C1"/>
    <w:multiLevelType w:val="hybridMultilevel"/>
    <w:tmpl w:val="74C4FC80"/>
    <w:lvl w:ilvl="0" w:tplc="58AAD6BE">
      <w:start w:val="1"/>
      <w:numFmt w:val="lowerLetter"/>
      <w:lvlText w:val="%1)"/>
      <w:lvlJc w:val="left"/>
      <w:pPr>
        <w:ind w:left="1080" w:hanging="360"/>
      </w:pPr>
      <w:rPr>
        <w:rFonts w:ascii="Arial Narrow" w:eastAsia="Times New Roman" w:hAnsi="Arial Narrow"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9">
    <w:nsid w:val="19BB4779"/>
    <w:multiLevelType w:val="multilevel"/>
    <w:tmpl w:val="7F2E836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10">
    <w:nsid w:val="19C83EC0"/>
    <w:multiLevelType w:val="hybridMultilevel"/>
    <w:tmpl w:val="BEDA38B4"/>
    <w:lvl w:ilvl="0" w:tplc="A1B66E58">
      <w:start w:val="1"/>
      <w:numFmt w:val="decimal"/>
      <w:lvlText w:val="%1)"/>
      <w:lvlJc w:val="left"/>
      <w:pPr>
        <w:tabs>
          <w:tab w:val="num" w:pos="720"/>
        </w:tabs>
        <w:ind w:left="720" w:hanging="363"/>
      </w:pPr>
      <w:rPr>
        <w:rFonts w:ascii="Arial Narrow" w:hAnsi="Arial Narrow"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1">
    <w:nsid w:val="1A1A12CC"/>
    <w:multiLevelType w:val="hybridMultilevel"/>
    <w:tmpl w:val="91005866"/>
    <w:lvl w:ilvl="0" w:tplc="9572ACC8">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2">
    <w:nsid w:val="1A613AA9"/>
    <w:multiLevelType w:val="multilevel"/>
    <w:tmpl w:val="3708B860"/>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2"/>
        <w:szCs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13">
    <w:nsid w:val="1A903DF2"/>
    <w:multiLevelType w:val="hybridMultilevel"/>
    <w:tmpl w:val="7FA2CD26"/>
    <w:lvl w:ilvl="0" w:tplc="B14EAA0E">
      <w:start w:val="1"/>
      <w:numFmt w:val="decimal"/>
      <w:lvlText w:val="%1)"/>
      <w:lvlJc w:val="left"/>
      <w:pPr>
        <w:tabs>
          <w:tab w:val="num" w:pos="720"/>
        </w:tabs>
        <w:ind w:left="720" w:hanging="363"/>
      </w:pPr>
      <w:rPr>
        <w:rFonts w:ascii="Arial Narrow" w:hAnsi="Arial Narrow" w:cs="Tahoma" w:hint="default"/>
        <w:b w:val="0"/>
        <w:color w:val="auto"/>
        <w:sz w:val="20"/>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4">
    <w:nsid w:val="1AE611B1"/>
    <w:multiLevelType w:val="hybridMultilevel"/>
    <w:tmpl w:val="E6CA6E98"/>
    <w:lvl w:ilvl="0" w:tplc="365A65C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nsid w:val="1BEB35CC"/>
    <w:multiLevelType w:val="hybridMultilevel"/>
    <w:tmpl w:val="FF1429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6">
    <w:nsid w:val="1D724855"/>
    <w:multiLevelType w:val="hybridMultilevel"/>
    <w:tmpl w:val="E9089A2C"/>
    <w:lvl w:ilvl="0" w:tplc="25ACA6CE">
      <w:start w:val="1"/>
      <w:numFmt w:val="decimal"/>
      <w:lvlText w:val="%1."/>
      <w:lvlJc w:val="left"/>
      <w:pPr>
        <w:tabs>
          <w:tab w:val="num" w:pos="360"/>
        </w:tabs>
        <w:ind w:left="360" w:hanging="360"/>
      </w:pPr>
      <w:rPr>
        <w:rFonts w:ascii="Arial Narrow" w:hAnsi="Arial Narrow"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7">
    <w:nsid w:val="1E444CAF"/>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8">
    <w:nsid w:val="1E667024"/>
    <w:multiLevelType w:val="hybridMultilevel"/>
    <w:tmpl w:val="E5D83FA6"/>
    <w:lvl w:ilvl="0" w:tplc="E2185FFC">
      <w:start w:val="1"/>
      <w:numFmt w:val="lowerLetter"/>
      <w:lvlText w:val="%1)"/>
      <w:lvlJc w:val="left"/>
      <w:pPr>
        <w:tabs>
          <w:tab w:val="num" w:pos="1077"/>
        </w:tabs>
        <w:ind w:left="107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9">
    <w:nsid w:val="1EAB44B4"/>
    <w:multiLevelType w:val="hybridMultilevel"/>
    <w:tmpl w:val="FABA7C60"/>
    <w:lvl w:ilvl="0" w:tplc="130649A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nsid w:val="20366EE1"/>
    <w:multiLevelType w:val="multilevel"/>
    <w:tmpl w:val="465C9C0E"/>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21">
    <w:nsid w:val="20662F90"/>
    <w:multiLevelType w:val="multilevel"/>
    <w:tmpl w:val="82D6D536"/>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ascii="Arial" w:hAnsi="Arial" w:cs="Arial" w:hint="default"/>
        <w:b w:val="0"/>
        <w:bCs w:val="0"/>
        <w:i w:val="0"/>
        <w:iCs w:val="0"/>
        <w:color w:val="auto"/>
        <w:sz w:val="20"/>
        <w:szCs w:val="20"/>
      </w:rPr>
    </w:lvl>
    <w:lvl w:ilvl="2">
      <w:start w:val="1"/>
      <w:numFmt w:val="decimal"/>
      <w:lvlText w:val="%3)"/>
      <w:lvlJc w:val="left"/>
      <w:pPr>
        <w:tabs>
          <w:tab w:val="num" w:pos="720"/>
        </w:tabs>
        <w:ind w:left="720" w:hanging="363"/>
      </w:pPr>
      <w:rPr>
        <w:rFonts w:ascii="Arial Narrow" w:hAnsi="Arial Narrow"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22">
    <w:nsid w:val="20CB4693"/>
    <w:multiLevelType w:val="hybridMultilevel"/>
    <w:tmpl w:val="1AE8916A"/>
    <w:lvl w:ilvl="0" w:tplc="D2FC942A">
      <w:start w:val="1"/>
      <w:numFmt w:val="decimal"/>
      <w:lvlText w:val="%1."/>
      <w:lvlJc w:val="left"/>
      <w:pPr>
        <w:tabs>
          <w:tab w:val="num" w:pos="360"/>
        </w:tabs>
        <w:ind w:left="357" w:hanging="357"/>
      </w:pPr>
      <w:rPr>
        <w:rFonts w:hint="default"/>
        <w:b w:val="0"/>
      </w:rPr>
    </w:lvl>
    <w:lvl w:ilvl="1" w:tplc="04150019">
      <w:start w:val="1"/>
      <w:numFmt w:val="lowerLetter"/>
      <w:lvlText w:val="%2."/>
      <w:lvlJc w:val="left"/>
      <w:pPr>
        <w:tabs>
          <w:tab w:val="num" w:pos="720"/>
        </w:tabs>
        <w:ind w:left="720" w:hanging="360"/>
      </w:pPr>
    </w:lvl>
    <w:lvl w:ilvl="2" w:tplc="0415001B">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23">
    <w:nsid w:val="2216703B"/>
    <w:multiLevelType w:val="hybridMultilevel"/>
    <w:tmpl w:val="0F904670"/>
    <w:lvl w:ilvl="0" w:tplc="B0844B16">
      <w:start w:val="1"/>
      <w:numFmt w:val="lowerLetter"/>
      <w:lvlText w:val="%1)"/>
      <w:lvlJc w:val="right"/>
      <w:pPr>
        <w:tabs>
          <w:tab w:val="num" w:pos="1077"/>
        </w:tabs>
        <w:ind w:left="1077" w:hanging="357"/>
      </w:pPr>
      <w:rPr>
        <w:rFonts w:ascii="Arial Narrow" w:eastAsia="Times New Roman" w:hAnsi="Arial Narrow" w:cs="Calibri"/>
      </w:rPr>
    </w:lvl>
    <w:lvl w:ilvl="1" w:tplc="AE50DB68">
      <w:start w:val="1"/>
      <w:numFmt w:val="bullet"/>
      <w:lvlText w:val="-"/>
      <w:lvlJc w:val="left"/>
      <w:pPr>
        <w:tabs>
          <w:tab w:val="num" w:pos="1437"/>
        </w:tabs>
        <w:ind w:left="1437" w:hanging="357"/>
      </w:pPr>
      <w:rPr>
        <w:rFonts w:hint="default"/>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AAE8F18C">
      <w:start w:val="1"/>
      <w:numFmt w:val="decimal"/>
      <w:lvlText w:val="%5)"/>
      <w:lvlJc w:val="left"/>
      <w:pPr>
        <w:ind w:left="3600" w:hanging="360"/>
      </w:pPr>
      <w:rPr>
        <w:rFonts w:cs="Times New Roman" w:hint="default"/>
        <w:b w:val="0"/>
        <w:color w:val="auto"/>
        <w:vertAlign w:val="baseline"/>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4">
    <w:nsid w:val="223A3970"/>
    <w:multiLevelType w:val="hybridMultilevel"/>
    <w:tmpl w:val="0A84E320"/>
    <w:lvl w:ilvl="0" w:tplc="09FC68B2">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BD1E99CC">
      <w:start w:val="1"/>
      <w:numFmt w:val="decimal"/>
      <w:lvlText w:val="%4)"/>
      <w:lvlJc w:val="left"/>
      <w:pPr>
        <w:ind w:left="2880" w:hanging="360"/>
      </w:pPr>
      <w:rPr>
        <w:rFonts w:ascii="Arial Narrow" w:eastAsia="Times New Roman" w:hAnsi="Arial Narrow"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5">
    <w:nsid w:val="22514090"/>
    <w:multiLevelType w:val="multilevel"/>
    <w:tmpl w:val="54D60ED8"/>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Barlow Semi Condensed" w:hAnsi="Barlow Semi Condensed" w:cs="Century Gothic" w:hint="default"/>
        <w:b w:val="0"/>
        <w:bCs w:val="0"/>
        <w:i w:val="0"/>
        <w:iCs w:val="0"/>
        <w:color w:val="auto"/>
        <w:sz w:val="22"/>
        <w:szCs w:val="22"/>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trike w:val="0"/>
        <w:color w:val="auto"/>
        <w:sz w:val="22"/>
        <w:szCs w:val="22"/>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26">
    <w:nsid w:val="22537777"/>
    <w:multiLevelType w:val="multilevel"/>
    <w:tmpl w:val="9190CEE0"/>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27">
    <w:nsid w:val="228F74A5"/>
    <w:multiLevelType w:val="hybridMultilevel"/>
    <w:tmpl w:val="5812FD34"/>
    <w:lvl w:ilvl="0" w:tplc="7DCA4826">
      <w:start w:val="1"/>
      <w:numFmt w:val="decimal"/>
      <w:pStyle w:val="Tabela"/>
      <w:lvlText w:val="Tabela Nr %1."/>
      <w:lvlJc w:val="left"/>
      <w:pPr>
        <w:tabs>
          <w:tab w:val="num" w:pos="540"/>
        </w:tabs>
        <w:ind w:left="540" w:hanging="360"/>
      </w:pPr>
      <w:rPr>
        <w:rFonts w:cs="Times New Roman" w:hint="default"/>
      </w:rPr>
    </w:lvl>
    <w:lvl w:ilvl="1" w:tplc="0415000F">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8">
    <w:nsid w:val="24132C8E"/>
    <w:multiLevelType w:val="hybridMultilevel"/>
    <w:tmpl w:val="21C85B0A"/>
    <w:lvl w:ilvl="0" w:tplc="1C02C5E8">
      <w:start w:val="1"/>
      <w:numFmt w:val="decimal"/>
      <w:lvlText w:val="%1)"/>
      <w:lvlJc w:val="left"/>
      <w:pPr>
        <w:ind w:left="720" w:hanging="360"/>
      </w:pPr>
      <w:rPr>
        <w:rFonts w:ascii="Arial Narrow" w:hAnsi="Arial Narrow"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nsid w:val="244059D8"/>
    <w:multiLevelType w:val="hybridMultilevel"/>
    <w:tmpl w:val="1AA0D94A"/>
    <w:lvl w:ilvl="0" w:tplc="6DBC3C22">
      <w:start w:val="1"/>
      <w:numFmt w:val="decimal"/>
      <w:lvlText w:val="%1."/>
      <w:lvlJc w:val="left"/>
      <w:pPr>
        <w:tabs>
          <w:tab w:val="num" w:pos="360"/>
        </w:tabs>
        <w:ind w:left="717" w:hanging="357"/>
      </w:pPr>
      <w:rPr>
        <w:rFonts w:ascii="Arial Narrow" w:hAnsi="Arial Narrow" w:cs="Calibri" w:hint="default"/>
        <w:b w:val="0"/>
        <w:bCs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nsid w:val="25277CFE"/>
    <w:multiLevelType w:val="hybridMultilevel"/>
    <w:tmpl w:val="A8843A5A"/>
    <w:lvl w:ilvl="0" w:tplc="076C110C">
      <w:start w:val="1"/>
      <w:numFmt w:val="lowerLetter"/>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2567292F"/>
    <w:multiLevelType w:val="hybridMultilevel"/>
    <w:tmpl w:val="366C25B6"/>
    <w:lvl w:ilvl="0" w:tplc="2AE86A16">
      <w:start w:val="1"/>
      <w:numFmt w:val="decimal"/>
      <w:lvlText w:val="%1."/>
      <w:lvlJc w:val="left"/>
      <w:pPr>
        <w:ind w:left="720" w:hanging="360"/>
      </w:pPr>
      <w:rPr>
        <w:rFonts w:ascii="Barlow Semi Condensed" w:hAnsi="Barlow Semi Condensed"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nsid w:val="257B2680"/>
    <w:multiLevelType w:val="multilevel"/>
    <w:tmpl w:val="1E82D8F0"/>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Cambria" w:hAnsi="Cambria"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33">
    <w:nsid w:val="25944C4E"/>
    <w:multiLevelType w:val="hybridMultilevel"/>
    <w:tmpl w:val="FF1429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4">
    <w:nsid w:val="26513845"/>
    <w:multiLevelType w:val="hybridMultilevel"/>
    <w:tmpl w:val="E9561AF4"/>
    <w:lvl w:ilvl="0" w:tplc="64BCE090">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5">
    <w:nsid w:val="2655318D"/>
    <w:multiLevelType w:val="hybridMultilevel"/>
    <w:tmpl w:val="ACAE002C"/>
    <w:lvl w:ilvl="0" w:tplc="7CDA1352">
      <w:start w:val="1"/>
      <w:numFmt w:val="decimal"/>
      <w:lvlText w:val="%1."/>
      <w:lvlJc w:val="left"/>
      <w:pPr>
        <w:tabs>
          <w:tab w:val="num" w:pos="1009"/>
        </w:tabs>
        <w:ind w:left="1009" w:hanging="453"/>
      </w:pPr>
      <w:rPr>
        <w:rFonts w:cs="Times New Roman" w:hint="default"/>
        <w:b/>
      </w:rPr>
    </w:lvl>
    <w:lvl w:ilvl="1" w:tplc="FD682040">
      <w:start w:val="1"/>
      <w:numFmt w:val="lowerLetter"/>
      <w:lvlText w:val="%2)"/>
      <w:lvlJc w:val="left"/>
      <w:pPr>
        <w:ind w:left="1440" w:hanging="360"/>
      </w:pPr>
      <w:rPr>
        <w:rFonts w:ascii="Arial Narrow" w:eastAsia="Times New Roman" w:hAnsi="Arial Narrow" w:cs="Arial" w:hint="default"/>
        <w:sz w:val="22"/>
        <w:szCs w:val="22"/>
      </w:rPr>
    </w:lvl>
    <w:lvl w:ilvl="2" w:tplc="199A7ABA">
      <w:start w:val="1"/>
      <w:numFmt w:val="upperRoman"/>
      <w:lvlText w:val="%3."/>
      <w:lvlJc w:val="left"/>
      <w:pPr>
        <w:ind w:left="2700" w:hanging="720"/>
      </w:pPr>
      <w:rPr>
        <w:rFonts w:hint="default"/>
        <w:b/>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6">
    <w:nsid w:val="26857D89"/>
    <w:multiLevelType w:val="multilevel"/>
    <w:tmpl w:val="930CACA6"/>
    <w:lvl w:ilvl="0">
      <w:start w:val="1"/>
      <w:numFmt w:val="upperRoman"/>
      <w:lvlText w:val="%1."/>
      <w:lvlJc w:val="right"/>
      <w:pPr>
        <w:tabs>
          <w:tab w:val="num" w:pos="360"/>
        </w:tabs>
        <w:ind w:left="360" w:hanging="360"/>
      </w:pPr>
      <w:rPr>
        <w:rFonts w:hint="default"/>
        <w:b/>
      </w:rPr>
    </w:lvl>
    <w:lvl w:ilvl="1">
      <w:start w:val="1"/>
      <w:numFmt w:val="upperRoman"/>
      <w:lvlText w:val="%2."/>
      <w:lvlJc w:val="right"/>
      <w:pPr>
        <w:tabs>
          <w:tab w:val="num" w:pos="1080"/>
        </w:tabs>
        <w:ind w:left="1080" w:hanging="360"/>
      </w:pPr>
      <w:rPr>
        <w:rFonts w:hint="default"/>
      </w:rPr>
    </w:lvl>
    <w:lvl w:ilvl="2">
      <w:start w:val="1"/>
      <w:numFmt w:val="upperRoman"/>
      <w:lvlText w:val="%3."/>
      <w:lvlJc w:val="right"/>
      <w:pPr>
        <w:tabs>
          <w:tab w:val="num" w:pos="1800"/>
        </w:tabs>
        <w:ind w:left="1800" w:hanging="360"/>
      </w:pPr>
      <w:rPr>
        <w:rFonts w:hint="default"/>
      </w:rPr>
    </w:lvl>
    <w:lvl w:ilvl="3">
      <w:start w:val="1"/>
      <w:numFmt w:val="upperRoman"/>
      <w:lvlText w:val="%4."/>
      <w:lvlJc w:val="right"/>
      <w:pPr>
        <w:tabs>
          <w:tab w:val="num" w:pos="2520"/>
        </w:tabs>
        <w:ind w:left="2520" w:hanging="360"/>
      </w:pPr>
      <w:rPr>
        <w:rFonts w:hint="default"/>
      </w:rPr>
    </w:lvl>
    <w:lvl w:ilvl="4">
      <w:start w:val="1"/>
      <w:numFmt w:val="upperRoman"/>
      <w:lvlText w:val="%5."/>
      <w:lvlJc w:val="right"/>
      <w:pPr>
        <w:tabs>
          <w:tab w:val="num" w:pos="3240"/>
        </w:tabs>
        <w:ind w:left="3240" w:hanging="360"/>
      </w:pPr>
      <w:rPr>
        <w:rFonts w:hint="default"/>
      </w:rPr>
    </w:lvl>
    <w:lvl w:ilvl="5">
      <w:start w:val="1"/>
      <w:numFmt w:val="upperRoman"/>
      <w:lvlText w:val="%6."/>
      <w:lvlJc w:val="right"/>
      <w:pPr>
        <w:tabs>
          <w:tab w:val="num" w:pos="3960"/>
        </w:tabs>
        <w:ind w:left="3960" w:hanging="360"/>
      </w:pPr>
      <w:rPr>
        <w:rFonts w:hint="default"/>
      </w:rPr>
    </w:lvl>
    <w:lvl w:ilvl="6">
      <w:start w:val="1"/>
      <w:numFmt w:val="upperRoman"/>
      <w:lvlText w:val="%7."/>
      <w:lvlJc w:val="right"/>
      <w:pPr>
        <w:tabs>
          <w:tab w:val="num" w:pos="4680"/>
        </w:tabs>
        <w:ind w:left="4680" w:hanging="360"/>
      </w:pPr>
      <w:rPr>
        <w:rFonts w:hint="default"/>
      </w:rPr>
    </w:lvl>
    <w:lvl w:ilvl="7">
      <w:start w:val="1"/>
      <w:numFmt w:val="upperRoman"/>
      <w:lvlText w:val="%8."/>
      <w:lvlJc w:val="right"/>
      <w:pPr>
        <w:tabs>
          <w:tab w:val="num" w:pos="5400"/>
        </w:tabs>
        <w:ind w:left="5400" w:hanging="360"/>
      </w:pPr>
      <w:rPr>
        <w:rFonts w:hint="default"/>
      </w:rPr>
    </w:lvl>
    <w:lvl w:ilvl="8">
      <w:start w:val="1"/>
      <w:numFmt w:val="upperRoman"/>
      <w:lvlText w:val="%9."/>
      <w:lvlJc w:val="right"/>
      <w:pPr>
        <w:tabs>
          <w:tab w:val="num" w:pos="6120"/>
        </w:tabs>
        <w:ind w:left="6120" w:hanging="360"/>
      </w:pPr>
      <w:rPr>
        <w:rFonts w:hint="default"/>
      </w:rPr>
    </w:lvl>
  </w:abstractNum>
  <w:abstractNum w:abstractNumId="137">
    <w:nsid w:val="26DD2AAE"/>
    <w:multiLevelType w:val="multilevel"/>
    <w:tmpl w:val="326489BC"/>
    <w:styleLink w:val="WW8Num122"/>
    <w:lvl w:ilvl="0">
      <w:start w:val="1"/>
      <w:numFmt w:val="decimal"/>
      <w:lvlText w:val="%1)"/>
      <w:lvlJc w:val="left"/>
      <w:pPr>
        <w:ind w:left="720" w:hanging="363"/>
      </w:pPr>
      <w:rPr>
        <w:rFonts w:cs="Tahoma"/>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8">
    <w:nsid w:val="26F8324F"/>
    <w:multiLevelType w:val="multilevel"/>
    <w:tmpl w:val="80084B72"/>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color w:val="auto"/>
      </w:rPr>
    </w:lvl>
    <w:lvl w:ilvl="2">
      <w:start w:val="1"/>
      <w:numFmt w:val="decimal"/>
      <w:lvlText w:val="%3)"/>
      <w:lvlJc w:val="left"/>
      <w:pPr>
        <w:tabs>
          <w:tab w:val="num" w:pos="720"/>
        </w:tabs>
        <w:ind w:left="720" w:hanging="363"/>
      </w:pPr>
      <w:rPr>
        <w:rFonts w:ascii="Arial Narrow" w:hAnsi="Arial Narrow" w:hint="default"/>
        <w:b w:val="0"/>
        <w:i w:val="0"/>
        <w:sz w:val="22"/>
        <w:szCs w:val="22"/>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39">
    <w:nsid w:val="27E53775"/>
    <w:multiLevelType w:val="multilevel"/>
    <w:tmpl w:val="647EBDD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2"/>
        <w:szCs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Barlow Semi Condensed" w:hAnsi="Barlow Semi Condensed" w:cs="Arial Narrow" w:hint="default"/>
        <w:b w:val="0"/>
        <w:bCs w:val="0"/>
        <w:i w:val="0"/>
        <w:iCs w:val="0"/>
        <w:sz w:val="22"/>
        <w:szCs w:val="22"/>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40">
    <w:nsid w:val="280A49CA"/>
    <w:multiLevelType w:val="multilevel"/>
    <w:tmpl w:val="80F2338C"/>
    <w:lvl w:ilvl="0">
      <w:start w:val="4"/>
      <w:numFmt w:val="decimal"/>
      <w:lvlText w:val="%1."/>
      <w:lvlJc w:val="left"/>
      <w:pPr>
        <w:ind w:left="360" w:hanging="360"/>
      </w:pPr>
      <w:rPr>
        <w:rFonts w:hint="default"/>
      </w:rPr>
    </w:lvl>
    <w:lvl w:ilvl="1">
      <w:start w:val="1"/>
      <w:numFmt w:val="decimal"/>
      <w:lvlText w:val="%1.%2)"/>
      <w:lvlJc w:val="left"/>
      <w:pPr>
        <w:ind w:left="2306" w:hanging="720"/>
      </w:pPr>
      <w:rPr>
        <w:rFonts w:hint="default"/>
        <w:color w:val="auto"/>
      </w:rPr>
    </w:lvl>
    <w:lvl w:ilvl="2">
      <w:start w:val="1"/>
      <w:numFmt w:val="decimal"/>
      <w:lvlText w:val="%1.%2)%3."/>
      <w:lvlJc w:val="left"/>
      <w:pPr>
        <w:ind w:left="3892" w:hanging="720"/>
      </w:pPr>
      <w:rPr>
        <w:rFonts w:hint="default"/>
      </w:rPr>
    </w:lvl>
    <w:lvl w:ilvl="3">
      <w:start w:val="1"/>
      <w:numFmt w:val="decimal"/>
      <w:lvlText w:val="%1.%2)%3.%4."/>
      <w:lvlJc w:val="left"/>
      <w:pPr>
        <w:ind w:left="5478" w:hanging="720"/>
      </w:pPr>
      <w:rPr>
        <w:rFonts w:hint="default"/>
      </w:rPr>
    </w:lvl>
    <w:lvl w:ilvl="4">
      <w:start w:val="1"/>
      <w:numFmt w:val="decimal"/>
      <w:lvlText w:val="%1.%2)%3.%4.%5."/>
      <w:lvlJc w:val="left"/>
      <w:pPr>
        <w:ind w:left="7424" w:hanging="1080"/>
      </w:pPr>
      <w:rPr>
        <w:rFonts w:hint="default"/>
      </w:rPr>
    </w:lvl>
    <w:lvl w:ilvl="5">
      <w:start w:val="1"/>
      <w:numFmt w:val="decimal"/>
      <w:lvlText w:val="%1.%2)%3.%4.%5.%6."/>
      <w:lvlJc w:val="left"/>
      <w:pPr>
        <w:ind w:left="9010" w:hanging="1080"/>
      </w:pPr>
      <w:rPr>
        <w:rFonts w:hint="default"/>
      </w:rPr>
    </w:lvl>
    <w:lvl w:ilvl="6">
      <w:start w:val="1"/>
      <w:numFmt w:val="decimal"/>
      <w:lvlText w:val="%1.%2)%3.%4.%5.%6.%7."/>
      <w:lvlJc w:val="left"/>
      <w:pPr>
        <w:ind w:left="10956" w:hanging="1440"/>
      </w:pPr>
      <w:rPr>
        <w:rFonts w:hint="default"/>
      </w:rPr>
    </w:lvl>
    <w:lvl w:ilvl="7">
      <w:start w:val="1"/>
      <w:numFmt w:val="decimal"/>
      <w:lvlText w:val="%1.%2)%3.%4.%5.%6.%7.%8."/>
      <w:lvlJc w:val="left"/>
      <w:pPr>
        <w:ind w:left="12542" w:hanging="1440"/>
      </w:pPr>
      <w:rPr>
        <w:rFonts w:hint="default"/>
      </w:rPr>
    </w:lvl>
    <w:lvl w:ilvl="8">
      <w:start w:val="1"/>
      <w:numFmt w:val="decimal"/>
      <w:lvlText w:val="%1.%2)%3.%4.%5.%6.%7.%8.%9."/>
      <w:lvlJc w:val="left"/>
      <w:pPr>
        <w:ind w:left="14488" w:hanging="1800"/>
      </w:pPr>
      <w:rPr>
        <w:rFonts w:hint="default"/>
      </w:rPr>
    </w:lvl>
  </w:abstractNum>
  <w:abstractNum w:abstractNumId="141">
    <w:nsid w:val="28CF3C42"/>
    <w:multiLevelType w:val="multilevel"/>
    <w:tmpl w:val="3CC48084"/>
    <w:lvl w:ilvl="0">
      <w:start w:val="1"/>
      <w:numFmt w:val="decimal"/>
      <w:lvlText w:val="%1."/>
      <w:lvlJc w:val="left"/>
      <w:pPr>
        <w:tabs>
          <w:tab w:val="num" w:pos="720"/>
        </w:tabs>
        <w:ind w:left="720" w:hanging="360"/>
      </w:pPr>
      <w:rPr>
        <w:rFonts w:ascii="Arial Narrow" w:hAnsi="Arial Narrow" w:cs="Times New Roman" w:hint="default"/>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2">
    <w:nsid w:val="295B408B"/>
    <w:multiLevelType w:val="multilevel"/>
    <w:tmpl w:val="F0C69274"/>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Times New Roman"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43">
    <w:nsid w:val="2C8F17D0"/>
    <w:multiLevelType w:val="hybridMultilevel"/>
    <w:tmpl w:val="0E682812"/>
    <w:lvl w:ilvl="0" w:tplc="8AD2217A">
      <w:start w:val="1"/>
      <w:numFmt w:val="lowerLetter"/>
      <w:lvlText w:val="%1)"/>
      <w:lvlJc w:val="left"/>
      <w:pPr>
        <w:tabs>
          <w:tab w:val="num" w:pos="1077"/>
        </w:tabs>
        <w:ind w:left="1077" w:hanging="357"/>
      </w:pPr>
      <w:rPr>
        <w:rFonts w:ascii="Arial Narrow" w:hAnsi="Arial Narrow"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4">
    <w:nsid w:val="2CCF4F0C"/>
    <w:multiLevelType w:val="hybridMultilevel"/>
    <w:tmpl w:val="50427A7A"/>
    <w:lvl w:ilvl="0" w:tplc="F8A45D98">
      <w:start w:val="1"/>
      <w:numFmt w:val="decimal"/>
      <w:lvlText w:val="%1)"/>
      <w:lvlJc w:val="left"/>
      <w:pPr>
        <w:tabs>
          <w:tab w:val="num" w:pos="720"/>
        </w:tabs>
        <w:ind w:left="720" w:hanging="363"/>
      </w:pPr>
      <w:rPr>
        <w:rFonts w:ascii="Arial Narrow" w:hAnsi="Arial Narrow" w:cs="Tahoma" w:hint="default"/>
        <w:b w:val="0"/>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5">
    <w:nsid w:val="2CEB7B40"/>
    <w:multiLevelType w:val="hybridMultilevel"/>
    <w:tmpl w:val="C51C3E4C"/>
    <w:lvl w:ilvl="0" w:tplc="0E38D962">
      <w:start w:val="1"/>
      <w:numFmt w:val="bullet"/>
      <w:pStyle w:val="N5"/>
      <w:lvlText w:val=""/>
      <w:lvlJc w:val="left"/>
      <w:pPr>
        <w:tabs>
          <w:tab w:val="num" w:pos="1068"/>
        </w:tabs>
        <w:ind w:left="1068" w:hanging="360"/>
      </w:pPr>
      <w:rPr>
        <w:rFonts w:ascii="Webdings" w:hAnsi="Webdings" w:hint="default"/>
      </w:rPr>
    </w:lvl>
    <w:lvl w:ilvl="1" w:tplc="04150019">
      <w:start w:val="1"/>
      <w:numFmt w:val="bullet"/>
      <w:lvlText w:val=""/>
      <w:lvlJc w:val="left"/>
      <w:pPr>
        <w:tabs>
          <w:tab w:val="num" w:pos="1440"/>
        </w:tabs>
        <w:ind w:left="1440" w:hanging="360"/>
      </w:pPr>
      <w:rPr>
        <w:rFonts w:ascii="Wingdings" w:hAnsi="Wingdings" w:hint="default"/>
        <w:sz w:val="16"/>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146">
    <w:nsid w:val="2E5E19FC"/>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nsid w:val="2E79072B"/>
    <w:multiLevelType w:val="hybridMultilevel"/>
    <w:tmpl w:val="9CAA9F8E"/>
    <w:lvl w:ilvl="0" w:tplc="A3FA3102">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8">
    <w:nsid w:val="2F1873EC"/>
    <w:multiLevelType w:val="hybridMultilevel"/>
    <w:tmpl w:val="7AEC1D58"/>
    <w:lvl w:ilvl="0" w:tplc="0E38D962">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720"/>
        </w:tabs>
        <w:ind w:left="720" w:hanging="363"/>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9">
    <w:nsid w:val="2F367847"/>
    <w:multiLevelType w:val="hybridMultilevel"/>
    <w:tmpl w:val="1C0AEF86"/>
    <w:lvl w:ilvl="0" w:tplc="FFFFFFFF">
      <w:start w:val="1"/>
      <w:numFmt w:val="decimal"/>
      <w:lvlText w:val="%1)"/>
      <w:lvlJc w:val="left"/>
      <w:pPr>
        <w:tabs>
          <w:tab w:val="num" w:pos="720"/>
        </w:tabs>
        <w:ind w:left="720" w:hanging="36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50">
    <w:nsid w:val="2F58779A"/>
    <w:multiLevelType w:val="multilevel"/>
    <w:tmpl w:val="62281130"/>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Barlow Semi Condensed" w:hAnsi="Barlow Semi Condensed" w:cs="Century Gothic" w:hint="default"/>
        <w:b w:val="0"/>
        <w:bCs w:val="0"/>
        <w:i w:val="0"/>
        <w:iCs w:val="0"/>
        <w:color w:val="auto"/>
        <w:sz w:val="22"/>
        <w:szCs w:val="22"/>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trike w:val="0"/>
        <w:color w:val="auto"/>
        <w:sz w:val="22"/>
        <w:szCs w:val="22"/>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51">
    <w:nsid w:val="300747FC"/>
    <w:multiLevelType w:val="hybridMultilevel"/>
    <w:tmpl w:val="FF1429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2">
    <w:nsid w:val="305017C1"/>
    <w:multiLevelType w:val="multilevel"/>
    <w:tmpl w:val="00BC9A12"/>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3">
    <w:nsid w:val="30D22728"/>
    <w:multiLevelType w:val="hybridMultilevel"/>
    <w:tmpl w:val="82C2E536"/>
    <w:name w:val="WW8Num333243"/>
    <w:lvl w:ilvl="0" w:tplc="289C6454">
      <w:start w:val="1"/>
      <w:numFmt w:val="upperRoman"/>
      <w:lvlText w:val="%1."/>
      <w:lvlJc w:val="left"/>
      <w:pPr>
        <w:tabs>
          <w:tab w:val="num" w:pos="897"/>
        </w:tabs>
        <w:ind w:left="897" w:hanging="357"/>
      </w:pPr>
      <w:rPr>
        <w:rFonts w:cs="Times New Roman" w:hint="default"/>
      </w:rPr>
    </w:lvl>
    <w:lvl w:ilvl="1" w:tplc="8A100724">
      <w:start w:val="1"/>
      <w:numFmt w:val="decimal"/>
      <w:lvlText w:val="%2)"/>
      <w:lvlJc w:val="left"/>
      <w:pPr>
        <w:tabs>
          <w:tab w:val="num" w:pos="720"/>
        </w:tabs>
        <w:ind w:left="720" w:hanging="363"/>
      </w:pPr>
      <w:rPr>
        <w:rFonts w:ascii="Arial Narrow" w:eastAsia="Times New Roman" w:hAnsi="Arial Narrow" w:cs="Times New Roman" w:hint="default"/>
      </w:rPr>
    </w:lvl>
    <w:lvl w:ilvl="2" w:tplc="2C74CB4A">
      <w:start w:val="1"/>
      <w:numFmt w:val="decimal"/>
      <w:lvlText w:val="%3)"/>
      <w:lvlJc w:val="left"/>
      <w:pPr>
        <w:tabs>
          <w:tab w:val="num" w:pos="720"/>
        </w:tabs>
        <w:ind w:left="720" w:hanging="363"/>
      </w:pPr>
      <w:rPr>
        <w:rFonts w:cs="Times New Roman" w:hint="default"/>
      </w:rPr>
    </w:lvl>
    <w:lvl w:ilvl="3" w:tplc="5AA28D5A">
      <w:start w:val="1"/>
      <w:numFmt w:val="decimal"/>
      <w:lvlText w:val="%4."/>
      <w:lvlJc w:val="left"/>
      <w:pPr>
        <w:tabs>
          <w:tab w:val="num" w:pos="357"/>
        </w:tabs>
        <w:ind w:left="357" w:hanging="357"/>
      </w:pPr>
      <w:rPr>
        <w:rFonts w:cs="Times New Roman" w:hint="default"/>
      </w:rPr>
    </w:lvl>
    <w:lvl w:ilvl="4" w:tplc="4D2E4B1A">
      <w:start w:val="1"/>
      <w:numFmt w:val="lowerLetter"/>
      <w:lvlText w:val="%5."/>
      <w:lvlJc w:val="left"/>
      <w:pPr>
        <w:tabs>
          <w:tab w:val="num" w:pos="3600"/>
        </w:tabs>
        <w:ind w:left="3600" w:hanging="360"/>
      </w:pPr>
      <w:rPr>
        <w:rFonts w:cs="Times New Roman"/>
      </w:rPr>
    </w:lvl>
    <w:lvl w:ilvl="5" w:tplc="A460933E">
      <w:start w:val="1"/>
      <w:numFmt w:val="decimal"/>
      <w:lvlText w:val="%6)"/>
      <w:lvlJc w:val="left"/>
      <w:pPr>
        <w:tabs>
          <w:tab w:val="num" w:pos="720"/>
        </w:tabs>
        <w:ind w:left="720" w:hanging="363"/>
      </w:pPr>
      <w:rPr>
        <w:rFonts w:ascii="Bookman Old Style" w:eastAsia="Times New Roman" w:hAnsi="Bookman Old Style" w:cs="Times New Roman"/>
      </w:rPr>
    </w:lvl>
    <w:lvl w:ilvl="6" w:tplc="5D1EB304">
      <w:start w:val="1"/>
      <w:numFmt w:val="decimal"/>
      <w:lvlText w:val="%7."/>
      <w:lvlJc w:val="left"/>
      <w:pPr>
        <w:tabs>
          <w:tab w:val="num" w:pos="5040"/>
        </w:tabs>
        <w:ind w:left="5040" w:hanging="360"/>
      </w:pPr>
      <w:rPr>
        <w:rFonts w:cs="Times New Roman"/>
      </w:rPr>
    </w:lvl>
    <w:lvl w:ilvl="7" w:tplc="140EAFF6">
      <w:start w:val="1"/>
      <w:numFmt w:val="lowerLetter"/>
      <w:lvlText w:val="%8."/>
      <w:lvlJc w:val="left"/>
      <w:pPr>
        <w:tabs>
          <w:tab w:val="num" w:pos="5760"/>
        </w:tabs>
        <w:ind w:left="5760" w:hanging="360"/>
      </w:pPr>
      <w:rPr>
        <w:rFonts w:cs="Times New Roman"/>
      </w:rPr>
    </w:lvl>
    <w:lvl w:ilvl="8" w:tplc="0A9C86F8">
      <w:start w:val="1"/>
      <w:numFmt w:val="lowerRoman"/>
      <w:lvlText w:val="%9."/>
      <w:lvlJc w:val="right"/>
      <w:pPr>
        <w:tabs>
          <w:tab w:val="num" w:pos="6480"/>
        </w:tabs>
        <w:ind w:left="6480" w:hanging="180"/>
      </w:pPr>
      <w:rPr>
        <w:rFonts w:cs="Times New Roman"/>
      </w:rPr>
    </w:lvl>
  </w:abstractNum>
  <w:abstractNum w:abstractNumId="154">
    <w:nsid w:val="30F909CB"/>
    <w:multiLevelType w:val="hybridMultilevel"/>
    <w:tmpl w:val="B5AE69A0"/>
    <w:lvl w:ilvl="0" w:tplc="E2185FFC">
      <w:start w:val="1"/>
      <w:numFmt w:val="lowerLetter"/>
      <w:lvlText w:val="%1)"/>
      <w:lvlJc w:val="left"/>
      <w:pPr>
        <w:tabs>
          <w:tab w:val="num" w:pos="1077"/>
        </w:tabs>
        <w:ind w:left="1077" w:hanging="357"/>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5">
    <w:nsid w:val="31216E4C"/>
    <w:multiLevelType w:val="hybridMultilevel"/>
    <w:tmpl w:val="61402D88"/>
    <w:lvl w:ilvl="0" w:tplc="49825924">
      <w:start w:val="1"/>
      <w:numFmt w:val="decimal"/>
      <w:lvlText w:val="%1)"/>
      <w:lvlJc w:val="left"/>
      <w:pPr>
        <w:ind w:left="717" w:hanging="360"/>
      </w:pPr>
      <w:rPr>
        <w:rFonts w:cs="Times New Roman" w:hint="default"/>
        <w:color w:val="00000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156">
    <w:nsid w:val="315C49EC"/>
    <w:multiLevelType w:val="multilevel"/>
    <w:tmpl w:val="917EFA96"/>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Calibri"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7">
    <w:nsid w:val="31A00D9B"/>
    <w:multiLevelType w:val="hybridMultilevel"/>
    <w:tmpl w:val="6DB648D2"/>
    <w:lvl w:ilvl="0" w:tplc="241242F0">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8">
    <w:nsid w:val="32E36348"/>
    <w:multiLevelType w:val="multilevel"/>
    <w:tmpl w:val="A198CE70"/>
    <w:lvl w:ilvl="0">
      <w:start w:val="1"/>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ascii="Arial Narrow" w:hAnsi="Arial Narrow" w:hint="default"/>
        <w:b w:val="0"/>
        <w:i w:val="0"/>
        <w:sz w:val="20"/>
        <w:szCs w:val="2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9">
    <w:nsid w:val="32F23B24"/>
    <w:multiLevelType w:val="hybridMultilevel"/>
    <w:tmpl w:val="E892CD36"/>
    <w:lvl w:ilvl="0" w:tplc="08864C76">
      <w:start w:val="1"/>
      <w:numFmt w:val="decimal"/>
      <w:lvlText w:val="%1."/>
      <w:lvlJc w:val="left"/>
      <w:pPr>
        <w:tabs>
          <w:tab w:val="num" w:pos="357"/>
        </w:tabs>
        <w:ind w:left="357" w:hanging="357"/>
      </w:pPr>
      <w:rPr>
        <w:rFonts w:ascii="Arial Narrow" w:hAnsi="Arial Narrow" w:hint="default"/>
        <w:i w:val="0"/>
        <w:iCs/>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0">
    <w:nsid w:val="32F51DB4"/>
    <w:multiLevelType w:val="hybridMultilevel"/>
    <w:tmpl w:val="7EF88BA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1">
    <w:nsid w:val="33697BED"/>
    <w:multiLevelType w:val="multilevel"/>
    <w:tmpl w:val="6AA6C0DC"/>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2">
    <w:nsid w:val="33DD6210"/>
    <w:multiLevelType w:val="multilevel"/>
    <w:tmpl w:val="917EFA96"/>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Calibri"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3">
    <w:nsid w:val="33E938B9"/>
    <w:multiLevelType w:val="multilevel"/>
    <w:tmpl w:val="B268ACEC"/>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2"/>
        <w:szCs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64">
    <w:nsid w:val="35AD771D"/>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5">
    <w:nsid w:val="36563406"/>
    <w:multiLevelType w:val="hybridMultilevel"/>
    <w:tmpl w:val="FAF64290"/>
    <w:lvl w:ilvl="0" w:tplc="EE9A093A">
      <w:start w:val="1"/>
      <w:numFmt w:val="decimal"/>
      <w:lvlText w:val="%1)"/>
      <w:lvlJc w:val="left"/>
      <w:pPr>
        <w:tabs>
          <w:tab w:val="num" w:pos="720"/>
        </w:tabs>
        <w:ind w:left="720" w:hanging="363"/>
      </w:pPr>
      <w:rPr>
        <w:rFonts w:ascii="Arial Narrow" w:hAnsi="Arial Narrow" w:cs="Calibri"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6">
    <w:nsid w:val="368F563F"/>
    <w:multiLevelType w:val="multilevel"/>
    <w:tmpl w:val="2BE8EF5A"/>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7">
    <w:nsid w:val="36AD542C"/>
    <w:multiLevelType w:val="multilevel"/>
    <w:tmpl w:val="B1DE2D86"/>
    <w:lvl w:ilvl="0">
      <w:start w:val="1"/>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ascii="Arial Narrow" w:hAnsi="Arial Narrow" w:hint="default"/>
        <w:b w:val="0"/>
        <w:i w:val="0"/>
        <w:sz w:val="20"/>
        <w:szCs w:val="2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8">
    <w:nsid w:val="3718574C"/>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9">
    <w:nsid w:val="373D65FF"/>
    <w:multiLevelType w:val="multilevel"/>
    <w:tmpl w:val="59569DC6"/>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3)"/>
      <w:lvlJc w:val="left"/>
      <w:pPr>
        <w:ind w:left="1854" w:hanging="720"/>
      </w:pPr>
      <w:rPr>
        <w:rFonts w:ascii="Arial Narrow" w:eastAsia="Calibri" w:hAnsi="Arial Narrow" w:cs="Calibri"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0">
    <w:nsid w:val="381B2930"/>
    <w:multiLevelType w:val="multilevel"/>
    <w:tmpl w:val="A5D0BF9A"/>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1">
    <w:nsid w:val="391F1911"/>
    <w:multiLevelType w:val="hybridMultilevel"/>
    <w:tmpl w:val="3AD8F694"/>
    <w:lvl w:ilvl="0" w:tplc="223219FE">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2">
    <w:nsid w:val="399F5AA7"/>
    <w:multiLevelType w:val="hybridMultilevel"/>
    <w:tmpl w:val="F18C4698"/>
    <w:lvl w:ilvl="0" w:tplc="C3482730">
      <w:start w:val="1"/>
      <w:numFmt w:val="decimal"/>
      <w:lvlText w:val="%1)"/>
      <w:lvlJc w:val="left"/>
      <w:pPr>
        <w:tabs>
          <w:tab w:val="num" w:pos="720"/>
        </w:tabs>
        <w:ind w:left="720" w:hanging="363"/>
      </w:pPr>
      <w:rPr>
        <w:rFonts w:ascii="Arial Narrow" w:hAnsi="Arial Narrow"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3">
    <w:nsid w:val="39F414AE"/>
    <w:multiLevelType w:val="hybridMultilevel"/>
    <w:tmpl w:val="28E2D846"/>
    <w:lvl w:ilvl="0" w:tplc="FFFFFFFF">
      <w:start w:val="1"/>
      <w:numFmt w:val="decimal"/>
      <w:lvlText w:val="%1."/>
      <w:lvlJc w:val="left"/>
      <w:pPr>
        <w:tabs>
          <w:tab w:val="num" w:pos="357"/>
        </w:tabs>
        <w:ind w:left="357" w:hanging="357"/>
      </w:pPr>
      <w:rPr>
        <w:rFonts w:hint="default"/>
        <w:b w:val="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4">
    <w:nsid w:val="3A116D05"/>
    <w:multiLevelType w:val="hybridMultilevel"/>
    <w:tmpl w:val="D79C29B2"/>
    <w:lvl w:ilvl="0" w:tplc="011AA25E">
      <w:start w:val="1"/>
      <w:numFmt w:val="lowerLetter"/>
      <w:lvlText w:val="%1)"/>
      <w:lvlJc w:val="left"/>
      <w:pPr>
        <w:ind w:left="360" w:hanging="360"/>
      </w:pPr>
      <w:rPr>
        <w:rFonts w:ascii="Arial Narrow" w:eastAsia="Times New Roman" w:hAnsi="Arial Narrow"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5">
    <w:nsid w:val="3A520C06"/>
    <w:multiLevelType w:val="multilevel"/>
    <w:tmpl w:val="A3A6991C"/>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Barlow Semi Condensed" w:hAnsi="Barlow Semi Condensed" w:cs="Century Gothic" w:hint="default"/>
        <w:b w:val="0"/>
        <w:bCs w:val="0"/>
        <w:i w:val="0"/>
        <w:iCs w:val="0"/>
        <w:color w:val="auto"/>
        <w:sz w:val="22"/>
        <w:szCs w:val="22"/>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trike w:val="0"/>
        <w:color w:val="auto"/>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76">
    <w:nsid w:val="3B1438AD"/>
    <w:multiLevelType w:val="hybridMultilevel"/>
    <w:tmpl w:val="1DAEDBE0"/>
    <w:name w:val="WW8Num352222"/>
    <w:lvl w:ilvl="0" w:tplc="0F905D14">
      <w:start w:val="1"/>
      <w:numFmt w:val="decimal"/>
      <w:lvlText w:val="%1."/>
      <w:lvlJc w:val="left"/>
      <w:pPr>
        <w:tabs>
          <w:tab w:val="num" w:pos="357"/>
        </w:tabs>
        <w:ind w:left="357" w:hanging="357"/>
      </w:pPr>
      <w:rPr>
        <w:rFonts w:cs="Times New Roman" w:hint="default"/>
        <w:b w:val="0"/>
        <w:bCs w:val="0"/>
        <w:color w:val="auto"/>
      </w:rPr>
    </w:lvl>
    <w:lvl w:ilvl="1" w:tplc="5702639E">
      <w:start w:val="1"/>
      <w:numFmt w:val="lowerLetter"/>
      <w:lvlText w:val="%2."/>
      <w:lvlJc w:val="left"/>
      <w:pPr>
        <w:tabs>
          <w:tab w:val="num" w:pos="1440"/>
        </w:tabs>
        <w:ind w:left="1440" w:hanging="360"/>
      </w:pPr>
      <w:rPr>
        <w:rFonts w:cs="Times New Roman"/>
      </w:rPr>
    </w:lvl>
    <w:lvl w:ilvl="2" w:tplc="3C502CEA">
      <w:start w:val="1"/>
      <w:numFmt w:val="lowerRoman"/>
      <w:lvlText w:val="%3."/>
      <w:lvlJc w:val="right"/>
      <w:pPr>
        <w:tabs>
          <w:tab w:val="num" w:pos="2160"/>
        </w:tabs>
        <w:ind w:left="2160" w:hanging="180"/>
      </w:pPr>
      <w:rPr>
        <w:rFonts w:cs="Times New Roman"/>
      </w:rPr>
    </w:lvl>
    <w:lvl w:ilvl="3" w:tplc="5614C0A8">
      <w:start w:val="1"/>
      <w:numFmt w:val="decimal"/>
      <w:lvlText w:val="%4."/>
      <w:lvlJc w:val="left"/>
      <w:pPr>
        <w:tabs>
          <w:tab w:val="num" w:pos="2880"/>
        </w:tabs>
        <w:ind w:left="2880" w:hanging="360"/>
      </w:pPr>
      <w:rPr>
        <w:rFonts w:cs="Times New Roman"/>
      </w:rPr>
    </w:lvl>
    <w:lvl w:ilvl="4" w:tplc="7258FAF8">
      <w:start w:val="1"/>
      <w:numFmt w:val="lowerLetter"/>
      <w:lvlText w:val="%5."/>
      <w:lvlJc w:val="left"/>
      <w:pPr>
        <w:tabs>
          <w:tab w:val="num" w:pos="3600"/>
        </w:tabs>
        <w:ind w:left="3600" w:hanging="360"/>
      </w:pPr>
      <w:rPr>
        <w:rFonts w:cs="Times New Roman"/>
      </w:rPr>
    </w:lvl>
    <w:lvl w:ilvl="5" w:tplc="9E12C164">
      <w:start w:val="1"/>
      <w:numFmt w:val="lowerRoman"/>
      <w:lvlText w:val="%6."/>
      <w:lvlJc w:val="right"/>
      <w:pPr>
        <w:tabs>
          <w:tab w:val="num" w:pos="4320"/>
        </w:tabs>
        <w:ind w:left="4320" w:hanging="180"/>
      </w:pPr>
      <w:rPr>
        <w:rFonts w:cs="Times New Roman"/>
      </w:rPr>
    </w:lvl>
    <w:lvl w:ilvl="6" w:tplc="91A4D30E">
      <w:start w:val="1"/>
      <w:numFmt w:val="decimal"/>
      <w:lvlText w:val="%7."/>
      <w:lvlJc w:val="left"/>
      <w:pPr>
        <w:tabs>
          <w:tab w:val="num" w:pos="5040"/>
        </w:tabs>
        <w:ind w:left="5040" w:hanging="360"/>
      </w:pPr>
      <w:rPr>
        <w:rFonts w:cs="Times New Roman"/>
      </w:rPr>
    </w:lvl>
    <w:lvl w:ilvl="7" w:tplc="375C0C06">
      <w:start w:val="1"/>
      <w:numFmt w:val="lowerLetter"/>
      <w:lvlText w:val="%8."/>
      <w:lvlJc w:val="left"/>
      <w:pPr>
        <w:tabs>
          <w:tab w:val="num" w:pos="5760"/>
        </w:tabs>
        <w:ind w:left="5760" w:hanging="360"/>
      </w:pPr>
      <w:rPr>
        <w:rFonts w:cs="Times New Roman"/>
      </w:rPr>
    </w:lvl>
    <w:lvl w:ilvl="8" w:tplc="B8D08122">
      <w:start w:val="1"/>
      <w:numFmt w:val="lowerRoman"/>
      <w:lvlText w:val="%9."/>
      <w:lvlJc w:val="right"/>
      <w:pPr>
        <w:tabs>
          <w:tab w:val="num" w:pos="6480"/>
        </w:tabs>
        <w:ind w:left="6480" w:hanging="180"/>
      </w:pPr>
      <w:rPr>
        <w:rFonts w:cs="Times New Roman"/>
      </w:rPr>
    </w:lvl>
  </w:abstractNum>
  <w:abstractNum w:abstractNumId="177">
    <w:nsid w:val="3B334804"/>
    <w:multiLevelType w:val="hybridMultilevel"/>
    <w:tmpl w:val="250EF4E0"/>
    <w:lvl w:ilvl="0" w:tplc="33EEA258">
      <w:start w:val="1"/>
      <w:numFmt w:val="decimal"/>
      <w:lvlText w:val="%1."/>
      <w:lvlJc w:val="left"/>
      <w:pPr>
        <w:ind w:left="720" w:hanging="360"/>
      </w:pPr>
      <w:rPr>
        <w:rFonts w:hint="default"/>
        <w:b w:val="0"/>
      </w:rPr>
    </w:lvl>
    <w:lvl w:ilvl="1" w:tplc="0E3EB688">
      <w:start w:val="1"/>
      <w:numFmt w:val="decimal"/>
      <w:lvlText w:val="%2)"/>
      <w:lvlJc w:val="left"/>
      <w:pPr>
        <w:ind w:left="1440" w:hanging="360"/>
      </w:pPr>
      <w:rPr>
        <w:rFonts w:hint="default"/>
      </w:rPr>
    </w:lvl>
    <w:lvl w:ilvl="2" w:tplc="267CA99C">
      <w:start w:val="1"/>
      <w:numFmt w:val="lowerLetter"/>
      <w:lvlText w:val="%3)"/>
      <w:lvlJc w:val="left"/>
      <w:pPr>
        <w:ind w:left="2340" w:hanging="360"/>
      </w:pPr>
      <w:rPr>
        <w:rFonts w:hint="default"/>
      </w:rPr>
    </w:lvl>
    <w:lvl w:ilvl="3" w:tplc="85243E6E">
      <w:start w:val="1"/>
      <w:numFmt w:val="upperLetter"/>
      <w:lvlText w:val="%4."/>
      <w:lvlJc w:val="left"/>
      <w:pPr>
        <w:ind w:left="2880" w:hanging="360"/>
      </w:pPr>
      <w:rPr>
        <w:rFonts w:hint="default"/>
        <w:b/>
        <w:bCs/>
      </w:rPr>
    </w:lvl>
    <w:lvl w:ilvl="4" w:tplc="F43AF86A">
      <w:start w:val="25"/>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nsid w:val="3B4C0E06"/>
    <w:multiLevelType w:val="hybridMultilevel"/>
    <w:tmpl w:val="7068A51E"/>
    <w:lvl w:ilvl="0" w:tplc="11BE2014">
      <w:start w:val="1"/>
      <w:numFmt w:val="lowerLetter"/>
      <w:lvlText w:val="%1)"/>
      <w:lvlJc w:val="left"/>
      <w:pPr>
        <w:ind w:left="2316" w:hanging="360"/>
      </w:pPr>
      <w:rPr>
        <w:rFonts w:ascii="Arial Narrow" w:eastAsia="Times New Roman" w:hAnsi="Arial Narrow" w:cs="Calibri" w:hint="default"/>
        <w:b w:val="0"/>
      </w:rPr>
    </w:lvl>
    <w:lvl w:ilvl="1" w:tplc="04150003" w:tentative="1">
      <w:start w:val="1"/>
      <w:numFmt w:val="bullet"/>
      <w:lvlText w:val="o"/>
      <w:lvlJc w:val="left"/>
      <w:pPr>
        <w:ind w:left="3036" w:hanging="360"/>
      </w:pPr>
      <w:rPr>
        <w:rFonts w:ascii="Courier New" w:hAnsi="Courier New" w:cs="Courier New" w:hint="default"/>
      </w:rPr>
    </w:lvl>
    <w:lvl w:ilvl="2" w:tplc="04150005" w:tentative="1">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179">
    <w:nsid w:val="3B56038A"/>
    <w:multiLevelType w:val="hybridMultilevel"/>
    <w:tmpl w:val="17FEEA98"/>
    <w:lvl w:ilvl="0" w:tplc="6A20B80C">
      <w:start w:val="1"/>
      <w:numFmt w:val="decimal"/>
      <w:lvlText w:val="%1."/>
      <w:lvlJc w:val="left"/>
      <w:pPr>
        <w:ind w:left="720" w:hanging="360"/>
      </w:pPr>
      <w:rPr>
        <w:rFonts w:ascii="Arial Narrow" w:hAnsi="Arial Narrow" w:cs="Calibri"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0">
    <w:nsid w:val="3B5A1DD6"/>
    <w:multiLevelType w:val="multilevel"/>
    <w:tmpl w:val="96CED628"/>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color w:val="auto"/>
      </w:rPr>
    </w:lvl>
    <w:lvl w:ilvl="2">
      <w:start w:val="1"/>
      <w:numFmt w:val="decimal"/>
      <w:lvlText w:val="%3)"/>
      <w:lvlJc w:val="left"/>
      <w:pPr>
        <w:tabs>
          <w:tab w:val="num" w:pos="720"/>
        </w:tabs>
        <w:ind w:left="720" w:hanging="363"/>
      </w:pPr>
      <w:rPr>
        <w:rFonts w:ascii="Cambria" w:hAnsi="Cambria" w:hint="default"/>
        <w:b w:val="0"/>
        <w:i w:val="0"/>
        <w:color w:val="auto"/>
        <w:sz w:val="20"/>
        <w:szCs w:val="20"/>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81">
    <w:nsid w:val="3B670DE2"/>
    <w:multiLevelType w:val="hybridMultilevel"/>
    <w:tmpl w:val="803268E2"/>
    <w:lvl w:ilvl="0" w:tplc="16C610DE">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10E6ABE2">
      <w:start w:val="1"/>
      <w:numFmt w:val="decimal"/>
      <w:lvlText w:val="%4)"/>
      <w:lvlJc w:val="left"/>
      <w:pPr>
        <w:ind w:left="2880" w:hanging="360"/>
      </w:pPr>
      <w:rPr>
        <w:rFonts w:ascii="Barlow Semi Condensed" w:eastAsia="Times New Roman" w:hAnsi="Barlow Semi Condensed"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2">
    <w:nsid w:val="3BBB28FA"/>
    <w:multiLevelType w:val="hybridMultilevel"/>
    <w:tmpl w:val="057EF324"/>
    <w:lvl w:ilvl="0" w:tplc="5D529FF2">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3">
    <w:nsid w:val="3CD87AFF"/>
    <w:multiLevelType w:val="hybridMultilevel"/>
    <w:tmpl w:val="8AA0A1E0"/>
    <w:lvl w:ilvl="0" w:tplc="9718D862">
      <w:start w:val="1"/>
      <w:numFmt w:val="lowerLetter"/>
      <w:lvlText w:val="%1)"/>
      <w:lvlJc w:val="left"/>
      <w:pPr>
        <w:ind w:left="1077" w:hanging="360"/>
      </w:pPr>
      <w:rPr>
        <w:rFonts w:cs="Times New Roman" w:hint="default"/>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4">
    <w:nsid w:val="3D036F05"/>
    <w:multiLevelType w:val="hybridMultilevel"/>
    <w:tmpl w:val="3BDA9E20"/>
    <w:lvl w:ilvl="0" w:tplc="D5FA9580">
      <w:start w:val="1"/>
      <w:numFmt w:val="decimal"/>
      <w:lvlText w:val="%1)"/>
      <w:lvlJc w:val="left"/>
      <w:pPr>
        <w:ind w:left="717" w:hanging="360"/>
      </w:pPr>
      <w:rPr>
        <w:rFonts w:ascii="Arial Narrow" w:hAnsi="Arial Narrow" w:hint="default"/>
        <w:sz w:val="22"/>
        <w:szCs w:val="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5">
    <w:nsid w:val="3DB76595"/>
    <w:multiLevelType w:val="hybridMultilevel"/>
    <w:tmpl w:val="DB34DD34"/>
    <w:lvl w:ilvl="0" w:tplc="D7BE19C0">
      <w:start w:val="1"/>
      <w:numFmt w:val="decimal"/>
      <w:lvlText w:val="%1)"/>
      <w:lvlJc w:val="left"/>
      <w:pPr>
        <w:tabs>
          <w:tab w:val="num" w:pos="720"/>
        </w:tabs>
        <w:ind w:left="720" w:hanging="363"/>
      </w:pPr>
      <w:rPr>
        <w:rFonts w:ascii="Arial Narrow" w:hAnsi="Arial Narrow" w:cs="Tahoma" w:hint="default"/>
        <w:dstrike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6">
    <w:nsid w:val="3E09238B"/>
    <w:multiLevelType w:val="hybridMultilevel"/>
    <w:tmpl w:val="1BDC47E4"/>
    <w:lvl w:ilvl="0" w:tplc="6DEA1CBE">
      <w:start w:val="1"/>
      <w:numFmt w:val="decimal"/>
      <w:lvlText w:val="%1)"/>
      <w:lvlJc w:val="left"/>
      <w:pPr>
        <w:tabs>
          <w:tab w:val="num" w:pos="720"/>
        </w:tabs>
        <w:ind w:left="720" w:hanging="363"/>
      </w:pPr>
      <w:rPr>
        <w:rFonts w:ascii="Arial Narrow" w:hAnsi="Arial Narrow" w:cs="Century Gothic"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7">
    <w:nsid w:val="3E1B4236"/>
    <w:multiLevelType w:val="multilevel"/>
    <w:tmpl w:val="3E76B44C"/>
    <w:lvl w:ilvl="0">
      <w:start w:val="1"/>
      <w:numFmt w:val="decimal"/>
      <w:lvlText w:val="%1."/>
      <w:lvlJc w:val="left"/>
      <w:pPr>
        <w:ind w:left="360" w:hanging="360"/>
      </w:pPr>
      <w:rPr>
        <w:rFonts w:hint="default"/>
        <w:b w:val="0"/>
        <w:i w:val="0"/>
      </w:rPr>
    </w:lvl>
    <w:lvl w:ilvl="1">
      <w:start w:val="1"/>
      <w:numFmt w:val="decimal"/>
      <w:lvlText w:val="%1.%2."/>
      <w:lvlJc w:val="left"/>
      <w:pPr>
        <w:ind w:left="2771"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8">
    <w:nsid w:val="3E7F4E29"/>
    <w:multiLevelType w:val="hybridMultilevel"/>
    <w:tmpl w:val="2E3AC6B2"/>
    <w:lvl w:ilvl="0" w:tplc="56F095D2">
      <w:start w:val="1"/>
      <w:numFmt w:val="decimal"/>
      <w:lvlText w:val="%1)"/>
      <w:lvlJc w:val="left"/>
      <w:pPr>
        <w:tabs>
          <w:tab w:val="num" w:pos="720"/>
        </w:tabs>
        <w:ind w:left="720" w:hanging="363"/>
      </w:pPr>
      <w:rPr>
        <w:rFonts w:ascii="Arial Narrow" w:hAnsi="Arial Narrow"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9">
    <w:nsid w:val="3EAD2A35"/>
    <w:multiLevelType w:val="multilevel"/>
    <w:tmpl w:val="3392E81C"/>
    <w:lvl w:ilvl="0">
      <w:start w:val="1"/>
      <w:numFmt w:val="lowerLetter"/>
      <w:lvlText w:val="%1)"/>
      <w:lvlJc w:val="left"/>
      <w:pPr>
        <w:tabs>
          <w:tab w:val="num" w:pos="357"/>
        </w:tabs>
        <w:ind w:left="357" w:hanging="357"/>
      </w:pPr>
      <w:rPr>
        <w:rFonts w:ascii="Arial Narrow" w:eastAsia="Times New Roman" w:hAnsi="Arial Narrow" w:cs="Calibri" w:hint="default"/>
        <w:b w:val="0"/>
        <w:bCs/>
        <w:i w:val="0"/>
        <w:color w:val="auto"/>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0">
    <w:nsid w:val="3F3C1C0A"/>
    <w:multiLevelType w:val="hybridMultilevel"/>
    <w:tmpl w:val="05F24E94"/>
    <w:lvl w:ilvl="0" w:tplc="DF22B8AE">
      <w:start w:val="1"/>
      <w:numFmt w:val="lowerLetter"/>
      <w:lvlText w:val="%1)"/>
      <w:lvlJc w:val="left"/>
      <w:pPr>
        <w:ind w:left="1077" w:hanging="360"/>
      </w:pPr>
      <w:rPr>
        <w:rFonts w:hint="default"/>
        <w:b w:val="0"/>
        <w:bCs/>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91">
    <w:nsid w:val="40025E34"/>
    <w:multiLevelType w:val="hybridMultilevel"/>
    <w:tmpl w:val="C668FC4C"/>
    <w:lvl w:ilvl="0" w:tplc="212CEBA2">
      <w:start w:val="1"/>
      <w:numFmt w:val="decimal"/>
      <w:lvlText w:val="%1)"/>
      <w:lvlJc w:val="left"/>
      <w:pPr>
        <w:tabs>
          <w:tab w:val="num" w:pos="720"/>
        </w:tabs>
        <w:ind w:left="722" w:hanging="365"/>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2">
    <w:nsid w:val="40A659CE"/>
    <w:multiLevelType w:val="hybridMultilevel"/>
    <w:tmpl w:val="EEEC6BF0"/>
    <w:lvl w:ilvl="0" w:tplc="66E276A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nsid w:val="40A671E0"/>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nsid w:val="42307D42"/>
    <w:multiLevelType w:val="multilevel"/>
    <w:tmpl w:val="B756FC8A"/>
    <w:styleLink w:val="Stl1wasny"/>
    <w:lvl w:ilvl="0">
      <w:start w:val="1"/>
      <w:numFmt w:val="none"/>
      <w:lvlText w:val="Dział"/>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5">
    <w:nsid w:val="423C2936"/>
    <w:multiLevelType w:val="hybridMultilevel"/>
    <w:tmpl w:val="9C0860B0"/>
    <w:lvl w:ilvl="0" w:tplc="DB6693B8">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6">
    <w:nsid w:val="42504AD9"/>
    <w:multiLevelType w:val="hybridMultilevel"/>
    <w:tmpl w:val="70A6F610"/>
    <w:lvl w:ilvl="0" w:tplc="45B6D6F6">
      <w:start w:val="1"/>
      <w:numFmt w:val="decimal"/>
      <w:lvlText w:val="%1)"/>
      <w:lvlJc w:val="left"/>
      <w:pPr>
        <w:tabs>
          <w:tab w:val="num" w:pos="720"/>
        </w:tabs>
        <w:ind w:left="720" w:hanging="363"/>
      </w:pPr>
      <w:rPr>
        <w:rFonts w:ascii="Arial Narrow" w:hAnsi="Arial Narrow"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7">
    <w:nsid w:val="42AF74B7"/>
    <w:multiLevelType w:val="hybridMultilevel"/>
    <w:tmpl w:val="561271EC"/>
    <w:lvl w:ilvl="0" w:tplc="E1120526">
      <w:start w:val="1"/>
      <w:numFmt w:val="upperRoman"/>
      <w:pStyle w:val="Nagwek1"/>
      <w:lvlText w:val="§%1."/>
      <w:lvlJc w:val="left"/>
      <w:pPr>
        <w:ind w:left="3621"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8">
    <w:nsid w:val="436C4F42"/>
    <w:multiLevelType w:val="multilevel"/>
    <w:tmpl w:val="D4F0AAD8"/>
    <w:lvl w:ilvl="0">
      <w:numFmt w:val="bullet"/>
      <w:lvlText w:val=""/>
      <w:lvlJc w:val="left"/>
      <w:pPr>
        <w:ind w:left="836" w:hanging="361"/>
      </w:pPr>
      <w:rPr>
        <w:rFonts w:ascii="Symbol" w:hAnsi="Symbol" w:cs="Symbol"/>
        <w:b w:val="0"/>
        <w:bCs w:val="0"/>
        <w:w w:val="100"/>
        <w:sz w:val="20"/>
        <w:szCs w:val="20"/>
      </w:rPr>
    </w:lvl>
    <w:lvl w:ilvl="1">
      <w:start w:val="1"/>
      <w:numFmt w:val="bullet"/>
      <w:lvlText w:val="-"/>
      <w:lvlJc w:val="left"/>
      <w:pPr>
        <w:ind w:left="1557" w:hanging="360"/>
      </w:pPr>
      <w:rPr>
        <w:rFonts w:ascii="Arial Narrow" w:hAnsi="Arial Narrow" w:hint="default"/>
        <w:b w:val="0"/>
        <w:bCs w:val="0"/>
        <w:spacing w:val="-7"/>
        <w:w w:val="99"/>
        <w:sz w:val="20"/>
        <w:szCs w:val="20"/>
      </w:rPr>
    </w:lvl>
    <w:lvl w:ilvl="2">
      <w:numFmt w:val="bullet"/>
      <w:lvlText w:val="•"/>
      <w:lvlJc w:val="left"/>
      <w:pPr>
        <w:ind w:left="2420" w:hanging="360"/>
      </w:pPr>
    </w:lvl>
    <w:lvl w:ilvl="3">
      <w:numFmt w:val="bullet"/>
      <w:lvlText w:val="•"/>
      <w:lvlJc w:val="left"/>
      <w:pPr>
        <w:ind w:left="3281" w:hanging="360"/>
      </w:pPr>
    </w:lvl>
    <w:lvl w:ilvl="4">
      <w:numFmt w:val="bullet"/>
      <w:lvlText w:val="•"/>
      <w:lvlJc w:val="left"/>
      <w:pPr>
        <w:ind w:left="4142" w:hanging="360"/>
      </w:pPr>
    </w:lvl>
    <w:lvl w:ilvl="5">
      <w:numFmt w:val="bullet"/>
      <w:lvlText w:val="•"/>
      <w:lvlJc w:val="left"/>
      <w:pPr>
        <w:ind w:left="5003" w:hanging="360"/>
      </w:pPr>
    </w:lvl>
    <w:lvl w:ilvl="6">
      <w:numFmt w:val="bullet"/>
      <w:lvlText w:val="•"/>
      <w:lvlJc w:val="left"/>
      <w:pPr>
        <w:ind w:left="5864" w:hanging="360"/>
      </w:pPr>
    </w:lvl>
    <w:lvl w:ilvl="7">
      <w:numFmt w:val="bullet"/>
      <w:lvlText w:val="•"/>
      <w:lvlJc w:val="left"/>
      <w:pPr>
        <w:ind w:left="6725" w:hanging="360"/>
      </w:pPr>
    </w:lvl>
    <w:lvl w:ilvl="8">
      <w:numFmt w:val="bullet"/>
      <w:lvlText w:val="•"/>
      <w:lvlJc w:val="left"/>
      <w:pPr>
        <w:ind w:left="7586" w:hanging="360"/>
      </w:pPr>
    </w:lvl>
  </w:abstractNum>
  <w:abstractNum w:abstractNumId="199">
    <w:nsid w:val="44292A84"/>
    <w:multiLevelType w:val="hybridMultilevel"/>
    <w:tmpl w:val="ADB465BE"/>
    <w:lvl w:ilvl="0" w:tplc="EE1E814A">
      <w:start w:val="1"/>
      <w:numFmt w:val="decimal"/>
      <w:lvlText w:val="%1)"/>
      <w:lvlJc w:val="left"/>
      <w:pPr>
        <w:tabs>
          <w:tab w:val="num" w:pos="720"/>
        </w:tabs>
        <w:ind w:left="722" w:hanging="365"/>
      </w:pPr>
      <w:rPr>
        <w:rFonts w:hint="default"/>
      </w:rPr>
    </w:lvl>
    <w:lvl w:ilvl="1" w:tplc="04150003" w:tentative="1">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00">
    <w:nsid w:val="458534C9"/>
    <w:multiLevelType w:val="hybridMultilevel"/>
    <w:tmpl w:val="F6F24BA0"/>
    <w:lvl w:ilvl="0" w:tplc="894E14C6">
      <w:start w:val="1"/>
      <w:numFmt w:val="decimal"/>
      <w:lvlText w:val="%1."/>
      <w:lvlJc w:val="left"/>
      <w:pPr>
        <w:tabs>
          <w:tab w:val="num" w:pos="357"/>
        </w:tabs>
        <w:ind w:left="357" w:hanging="357"/>
      </w:pPr>
      <w:rPr>
        <w:rFonts w:ascii="Arial Narrow" w:hAnsi="Arial Narrow" w:cs="Times New Roman" w:hint="default"/>
        <w:sz w:val="22"/>
        <w:szCs w:val="22"/>
      </w:rPr>
    </w:lvl>
    <w:lvl w:ilvl="1" w:tplc="A364DB20" w:tentative="1">
      <w:start w:val="1"/>
      <w:numFmt w:val="lowerLetter"/>
      <w:lvlText w:val="%2."/>
      <w:lvlJc w:val="left"/>
      <w:pPr>
        <w:tabs>
          <w:tab w:val="num" w:pos="1440"/>
        </w:tabs>
        <w:ind w:left="1440" w:hanging="360"/>
      </w:pPr>
      <w:rPr>
        <w:rFonts w:cs="Times New Roman"/>
      </w:rPr>
    </w:lvl>
    <w:lvl w:ilvl="2" w:tplc="4216A280" w:tentative="1">
      <w:start w:val="1"/>
      <w:numFmt w:val="lowerRoman"/>
      <w:lvlText w:val="%3."/>
      <w:lvlJc w:val="right"/>
      <w:pPr>
        <w:tabs>
          <w:tab w:val="num" w:pos="2160"/>
        </w:tabs>
        <w:ind w:left="2160" w:hanging="180"/>
      </w:pPr>
      <w:rPr>
        <w:rFonts w:cs="Times New Roman"/>
      </w:rPr>
    </w:lvl>
    <w:lvl w:ilvl="3" w:tplc="7F66F622" w:tentative="1">
      <w:start w:val="1"/>
      <w:numFmt w:val="decimal"/>
      <w:lvlText w:val="%4."/>
      <w:lvlJc w:val="left"/>
      <w:pPr>
        <w:tabs>
          <w:tab w:val="num" w:pos="2880"/>
        </w:tabs>
        <w:ind w:left="2880" w:hanging="360"/>
      </w:pPr>
      <w:rPr>
        <w:rFonts w:cs="Times New Roman"/>
      </w:rPr>
    </w:lvl>
    <w:lvl w:ilvl="4" w:tplc="6784A478"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1">
    <w:nsid w:val="45952DD5"/>
    <w:multiLevelType w:val="hybridMultilevel"/>
    <w:tmpl w:val="5602F82E"/>
    <w:lvl w:ilvl="0" w:tplc="01EC35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2">
    <w:nsid w:val="45FB7F21"/>
    <w:multiLevelType w:val="hybridMultilevel"/>
    <w:tmpl w:val="A8509842"/>
    <w:lvl w:ilvl="0" w:tplc="E1D2F392">
      <w:start w:val="1"/>
      <w:numFmt w:val="lowerLetter"/>
      <w:lvlText w:val="%1)"/>
      <w:lvlJc w:val="left"/>
      <w:pPr>
        <w:ind w:left="1082" w:hanging="360"/>
      </w:pPr>
    </w:lvl>
    <w:lvl w:ilvl="1" w:tplc="04150019">
      <w:start w:val="1"/>
      <w:numFmt w:val="lowerLetter"/>
      <w:lvlText w:val="%2."/>
      <w:lvlJc w:val="left"/>
      <w:pPr>
        <w:ind w:left="1802" w:hanging="360"/>
      </w:pPr>
    </w:lvl>
    <w:lvl w:ilvl="2" w:tplc="0415001B">
      <w:start w:val="1"/>
      <w:numFmt w:val="lowerLetter"/>
      <w:lvlText w:val="%3)"/>
      <w:lvlJc w:val="left"/>
      <w:pPr>
        <w:ind w:left="2522" w:hanging="180"/>
      </w:pPr>
    </w:lvl>
    <w:lvl w:ilvl="3" w:tplc="0415000F" w:tentative="1">
      <w:start w:val="1"/>
      <w:numFmt w:val="decimal"/>
      <w:lvlText w:val="%4."/>
      <w:lvlJc w:val="left"/>
      <w:pPr>
        <w:ind w:left="3242" w:hanging="360"/>
      </w:pPr>
    </w:lvl>
    <w:lvl w:ilvl="4" w:tplc="04150019" w:tentative="1">
      <w:start w:val="1"/>
      <w:numFmt w:val="lowerLetter"/>
      <w:lvlText w:val="%5."/>
      <w:lvlJc w:val="left"/>
      <w:pPr>
        <w:ind w:left="3962" w:hanging="360"/>
      </w:pPr>
    </w:lvl>
    <w:lvl w:ilvl="5" w:tplc="0415001B" w:tentative="1">
      <w:start w:val="1"/>
      <w:numFmt w:val="lowerRoman"/>
      <w:lvlText w:val="%6."/>
      <w:lvlJc w:val="right"/>
      <w:pPr>
        <w:ind w:left="4682" w:hanging="180"/>
      </w:pPr>
    </w:lvl>
    <w:lvl w:ilvl="6" w:tplc="0415000F" w:tentative="1">
      <w:start w:val="1"/>
      <w:numFmt w:val="decimal"/>
      <w:lvlText w:val="%7."/>
      <w:lvlJc w:val="left"/>
      <w:pPr>
        <w:ind w:left="5402" w:hanging="360"/>
      </w:pPr>
    </w:lvl>
    <w:lvl w:ilvl="7" w:tplc="04150019" w:tentative="1">
      <w:start w:val="1"/>
      <w:numFmt w:val="lowerLetter"/>
      <w:lvlText w:val="%8."/>
      <w:lvlJc w:val="left"/>
      <w:pPr>
        <w:ind w:left="6122" w:hanging="360"/>
      </w:pPr>
    </w:lvl>
    <w:lvl w:ilvl="8" w:tplc="0415001B" w:tentative="1">
      <w:start w:val="1"/>
      <w:numFmt w:val="lowerRoman"/>
      <w:lvlText w:val="%9."/>
      <w:lvlJc w:val="right"/>
      <w:pPr>
        <w:ind w:left="6842" w:hanging="180"/>
      </w:pPr>
    </w:lvl>
  </w:abstractNum>
  <w:abstractNum w:abstractNumId="203">
    <w:nsid w:val="461B42FD"/>
    <w:multiLevelType w:val="hybridMultilevel"/>
    <w:tmpl w:val="C5001548"/>
    <w:lvl w:ilvl="0" w:tplc="F636F732">
      <w:start w:val="1"/>
      <w:numFmt w:val="decimal"/>
      <w:lvlText w:val="%1."/>
      <w:lvlJc w:val="left"/>
      <w:pPr>
        <w:ind w:left="720" w:hanging="360"/>
      </w:pPr>
      <w:rPr>
        <w:rFonts w:ascii="Barlow Semi Condensed" w:hAnsi="Barlow Semi Condensed" w:cs="Century Gothic" w:hint="default"/>
        <w:b w:val="0"/>
        <w:sz w:val="22"/>
        <w:szCs w:val="22"/>
      </w:rPr>
    </w:lvl>
    <w:lvl w:ilvl="1" w:tplc="D0AE1D46">
      <w:start w:val="1"/>
      <w:numFmt w:val="decimal"/>
      <w:lvlText w:val="%2)"/>
      <w:lvlJc w:val="left"/>
      <w:pPr>
        <w:ind w:left="1440" w:hanging="360"/>
      </w:pPr>
      <w:rPr>
        <w:rFonts w:ascii="Arial Narrow" w:eastAsia="Times New Roman" w:hAnsi="Arial Narrow" w:cs="Calibri" w:hint="default"/>
      </w:rPr>
    </w:lvl>
    <w:lvl w:ilvl="2" w:tplc="0415001B">
      <w:start w:val="1"/>
      <w:numFmt w:val="lowerRoman"/>
      <w:lvlText w:val="%3."/>
      <w:lvlJc w:val="right"/>
      <w:pPr>
        <w:ind w:left="2160" w:hanging="180"/>
      </w:pPr>
      <w:rPr>
        <w:rFonts w:cs="Times New Roman"/>
      </w:rPr>
    </w:lvl>
    <w:lvl w:ilvl="3" w:tplc="AADC253A">
      <w:start w:val="1"/>
      <w:numFmt w:val="decimal"/>
      <w:lvlText w:val="%4)"/>
      <w:lvlJc w:val="left"/>
      <w:pPr>
        <w:ind w:left="2880" w:hanging="360"/>
      </w:pPr>
      <w:rPr>
        <w:rFonts w:ascii="Arial" w:eastAsia="Times New Roman" w:hAnsi="Arial" w:cs="Arial"/>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4">
    <w:nsid w:val="47BC301A"/>
    <w:multiLevelType w:val="hybridMultilevel"/>
    <w:tmpl w:val="FF1429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5">
    <w:nsid w:val="49A63296"/>
    <w:multiLevelType w:val="multilevel"/>
    <w:tmpl w:val="6E868042"/>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06">
    <w:nsid w:val="49F27B2B"/>
    <w:multiLevelType w:val="multilevel"/>
    <w:tmpl w:val="E4DA2016"/>
    <w:lvl w:ilvl="0">
      <w:start w:val="1"/>
      <w:numFmt w:val="lowerLetter"/>
      <w:lvlText w:val="%1)"/>
      <w:lvlJc w:val="left"/>
      <w:pPr>
        <w:tabs>
          <w:tab w:val="num" w:pos="357"/>
        </w:tabs>
        <w:ind w:left="357" w:hanging="357"/>
      </w:pPr>
      <w:rPr>
        <w:rFonts w:ascii="Barlow Semi Condensed" w:eastAsia="Times New Roman" w:hAnsi="Barlow Semi Condensed" w:cs="Calibri" w:hint="default"/>
        <w:b w:val="0"/>
        <w:bCs/>
        <w:i w:val="0"/>
        <w:color w:val="auto"/>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07">
    <w:nsid w:val="4B6F1389"/>
    <w:multiLevelType w:val="multilevel"/>
    <w:tmpl w:val="A8B0FA96"/>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color w:val="auto"/>
        <w:sz w:val="22"/>
        <w:szCs w:val="22"/>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trike w:val="0"/>
        <w:color w:val="auto"/>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08">
    <w:nsid w:val="4B8A3B02"/>
    <w:multiLevelType w:val="multilevel"/>
    <w:tmpl w:val="06203A74"/>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color w:val="auto"/>
      </w:rPr>
    </w:lvl>
    <w:lvl w:ilvl="2">
      <w:start w:val="1"/>
      <w:numFmt w:val="lowerLetter"/>
      <w:lvlText w:val="%3)"/>
      <w:lvlJc w:val="left"/>
      <w:pPr>
        <w:tabs>
          <w:tab w:val="num" w:pos="2340"/>
        </w:tabs>
        <w:ind w:left="2340" w:hanging="360"/>
      </w:pPr>
      <w:rPr>
        <w:rFonts w:ascii="Barlow Semi Condensed" w:eastAsia="Times New Roman" w:hAnsi="Barlow Semi Condensed"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b w:val="0"/>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9">
    <w:nsid w:val="4CAB056D"/>
    <w:multiLevelType w:val="hybridMultilevel"/>
    <w:tmpl w:val="A2C60D88"/>
    <w:lvl w:ilvl="0" w:tplc="5FCA4FDE">
      <w:start w:val="1"/>
      <w:numFmt w:val="decimal"/>
      <w:lvlText w:val="%1)"/>
      <w:lvlJc w:val="left"/>
      <w:pPr>
        <w:tabs>
          <w:tab w:val="num" w:pos="720"/>
        </w:tabs>
        <w:ind w:left="720" w:hanging="363"/>
      </w:pPr>
      <w:rPr>
        <w:rFonts w:ascii="Arial Narrow" w:hAnsi="Arial Narrow" w:cs="Calibri" w:hint="default"/>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0">
    <w:nsid w:val="4CB46C0A"/>
    <w:multiLevelType w:val="hybridMultilevel"/>
    <w:tmpl w:val="9CAE5C04"/>
    <w:lvl w:ilvl="0" w:tplc="8F58B2B6">
      <w:start w:val="1"/>
      <w:numFmt w:val="decimal"/>
      <w:lvlText w:val="%1)"/>
      <w:lvlJc w:val="left"/>
      <w:pPr>
        <w:tabs>
          <w:tab w:val="num" w:pos="720"/>
        </w:tabs>
        <w:ind w:left="720" w:hanging="363"/>
      </w:pPr>
      <w:rPr>
        <w:rFonts w:ascii="Arial Narrow" w:hAnsi="Arial Narrow" w:cs="Calibri"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1">
    <w:nsid w:val="4CD54494"/>
    <w:multiLevelType w:val="hybridMultilevel"/>
    <w:tmpl w:val="CDF0E8C0"/>
    <w:lvl w:ilvl="0" w:tplc="A694E976">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2">
    <w:nsid w:val="4CFF0EB2"/>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3">
    <w:nsid w:val="4D49350D"/>
    <w:multiLevelType w:val="hybridMultilevel"/>
    <w:tmpl w:val="C668FC4C"/>
    <w:lvl w:ilvl="0" w:tplc="212CEBA2">
      <w:start w:val="1"/>
      <w:numFmt w:val="decimal"/>
      <w:lvlText w:val="%1)"/>
      <w:lvlJc w:val="left"/>
      <w:pPr>
        <w:tabs>
          <w:tab w:val="num" w:pos="720"/>
        </w:tabs>
        <w:ind w:left="722" w:hanging="365"/>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4">
    <w:nsid w:val="4D4F021A"/>
    <w:multiLevelType w:val="hybridMultilevel"/>
    <w:tmpl w:val="7AA0DC28"/>
    <w:lvl w:ilvl="0" w:tplc="795A0C4A">
      <w:start w:val="1"/>
      <w:numFmt w:val="decimal"/>
      <w:lvlText w:val="%1)"/>
      <w:lvlJc w:val="left"/>
      <w:pPr>
        <w:ind w:left="717" w:hanging="360"/>
      </w:pPr>
      <w:rPr>
        <w:rFonts w:ascii="Arial Narrow" w:hAnsi="Arial Narrow" w:cs="Calibri" w:hint="default"/>
        <w:sz w:val="20"/>
        <w:szCs w:val="20"/>
      </w:rPr>
    </w:lvl>
    <w:lvl w:ilvl="1" w:tplc="04150019" w:tentative="1">
      <w:start w:val="1"/>
      <w:numFmt w:val="lowerLetter"/>
      <w:lvlText w:val="%2."/>
      <w:lvlJc w:val="left"/>
      <w:pPr>
        <w:ind w:left="1437" w:hanging="360"/>
      </w:pPr>
    </w:lvl>
    <w:lvl w:ilvl="2" w:tplc="0415001B">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5">
    <w:nsid w:val="4E5606E2"/>
    <w:multiLevelType w:val="hybridMultilevel"/>
    <w:tmpl w:val="5AC83856"/>
    <w:lvl w:ilvl="0" w:tplc="988E1BDA">
      <w:start w:val="1"/>
      <w:numFmt w:val="lowerLetter"/>
      <w:lvlText w:val="%1)"/>
      <w:lvlJc w:val="left"/>
      <w:pPr>
        <w:tabs>
          <w:tab w:val="num" w:pos="1077"/>
        </w:tabs>
        <w:ind w:left="1077" w:hanging="35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6">
    <w:nsid w:val="4F2D49EE"/>
    <w:multiLevelType w:val="hybridMultilevel"/>
    <w:tmpl w:val="2AA8E5EA"/>
    <w:lvl w:ilvl="0" w:tplc="F8964DA4">
      <w:start w:val="1"/>
      <w:numFmt w:val="decimal"/>
      <w:lvlText w:val="%1)"/>
      <w:lvlJc w:val="left"/>
      <w:pPr>
        <w:tabs>
          <w:tab w:val="num" w:pos="720"/>
        </w:tabs>
        <w:ind w:left="720" w:hanging="363"/>
      </w:pPr>
      <w:rPr>
        <w:rFonts w:ascii="Arial Narrow" w:eastAsia="Times New Roman" w:hAnsi="Arial Narrow" w:cs="Calibri"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7">
    <w:nsid w:val="4FBF08A0"/>
    <w:multiLevelType w:val="multilevel"/>
    <w:tmpl w:val="C53E76EE"/>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trike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18">
    <w:nsid w:val="50214FFE"/>
    <w:multiLevelType w:val="hybridMultilevel"/>
    <w:tmpl w:val="F86A87B6"/>
    <w:lvl w:ilvl="0" w:tplc="FFFFFFFF">
      <w:start w:val="1"/>
      <w:numFmt w:val="lowerLetter"/>
      <w:lvlText w:val="%1)"/>
      <w:lvlJc w:val="left"/>
      <w:pPr>
        <w:tabs>
          <w:tab w:val="num" w:pos="1077"/>
        </w:tabs>
        <w:ind w:left="1077" w:hanging="3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9">
    <w:nsid w:val="507F66A6"/>
    <w:multiLevelType w:val="hybridMultilevel"/>
    <w:tmpl w:val="6D50FDCA"/>
    <w:lvl w:ilvl="0" w:tplc="DF90592C">
      <w:start w:val="1"/>
      <w:numFmt w:val="lowerLetter"/>
      <w:lvlText w:val="%1)"/>
      <w:lvlJc w:val="left"/>
      <w:pPr>
        <w:ind w:left="360" w:hanging="360"/>
      </w:pPr>
      <w:rPr>
        <w:rFonts w:ascii="Arial Narrow" w:eastAsia="Times New Roman" w:hAnsi="Arial Narrow" w:cs="Times New Roman" w:hint="default"/>
        <w:sz w:val="22"/>
        <w:szCs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0">
    <w:nsid w:val="51002CFD"/>
    <w:multiLevelType w:val="hybridMultilevel"/>
    <w:tmpl w:val="4702A7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1">
    <w:nsid w:val="51E918F4"/>
    <w:multiLevelType w:val="hybridMultilevel"/>
    <w:tmpl w:val="E814E076"/>
    <w:lvl w:ilvl="0" w:tplc="D0AE1D46">
      <w:start w:val="1"/>
      <w:numFmt w:val="decimal"/>
      <w:lvlText w:val="%1)"/>
      <w:lvlJc w:val="left"/>
      <w:pPr>
        <w:ind w:left="1440" w:hanging="360"/>
      </w:pPr>
      <w:rPr>
        <w:rFonts w:ascii="Arial Narrow" w:eastAsia="Times New Roman" w:hAnsi="Arial Narrow"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2">
    <w:nsid w:val="53DA1A82"/>
    <w:multiLevelType w:val="hybridMultilevel"/>
    <w:tmpl w:val="6B7CFD58"/>
    <w:lvl w:ilvl="0" w:tplc="0415000F">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3">
    <w:nsid w:val="54173D89"/>
    <w:multiLevelType w:val="hybridMultilevel"/>
    <w:tmpl w:val="8B3E5A6E"/>
    <w:name w:val="WW8Num333242"/>
    <w:lvl w:ilvl="0" w:tplc="7F2E81A4">
      <w:start w:val="1"/>
      <w:numFmt w:val="decimal"/>
      <w:lvlText w:val="%1)"/>
      <w:lvlJc w:val="left"/>
      <w:pPr>
        <w:tabs>
          <w:tab w:val="num" w:pos="720"/>
        </w:tabs>
        <w:ind w:left="722" w:hanging="365"/>
      </w:pPr>
      <w:rPr>
        <w:rFonts w:ascii="Arial Narrow" w:hAnsi="Arial Narrow" w:hint="default"/>
      </w:rPr>
    </w:lvl>
    <w:lvl w:ilvl="1" w:tplc="16E4A35A" w:tentative="1">
      <w:start w:val="1"/>
      <w:numFmt w:val="lowerLetter"/>
      <w:lvlText w:val="%2."/>
      <w:lvlJc w:val="left"/>
      <w:pPr>
        <w:tabs>
          <w:tab w:val="num" w:pos="1440"/>
        </w:tabs>
        <w:ind w:left="1440" w:hanging="360"/>
      </w:pPr>
    </w:lvl>
    <w:lvl w:ilvl="2" w:tplc="44E09BD8" w:tentative="1">
      <w:start w:val="1"/>
      <w:numFmt w:val="lowerRoman"/>
      <w:lvlText w:val="%3."/>
      <w:lvlJc w:val="right"/>
      <w:pPr>
        <w:tabs>
          <w:tab w:val="num" w:pos="2160"/>
        </w:tabs>
        <w:ind w:left="2160" w:hanging="180"/>
      </w:pPr>
    </w:lvl>
    <w:lvl w:ilvl="3" w:tplc="553438E8" w:tentative="1">
      <w:start w:val="1"/>
      <w:numFmt w:val="decimal"/>
      <w:lvlText w:val="%4."/>
      <w:lvlJc w:val="left"/>
      <w:pPr>
        <w:tabs>
          <w:tab w:val="num" w:pos="2880"/>
        </w:tabs>
        <w:ind w:left="2880" w:hanging="360"/>
      </w:pPr>
    </w:lvl>
    <w:lvl w:ilvl="4" w:tplc="A360070E" w:tentative="1">
      <w:start w:val="1"/>
      <w:numFmt w:val="lowerLetter"/>
      <w:lvlText w:val="%5."/>
      <w:lvlJc w:val="left"/>
      <w:pPr>
        <w:tabs>
          <w:tab w:val="num" w:pos="3600"/>
        </w:tabs>
        <w:ind w:left="3600" w:hanging="360"/>
      </w:pPr>
    </w:lvl>
    <w:lvl w:ilvl="5" w:tplc="123847C4" w:tentative="1">
      <w:start w:val="1"/>
      <w:numFmt w:val="lowerRoman"/>
      <w:lvlText w:val="%6."/>
      <w:lvlJc w:val="right"/>
      <w:pPr>
        <w:tabs>
          <w:tab w:val="num" w:pos="4320"/>
        </w:tabs>
        <w:ind w:left="4320" w:hanging="180"/>
      </w:pPr>
    </w:lvl>
    <w:lvl w:ilvl="6" w:tplc="851E3A8A" w:tentative="1">
      <w:start w:val="1"/>
      <w:numFmt w:val="decimal"/>
      <w:lvlText w:val="%7."/>
      <w:lvlJc w:val="left"/>
      <w:pPr>
        <w:tabs>
          <w:tab w:val="num" w:pos="5040"/>
        </w:tabs>
        <w:ind w:left="5040" w:hanging="360"/>
      </w:pPr>
    </w:lvl>
    <w:lvl w:ilvl="7" w:tplc="32EAAECE" w:tentative="1">
      <w:start w:val="1"/>
      <w:numFmt w:val="lowerLetter"/>
      <w:lvlText w:val="%8."/>
      <w:lvlJc w:val="left"/>
      <w:pPr>
        <w:tabs>
          <w:tab w:val="num" w:pos="5760"/>
        </w:tabs>
        <w:ind w:left="5760" w:hanging="360"/>
      </w:pPr>
    </w:lvl>
    <w:lvl w:ilvl="8" w:tplc="B7D057AE" w:tentative="1">
      <w:start w:val="1"/>
      <w:numFmt w:val="lowerRoman"/>
      <w:lvlText w:val="%9."/>
      <w:lvlJc w:val="right"/>
      <w:pPr>
        <w:tabs>
          <w:tab w:val="num" w:pos="6480"/>
        </w:tabs>
        <w:ind w:left="6480" w:hanging="180"/>
      </w:pPr>
    </w:lvl>
  </w:abstractNum>
  <w:abstractNum w:abstractNumId="224">
    <w:nsid w:val="544B7D2F"/>
    <w:multiLevelType w:val="hybridMultilevel"/>
    <w:tmpl w:val="7EC24892"/>
    <w:lvl w:ilvl="0" w:tplc="780CD57C">
      <w:start w:val="1"/>
      <w:numFmt w:val="decimal"/>
      <w:lvlText w:val="%1."/>
      <w:lvlJc w:val="left"/>
      <w:pPr>
        <w:tabs>
          <w:tab w:val="num" w:pos="357"/>
        </w:tabs>
        <w:ind w:left="357" w:hanging="357"/>
      </w:pPr>
      <w:rPr>
        <w:rFonts w:ascii="Arial Narrow" w:hAnsi="Arial Narrow" w:hint="default"/>
        <w:b w:val="0"/>
        <w:bCs/>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5">
    <w:nsid w:val="54516B9F"/>
    <w:multiLevelType w:val="hybridMultilevel"/>
    <w:tmpl w:val="E96ED9C6"/>
    <w:lvl w:ilvl="0" w:tplc="F90244A4">
      <w:start w:val="1"/>
      <w:numFmt w:val="lowerLetter"/>
      <w:lvlText w:val="%1)"/>
      <w:lvlJc w:val="left"/>
      <w:pPr>
        <w:ind w:left="1077" w:hanging="360"/>
      </w:pPr>
      <w:rPr>
        <w:rFonts w:hint="default"/>
        <w:b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6">
    <w:nsid w:val="55321CBA"/>
    <w:multiLevelType w:val="hybridMultilevel"/>
    <w:tmpl w:val="FF1429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7">
    <w:nsid w:val="55BE17D3"/>
    <w:multiLevelType w:val="hybridMultilevel"/>
    <w:tmpl w:val="0F709126"/>
    <w:lvl w:ilvl="0" w:tplc="F9AE2402">
      <w:start w:val="1"/>
      <w:numFmt w:val="bullet"/>
      <w:lvlText w:val="-"/>
      <w:lvlJc w:val="left"/>
      <w:pPr>
        <w:ind w:left="1797" w:hanging="360"/>
      </w:pPr>
      <w:rPr>
        <w:rFonts w:ascii="Arial Narrow" w:hAnsi="Arial Narrow" w:cs="Times New Roman"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228">
    <w:nsid w:val="56722A7B"/>
    <w:multiLevelType w:val="multilevel"/>
    <w:tmpl w:val="3E76B44C"/>
    <w:lvl w:ilvl="0">
      <w:start w:val="1"/>
      <w:numFmt w:val="decimal"/>
      <w:lvlText w:val="%1."/>
      <w:lvlJc w:val="left"/>
      <w:pPr>
        <w:ind w:left="360" w:hanging="360"/>
      </w:pPr>
      <w:rPr>
        <w:rFonts w:hint="default"/>
        <w:b w:val="0"/>
        <w:i w:val="0"/>
      </w:rPr>
    </w:lvl>
    <w:lvl w:ilvl="1">
      <w:start w:val="1"/>
      <w:numFmt w:val="decimal"/>
      <w:lvlText w:val="%1.%2."/>
      <w:lvlJc w:val="left"/>
      <w:pPr>
        <w:ind w:left="1495"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9">
    <w:nsid w:val="57A46E21"/>
    <w:multiLevelType w:val="hybridMultilevel"/>
    <w:tmpl w:val="70CCAAFA"/>
    <w:lvl w:ilvl="0" w:tplc="D674ADCA">
      <w:start w:val="1"/>
      <w:numFmt w:val="lowerLetter"/>
      <w:lvlText w:val="%1)"/>
      <w:lvlJc w:val="left"/>
      <w:pPr>
        <w:ind w:left="360" w:hanging="360"/>
      </w:pPr>
      <w:rPr>
        <w:rFonts w:ascii="Barlow Semi Condensed" w:eastAsia="Times New Roman" w:hAnsi="Barlow Semi Condensed" w:cs="Times New Roman" w:hint="default"/>
        <w:sz w:val="22"/>
        <w:szCs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0">
    <w:nsid w:val="58E74C47"/>
    <w:multiLevelType w:val="multilevel"/>
    <w:tmpl w:val="03C86632"/>
    <w:styleLink w:val="WW8Num143"/>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nsid w:val="59153C93"/>
    <w:multiLevelType w:val="hybridMultilevel"/>
    <w:tmpl w:val="83048FE4"/>
    <w:name w:val="WW8Num15222"/>
    <w:lvl w:ilvl="0" w:tplc="AB38F582">
      <w:start w:val="1"/>
      <w:numFmt w:val="decimal"/>
      <w:lvlText w:val="%1."/>
      <w:lvlJc w:val="left"/>
      <w:pPr>
        <w:tabs>
          <w:tab w:val="num" w:pos="360"/>
        </w:tabs>
        <w:ind w:left="357" w:hanging="357"/>
      </w:pPr>
      <w:rPr>
        <w:rFonts w:ascii="Arial Narrow" w:hAnsi="Arial Narrow" w:hint="default"/>
        <w:b w:val="0"/>
      </w:rPr>
    </w:lvl>
    <w:lvl w:ilvl="1" w:tplc="FFFFFFFF">
      <w:start w:val="1"/>
      <w:numFmt w:val="lowerLetter"/>
      <w:lvlText w:val="%2."/>
      <w:lvlJc w:val="left"/>
      <w:pPr>
        <w:tabs>
          <w:tab w:val="num" w:pos="720"/>
        </w:tabs>
        <w:ind w:left="720" w:hanging="360"/>
      </w:pPr>
    </w:lvl>
    <w:lvl w:ilvl="2" w:tplc="D272FDDA">
      <w:start w:val="1"/>
      <w:numFmt w:val="decimal"/>
      <w:lvlText w:val="%3)"/>
      <w:lvlJc w:val="right"/>
      <w:pPr>
        <w:tabs>
          <w:tab w:val="num" w:pos="1440"/>
        </w:tabs>
        <w:ind w:left="1440" w:hanging="180"/>
      </w:pPr>
      <w:rPr>
        <w:rFonts w:ascii="Calibri" w:eastAsia="Times New Roman" w:hAnsi="Calibri" w:cs="Calibri" w:hint="default"/>
      </w:rPr>
    </w:lvl>
    <w:lvl w:ilvl="3" w:tplc="FFFFFFFF" w:tentative="1">
      <w:start w:val="1"/>
      <w:numFmt w:val="decimal"/>
      <w:lvlText w:val="%4."/>
      <w:lvlJc w:val="left"/>
      <w:pPr>
        <w:tabs>
          <w:tab w:val="num" w:pos="2160"/>
        </w:tabs>
        <w:ind w:left="2160" w:hanging="360"/>
      </w:pPr>
    </w:lvl>
    <w:lvl w:ilvl="4" w:tplc="83E43ECA"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232">
    <w:nsid w:val="598B6834"/>
    <w:multiLevelType w:val="hybridMultilevel"/>
    <w:tmpl w:val="C23E8106"/>
    <w:lvl w:ilvl="0" w:tplc="6082CA58">
      <w:start w:val="1"/>
      <w:numFmt w:val="decimal"/>
      <w:lvlText w:val="%1."/>
      <w:lvlJc w:val="left"/>
      <w:pPr>
        <w:tabs>
          <w:tab w:val="num" w:pos="360"/>
        </w:tabs>
        <w:ind w:left="717" w:hanging="357"/>
      </w:pPr>
      <w:rPr>
        <w:rFonts w:ascii="Arial Narrow" w:hAnsi="Arial Narrow" w:cs="Calibri" w:hint="default"/>
        <w:b w:val="0"/>
        <w:bCs w:val="0"/>
        <w:color w:val="auto"/>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nsid w:val="5A151FA1"/>
    <w:multiLevelType w:val="hybridMultilevel"/>
    <w:tmpl w:val="99BC4E4C"/>
    <w:lvl w:ilvl="0" w:tplc="0C80C7D4">
      <w:start w:val="1"/>
      <w:numFmt w:val="decimal"/>
      <w:lvlText w:val="%1)"/>
      <w:lvlJc w:val="left"/>
      <w:pPr>
        <w:tabs>
          <w:tab w:val="num" w:pos="720"/>
        </w:tabs>
        <w:ind w:left="720" w:hanging="363"/>
      </w:pPr>
      <w:rPr>
        <w:rFonts w:ascii="Arial Narrow" w:hAnsi="Arial Narrow"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4">
    <w:nsid w:val="5A815965"/>
    <w:multiLevelType w:val="hybridMultilevel"/>
    <w:tmpl w:val="9ECA2096"/>
    <w:lvl w:ilvl="0" w:tplc="96EE9488">
      <w:start w:val="1"/>
      <w:numFmt w:val="lowerLetter"/>
      <w:lvlText w:val="%1)"/>
      <w:lvlJc w:val="left"/>
      <w:pPr>
        <w:tabs>
          <w:tab w:val="num" w:pos="938"/>
        </w:tabs>
        <w:ind w:left="93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5">
    <w:nsid w:val="5A856A0A"/>
    <w:multiLevelType w:val="hybridMultilevel"/>
    <w:tmpl w:val="97DC64AC"/>
    <w:lvl w:ilvl="0" w:tplc="94BC773C">
      <w:start w:val="1"/>
      <w:numFmt w:val="decimal"/>
      <w:lvlText w:val="%1)"/>
      <w:lvlJc w:val="left"/>
      <w:pPr>
        <w:ind w:left="786" w:hanging="360"/>
      </w:pPr>
      <w:rPr>
        <w:rFonts w:ascii="Arial Narrow" w:eastAsia="Times New Roman" w:hAnsi="Arial Narrow"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6">
    <w:nsid w:val="5C143B12"/>
    <w:multiLevelType w:val="hybridMultilevel"/>
    <w:tmpl w:val="3D9844EE"/>
    <w:lvl w:ilvl="0" w:tplc="BA282BB4">
      <w:start w:val="1"/>
      <w:numFmt w:val="decimal"/>
      <w:lvlText w:val="%1."/>
      <w:lvlJc w:val="left"/>
      <w:pPr>
        <w:tabs>
          <w:tab w:val="num" w:pos="360"/>
        </w:tabs>
        <w:ind w:left="360" w:hanging="360"/>
      </w:pPr>
      <w:rPr>
        <w:rFonts w:ascii="Arial Narrow" w:hAnsi="Arial Narrow" w:cs="Calibri" w:hint="default"/>
        <w:b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7">
    <w:nsid w:val="5C305BF9"/>
    <w:multiLevelType w:val="hybridMultilevel"/>
    <w:tmpl w:val="3C3C16BC"/>
    <w:lvl w:ilvl="0" w:tplc="ADE835F4">
      <w:start w:val="1"/>
      <w:numFmt w:val="bullet"/>
      <w:lvlText w:val="-"/>
      <w:lvlJc w:val="left"/>
      <w:pPr>
        <w:ind w:left="2316" w:hanging="360"/>
      </w:pPr>
      <w:rPr>
        <w:rFonts w:ascii="Arial Narrow" w:hAnsi="Arial Narrow" w:cs="Times New Roman" w:hint="default"/>
      </w:rPr>
    </w:lvl>
    <w:lvl w:ilvl="1" w:tplc="04150003" w:tentative="1">
      <w:start w:val="1"/>
      <w:numFmt w:val="bullet"/>
      <w:lvlText w:val="o"/>
      <w:lvlJc w:val="left"/>
      <w:pPr>
        <w:ind w:left="3036" w:hanging="360"/>
      </w:pPr>
      <w:rPr>
        <w:rFonts w:ascii="Courier New" w:hAnsi="Courier New" w:cs="Courier New" w:hint="default"/>
      </w:rPr>
    </w:lvl>
    <w:lvl w:ilvl="2" w:tplc="04150005">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tentative="1">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238">
    <w:nsid w:val="5CEA4047"/>
    <w:multiLevelType w:val="hybridMultilevel"/>
    <w:tmpl w:val="59383B6C"/>
    <w:lvl w:ilvl="0" w:tplc="26FAC3BE">
      <w:start w:val="1"/>
      <w:numFmt w:val="decimal"/>
      <w:lvlText w:val="%1)"/>
      <w:lvlJc w:val="left"/>
      <w:pPr>
        <w:tabs>
          <w:tab w:val="num" w:pos="789"/>
        </w:tabs>
        <w:ind w:left="789" w:hanging="363"/>
      </w:pPr>
      <w:rPr>
        <w:rFonts w:ascii="Arial Narrow" w:hAnsi="Arial Narrow" w:cs="Tahoma" w:hint="default"/>
        <w:color w:val="auto"/>
        <w:sz w:val="20"/>
        <w:szCs w:val="20"/>
      </w:rPr>
    </w:lvl>
    <w:lvl w:ilvl="1" w:tplc="FFFFFFFF" w:tentative="1">
      <w:start w:val="1"/>
      <w:numFmt w:val="lowerLetter"/>
      <w:lvlText w:val="%2."/>
      <w:lvlJc w:val="left"/>
      <w:pPr>
        <w:tabs>
          <w:tab w:val="num" w:pos="1509"/>
        </w:tabs>
        <w:ind w:left="1509" w:hanging="360"/>
      </w:pPr>
    </w:lvl>
    <w:lvl w:ilvl="2" w:tplc="FFFFFFFF" w:tentative="1">
      <w:start w:val="1"/>
      <w:numFmt w:val="lowerRoman"/>
      <w:lvlText w:val="%3."/>
      <w:lvlJc w:val="right"/>
      <w:pPr>
        <w:tabs>
          <w:tab w:val="num" w:pos="2229"/>
        </w:tabs>
        <w:ind w:left="2229" w:hanging="180"/>
      </w:pPr>
    </w:lvl>
    <w:lvl w:ilvl="3" w:tplc="FFFFFFFF" w:tentative="1">
      <w:start w:val="1"/>
      <w:numFmt w:val="decimal"/>
      <w:lvlText w:val="%4."/>
      <w:lvlJc w:val="left"/>
      <w:pPr>
        <w:tabs>
          <w:tab w:val="num" w:pos="2949"/>
        </w:tabs>
        <w:ind w:left="2949" w:hanging="360"/>
      </w:pPr>
    </w:lvl>
    <w:lvl w:ilvl="4" w:tplc="FFFFFFFF" w:tentative="1">
      <w:start w:val="1"/>
      <w:numFmt w:val="lowerLetter"/>
      <w:lvlText w:val="%5."/>
      <w:lvlJc w:val="left"/>
      <w:pPr>
        <w:tabs>
          <w:tab w:val="num" w:pos="3669"/>
        </w:tabs>
        <w:ind w:left="3669" w:hanging="360"/>
      </w:pPr>
    </w:lvl>
    <w:lvl w:ilvl="5" w:tplc="FFFFFFFF" w:tentative="1">
      <w:start w:val="1"/>
      <w:numFmt w:val="lowerRoman"/>
      <w:lvlText w:val="%6."/>
      <w:lvlJc w:val="right"/>
      <w:pPr>
        <w:tabs>
          <w:tab w:val="num" w:pos="4389"/>
        </w:tabs>
        <w:ind w:left="4389" w:hanging="180"/>
      </w:pPr>
    </w:lvl>
    <w:lvl w:ilvl="6" w:tplc="FFFFFFFF" w:tentative="1">
      <w:start w:val="1"/>
      <w:numFmt w:val="decimal"/>
      <w:lvlText w:val="%7."/>
      <w:lvlJc w:val="left"/>
      <w:pPr>
        <w:tabs>
          <w:tab w:val="num" w:pos="5109"/>
        </w:tabs>
        <w:ind w:left="5109" w:hanging="360"/>
      </w:pPr>
    </w:lvl>
    <w:lvl w:ilvl="7" w:tplc="FFFFFFFF" w:tentative="1">
      <w:start w:val="1"/>
      <w:numFmt w:val="lowerLetter"/>
      <w:lvlText w:val="%8."/>
      <w:lvlJc w:val="left"/>
      <w:pPr>
        <w:tabs>
          <w:tab w:val="num" w:pos="5829"/>
        </w:tabs>
        <w:ind w:left="5829" w:hanging="360"/>
      </w:pPr>
    </w:lvl>
    <w:lvl w:ilvl="8" w:tplc="FFFFFFFF" w:tentative="1">
      <w:start w:val="1"/>
      <w:numFmt w:val="lowerRoman"/>
      <w:lvlText w:val="%9."/>
      <w:lvlJc w:val="right"/>
      <w:pPr>
        <w:tabs>
          <w:tab w:val="num" w:pos="6549"/>
        </w:tabs>
        <w:ind w:left="6549" w:hanging="180"/>
      </w:pPr>
    </w:lvl>
  </w:abstractNum>
  <w:abstractNum w:abstractNumId="239">
    <w:nsid w:val="5E9665A9"/>
    <w:multiLevelType w:val="hybridMultilevel"/>
    <w:tmpl w:val="C7488D78"/>
    <w:styleLink w:val="Zaimportowanystyl2"/>
    <w:lvl w:ilvl="0" w:tplc="D01EA680">
      <w:start w:val="1"/>
      <w:numFmt w:val="bullet"/>
      <w:lvlText w:val="-"/>
      <w:lvlJc w:val="left"/>
      <w:pPr>
        <w:ind w:left="72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1" w:tplc="F96E7B4A">
      <w:start w:val="1"/>
      <w:numFmt w:val="bullet"/>
      <w:lvlText w:val="-"/>
      <w:lvlJc w:val="left"/>
      <w:pPr>
        <w:ind w:left="108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2" w:tplc="465CCC38">
      <w:start w:val="1"/>
      <w:numFmt w:val="bullet"/>
      <w:lvlText w:val="-"/>
      <w:lvlJc w:val="left"/>
      <w:pPr>
        <w:ind w:left="180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3" w:tplc="3D3E0318">
      <w:start w:val="1"/>
      <w:numFmt w:val="bullet"/>
      <w:lvlText w:val="-"/>
      <w:lvlJc w:val="left"/>
      <w:pPr>
        <w:ind w:left="252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4" w:tplc="216EC5F6">
      <w:start w:val="1"/>
      <w:numFmt w:val="bullet"/>
      <w:lvlText w:val="-"/>
      <w:lvlJc w:val="left"/>
      <w:pPr>
        <w:ind w:left="324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5" w:tplc="F1701E3E">
      <w:start w:val="1"/>
      <w:numFmt w:val="bullet"/>
      <w:lvlText w:val="-"/>
      <w:lvlJc w:val="left"/>
      <w:pPr>
        <w:ind w:left="396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6" w:tplc="70389842">
      <w:start w:val="1"/>
      <w:numFmt w:val="bullet"/>
      <w:lvlText w:val="-"/>
      <w:lvlJc w:val="left"/>
      <w:pPr>
        <w:ind w:left="468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7" w:tplc="B8E239D4">
      <w:start w:val="1"/>
      <w:numFmt w:val="bullet"/>
      <w:lvlText w:val="-"/>
      <w:lvlJc w:val="left"/>
      <w:pPr>
        <w:ind w:left="540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8" w:tplc="C2DAADE8">
      <w:start w:val="1"/>
      <w:numFmt w:val="bullet"/>
      <w:lvlText w:val="-"/>
      <w:lvlJc w:val="left"/>
      <w:pPr>
        <w:ind w:left="612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abstractNum>
  <w:abstractNum w:abstractNumId="240">
    <w:nsid w:val="601A20A4"/>
    <w:multiLevelType w:val="hybridMultilevel"/>
    <w:tmpl w:val="CAE410F6"/>
    <w:lvl w:ilvl="0" w:tplc="FFFFFFFF">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41">
    <w:nsid w:val="60502D8C"/>
    <w:multiLevelType w:val="hybridMultilevel"/>
    <w:tmpl w:val="8FECD9D8"/>
    <w:lvl w:ilvl="0" w:tplc="FE94303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2">
    <w:nsid w:val="63050866"/>
    <w:multiLevelType w:val="multilevel"/>
    <w:tmpl w:val="30906DEA"/>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color w:val="auto"/>
      </w:rPr>
    </w:lvl>
    <w:lvl w:ilvl="2">
      <w:start w:val="1"/>
      <w:numFmt w:val="decimal"/>
      <w:lvlText w:val="%3)"/>
      <w:lvlJc w:val="left"/>
      <w:pPr>
        <w:tabs>
          <w:tab w:val="num" w:pos="720"/>
        </w:tabs>
        <w:ind w:left="720" w:hanging="363"/>
      </w:pPr>
      <w:rPr>
        <w:rFonts w:ascii="Cambria" w:hAnsi="Cambria" w:hint="default"/>
        <w:b w:val="0"/>
        <w:i w:val="0"/>
        <w:color w:val="auto"/>
        <w:sz w:val="20"/>
        <w:szCs w:val="20"/>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43">
    <w:nsid w:val="63142FB0"/>
    <w:multiLevelType w:val="multilevel"/>
    <w:tmpl w:val="ECFABE62"/>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44">
    <w:nsid w:val="6317311C"/>
    <w:multiLevelType w:val="hybridMultilevel"/>
    <w:tmpl w:val="8292AC6C"/>
    <w:lvl w:ilvl="0" w:tplc="FFFFFFFF">
      <w:start w:val="1"/>
      <w:numFmt w:val="decimal"/>
      <w:lvlText w:val="%1)"/>
      <w:lvlJc w:val="left"/>
      <w:pPr>
        <w:tabs>
          <w:tab w:val="num" w:pos="720"/>
        </w:tabs>
        <w:ind w:left="720" w:hanging="36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45">
    <w:nsid w:val="63C53F0E"/>
    <w:multiLevelType w:val="hybridMultilevel"/>
    <w:tmpl w:val="CF5EC812"/>
    <w:name w:val="WW8Num332222222"/>
    <w:lvl w:ilvl="0" w:tplc="DF7882E6">
      <w:start w:val="1"/>
      <w:numFmt w:val="decimal"/>
      <w:lvlText w:val="%1."/>
      <w:lvlJc w:val="left"/>
      <w:pPr>
        <w:tabs>
          <w:tab w:val="num" w:pos="357"/>
        </w:tabs>
        <w:ind w:left="357" w:hanging="357"/>
      </w:pPr>
      <w:rPr>
        <w:rFonts w:cs="Times New Roman" w:hint="default"/>
        <w:i w:val="0"/>
        <w:iCs w:val="0"/>
      </w:rPr>
    </w:lvl>
    <w:lvl w:ilvl="1" w:tplc="1E5C227E">
      <w:start w:val="1"/>
      <w:numFmt w:val="lowerLetter"/>
      <w:lvlText w:val="%2."/>
      <w:lvlJc w:val="left"/>
      <w:pPr>
        <w:tabs>
          <w:tab w:val="num" w:pos="1440"/>
        </w:tabs>
        <w:ind w:left="1440" w:hanging="360"/>
      </w:pPr>
      <w:rPr>
        <w:rFonts w:cs="Times New Roman"/>
      </w:rPr>
    </w:lvl>
    <w:lvl w:ilvl="2" w:tplc="8A94FA0E">
      <w:start w:val="1"/>
      <w:numFmt w:val="lowerRoman"/>
      <w:lvlText w:val="%3."/>
      <w:lvlJc w:val="right"/>
      <w:pPr>
        <w:tabs>
          <w:tab w:val="num" w:pos="2160"/>
        </w:tabs>
        <w:ind w:left="2160" w:hanging="180"/>
      </w:pPr>
      <w:rPr>
        <w:rFonts w:cs="Times New Roman"/>
      </w:rPr>
    </w:lvl>
    <w:lvl w:ilvl="3" w:tplc="9FEA3ACC">
      <w:start w:val="1"/>
      <w:numFmt w:val="decimal"/>
      <w:lvlText w:val="%4."/>
      <w:lvlJc w:val="left"/>
      <w:pPr>
        <w:tabs>
          <w:tab w:val="num" w:pos="2880"/>
        </w:tabs>
        <w:ind w:left="2880" w:hanging="360"/>
      </w:pPr>
      <w:rPr>
        <w:rFonts w:cs="Times New Roman"/>
      </w:rPr>
    </w:lvl>
    <w:lvl w:ilvl="4" w:tplc="3244C8BE">
      <w:start w:val="1"/>
      <w:numFmt w:val="lowerLetter"/>
      <w:lvlText w:val="%5."/>
      <w:lvlJc w:val="left"/>
      <w:pPr>
        <w:tabs>
          <w:tab w:val="num" w:pos="3600"/>
        </w:tabs>
        <w:ind w:left="3600" w:hanging="360"/>
      </w:pPr>
      <w:rPr>
        <w:rFonts w:cs="Times New Roman"/>
      </w:rPr>
    </w:lvl>
    <w:lvl w:ilvl="5" w:tplc="9370CF9E">
      <w:start w:val="1"/>
      <w:numFmt w:val="lowerRoman"/>
      <w:lvlText w:val="%6."/>
      <w:lvlJc w:val="right"/>
      <w:pPr>
        <w:tabs>
          <w:tab w:val="num" w:pos="4320"/>
        </w:tabs>
        <w:ind w:left="4320" w:hanging="180"/>
      </w:pPr>
      <w:rPr>
        <w:rFonts w:cs="Times New Roman"/>
      </w:rPr>
    </w:lvl>
    <w:lvl w:ilvl="6" w:tplc="83B06C40">
      <w:start w:val="1"/>
      <w:numFmt w:val="decimal"/>
      <w:lvlText w:val="%7."/>
      <w:lvlJc w:val="left"/>
      <w:pPr>
        <w:tabs>
          <w:tab w:val="num" w:pos="5040"/>
        </w:tabs>
        <w:ind w:left="5040" w:hanging="360"/>
      </w:pPr>
      <w:rPr>
        <w:rFonts w:cs="Times New Roman"/>
      </w:rPr>
    </w:lvl>
    <w:lvl w:ilvl="7" w:tplc="6D7CB72A">
      <w:start w:val="1"/>
      <w:numFmt w:val="lowerLetter"/>
      <w:lvlText w:val="%8."/>
      <w:lvlJc w:val="left"/>
      <w:pPr>
        <w:tabs>
          <w:tab w:val="num" w:pos="5760"/>
        </w:tabs>
        <w:ind w:left="5760" w:hanging="360"/>
      </w:pPr>
      <w:rPr>
        <w:rFonts w:cs="Times New Roman"/>
      </w:rPr>
    </w:lvl>
    <w:lvl w:ilvl="8" w:tplc="4C04B030">
      <w:start w:val="1"/>
      <w:numFmt w:val="lowerRoman"/>
      <w:lvlText w:val="%9."/>
      <w:lvlJc w:val="right"/>
      <w:pPr>
        <w:tabs>
          <w:tab w:val="num" w:pos="6480"/>
        </w:tabs>
        <w:ind w:left="6480" w:hanging="180"/>
      </w:pPr>
      <w:rPr>
        <w:rFonts w:cs="Times New Roman"/>
      </w:rPr>
    </w:lvl>
  </w:abstractNum>
  <w:abstractNum w:abstractNumId="246">
    <w:nsid w:val="6469580D"/>
    <w:multiLevelType w:val="hybridMultilevel"/>
    <w:tmpl w:val="5D367A3C"/>
    <w:lvl w:ilvl="0" w:tplc="DA90512E">
      <w:start w:val="1"/>
      <w:numFmt w:val="lowerLetter"/>
      <w:lvlText w:val="%1)"/>
      <w:lvlJc w:val="left"/>
      <w:pPr>
        <w:ind w:left="1080" w:hanging="360"/>
      </w:pPr>
      <w:rPr>
        <w:rFonts w:ascii="Arial Narrow" w:eastAsia="Times New Roman" w:hAnsi="Arial Narrow" w:cs="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7">
    <w:nsid w:val="64BA0B8A"/>
    <w:multiLevelType w:val="multilevel"/>
    <w:tmpl w:val="C63216D0"/>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Barlow Semi Condensed" w:hAnsi="Barlow Semi Condensed" w:cs="Century Gothic" w:hint="default"/>
        <w:b w:val="0"/>
        <w:bCs w:val="0"/>
        <w:i w:val="0"/>
        <w:iCs w:val="0"/>
        <w:color w:val="auto"/>
        <w:sz w:val="22"/>
        <w:szCs w:val="22"/>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trike w:val="0"/>
        <w:color w:val="auto"/>
        <w:sz w:val="22"/>
        <w:szCs w:val="22"/>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48">
    <w:nsid w:val="64BB15EF"/>
    <w:multiLevelType w:val="multilevel"/>
    <w:tmpl w:val="03286950"/>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hint="default"/>
        <w:b w:val="0"/>
        <w:bCs w:val="0"/>
        <w:i w:val="0"/>
        <w:iCs w:val="0"/>
        <w:color w:val="auto"/>
      </w:rPr>
    </w:lvl>
    <w:lvl w:ilvl="2">
      <w:start w:val="1"/>
      <w:numFmt w:val="decimal"/>
      <w:lvlText w:val="%3)"/>
      <w:lvlJc w:val="left"/>
      <w:pPr>
        <w:tabs>
          <w:tab w:val="num" w:pos="720"/>
        </w:tabs>
        <w:ind w:left="720" w:hanging="363"/>
      </w:pPr>
      <w:rPr>
        <w:rFonts w:hint="default"/>
        <w:b w:val="0"/>
        <w:bCs w:val="0"/>
        <w:i w:val="0"/>
        <w:iCs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49">
    <w:nsid w:val="64DB6196"/>
    <w:multiLevelType w:val="hybridMultilevel"/>
    <w:tmpl w:val="E35CE866"/>
    <w:lvl w:ilvl="0" w:tplc="FE943032">
      <w:start w:val="1"/>
      <w:numFmt w:val="bullet"/>
      <w:lvlText w:val="-"/>
      <w:lvlJc w:val="left"/>
      <w:pPr>
        <w:ind w:left="2316" w:hanging="360"/>
      </w:pPr>
      <w:rPr>
        <w:rFonts w:ascii="Times New Roman" w:hAnsi="Times New Roman" w:cs="Times New Roman" w:hint="default"/>
      </w:rPr>
    </w:lvl>
    <w:lvl w:ilvl="1" w:tplc="04150003">
      <w:start w:val="1"/>
      <w:numFmt w:val="bullet"/>
      <w:lvlText w:val="o"/>
      <w:lvlJc w:val="left"/>
      <w:pPr>
        <w:ind w:left="3036" w:hanging="360"/>
      </w:pPr>
      <w:rPr>
        <w:rFonts w:ascii="Courier New" w:hAnsi="Courier New" w:cs="Courier New" w:hint="default"/>
      </w:rPr>
    </w:lvl>
    <w:lvl w:ilvl="2" w:tplc="04150005" w:tentative="1">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tentative="1">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250">
    <w:nsid w:val="65215EFF"/>
    <w:multiLevelType w:val="hybridMultilevel"/>
    <w:tmpl w:val="BA68B214"/>
    <w:lvl w:ilvl="0" w:tplc="2D822B34">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1">
    <w:nsid w:val="655C4180"/>
    <w:multiLevelType w:val="hybridMultilevel"/>
    <w:tmpl w:val="7A883084"/>
    <w:lvl w:ilvl="0" w:tplc="A384A558">
      <w:start w:val="1"/>
      <w:numFmt w:val="decimal"/>
      <w:lvlText w:val="%1)"/>
      <w:lvlJc w:val="left"/>
      <w:pPr>
        <w:tabs>
          <w:tab w:val="num" w:pos="720"/>
        </w:tabs>
        <w:ind w:left="720" w:hanging="363"/>
      </w:pPr>
      <w:rPr>
        <w:rFonts w:ascii="Arial Narrow" w:eastAsia="Times New Roman" w:hAnsi="Arial Narrow" w:cs="Calibri"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2">
    <w:nsid w:val="65C16D49"/>
    <w:multiLevelType w:val="singleLevel"/>
    <w:tmpl w:val="0415000F"/>
    <w:lvl w:ilvl="0">
      <w:start w:val="1"/>
      <w:numFmt w:val="decimal"/>
      <w:lvlText w:val="%1."/>
      <w:lvlJc w:val="left"/>
      <w:pPr>
        <w:tabs>
          <w:tab w:val="num" w:pos="720"/>
        </w:tabs>
        <w:ind w:left="720" w:hanging="360"/>
      </w:pPr>
      <w:rPr>
        <w:rFonts w:hint="default"/>
      </w:rPr>
    </w:lvl>
  </w:abstractNum>
  <w:abstractNum w:abstractNumId="253">
    <w:nsid w:val="65D275DC"/>
    <w:multiLevelType w:val="hybridMultilevel"/>
    <w:tmpl w:val="8F58BE04"/>
    <w:lvl w:ilvl="0" w:tplc="49603E58">
      <w:start w:val="1"/>
      <w:numFmt w:val="lowerLetter"/>
      <w:lvlText w:val="%1)"/>
      <w:lvlJc w:val="left"/>
      <w:pPr>
        <w:tabs>
          <w:tab w:val="num" w:pos="1077"/>
        </w:tabs>
        <w:ind w:left="1077" w:hanging="357"/>
      </w:pPr>
      <w:rPr>
        <w:rFonts w:ascii="Arial Narrow" w:eastAsia="Times New Roman" w:hAnsi="Arial Narrow" w:cs="Tahoma" w:hint="default"/>
        <w:sz w:val="22"/>
        <w:szCs w:val="22"/>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54">
    <w:nsid w:val="65EA12FE"/>
    <w:multiLevelType w:val="multilevel"/>
    <w:tmpl w:val="46442B60"/>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Barlow Semi Condensed" w:hAnsi="Barlow Semi Condensed" w:cs="Century Gothic" w:hint="default"/>
        <w:b w:val="0"/>
        <w:bCs w:val="0"/>
        <w:i w:val="0"/>
        <w:iCs w:val="0"/>
        <w:color w:val="auto"/>
        <w:sz w:val="22"/>
        <w:szCs w:val="22"/>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trike w:val="0"/>
        <w:color w:val="auto"/>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55">
    <w:nsid w:val="6656351A"/>
    <w:multiLevelType w:val="multilevel"/>
    <w:tmpl w:val="96525B76"/>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56">
    <w:nsid w:val="665E6FDD"/>
    <w:multiLevelType w:val="hybridMultilevel"/>
    <w:tmpl w:val="BC26ACCA"/>
    <w:lvl w:ilvl="0" w:tplc="3384CCEC">
      <w:start w:val="1"/>
      <w:numFmt w:val="decimal"/>
      <w:lvlText w:val="%1)"/>
      <w:lvlJc w:val="left"/>
      <w:pPr>
        <w:tabs>
          <w:tab w:val="num" w:pos="720"/>
        </w:tabs>
        <w:ind w:left="720" w:hanging="363"/>
      </w:pPr>
      <w:rPr>
        <w:rFonts w:ascii="Arial Narrow" w:eastAsia="Times New Roman" w:hAnsi="Arial Narrow" w:cs="Times New Roman"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57">
    <w:nsid w:val="668F5939"/>
    <w:multiLevelType w:val="hybridMultilevel"/>
    <w:tmpl w:val="444A342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8">
    <w:nsid w:val="66ED6DF7"/>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59">
    <w:nsid w:val="674E60A1"/>
    <w:multiLevelType w:val="hybridMultilevel"/>
    <w:tmpl w:val="2A0A1DA4"/>
    <w:lvl w:ilvl="0" w:tplc="8B5E3934">
      <w:start w:val="1"/>
      <w:numFmt w:val="decimal"/>
      <w:lvlText w:val="%1)"/>
      <w:lvlJc w:val="left"/>
      <w:pPr>
        <w:tabs>
          <w:tab w:val="num" w:pos="720"/>
        </w:tabs>
        <w:ind w:left="720" w:hanging="363"/>
      </w:pPr>
      <w:rPr>
        <w:rFonts w:ascii="Arial Narrow" w:hAnsi="Arial Narrow" w:cs="Tahoma" w:hint="default"/>
        <w:dstrike w:val="0"/>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0">
    <w:nsid w:val="67AE49C3"/>
    <w:multiLevelType w:val="multilevel"/>
    <w:tmpl w:val="F300F05E"/>
    <w:lvl w:ilvl="0">
      <w:start w:val="1"/>
      <w:numFmt w:val="decimal"/>
      <w:lvlText w:val="%1."/>
      <w:lvlJc w:val="left"/>
      <w:pPr>
        <w:tabs>
          <w:tab w:val="num" w:pos="357"/>
        </w:tabs>
        <w:ind w:left="357" w:hanging="357"/>
      </w:pPr>
      <w:rPr>
        <w:rFonts w:ascii="Arial" w:hAnsi="Arial" w:cs="Arial" w:hint="default"/>
        <w:b w:val="0"/>
        <w:bCs/>
        <w:i w:val="0"/>
        <w:iCs w:val="0"/>
        <w:sz w:val="18"/>
        <w:szCs w:val="18"/>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sz w:val="22"/>
        <w:szCs w:val="22"/>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z w:val="22"/>
        <w:szCs w:val="22"/>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61">
    <w:nsid w:val="683D4113"/>
    <w:multiLevelType w:val="singleLevel"/>
    <w:tmpl w:val="60006BB0"/>
    <w:lvl w:ilvl="0">
      <w:start w:val="1"/>
      <w:numFmt w:val="bullet"/>
      <w:pStyle w:val="Listapunktowana2"/>
      <w:lvlText w:val=""/>
      <w:lvlJc w:val="left"/>
      <w:pPr>
        <w:tabs>
          <w:tab w:val="num" w:pos="643"/>
        </w:tabs>
        <w:ind w:left="643" w:hanging="360"/>
      </w:pPr>
      <w:rPr>
        <w:rFonts w:ascii="Symbol" w:hAnsi="Symbol" w:hint="default"/>
      </w:rPr>
    </w:lvl>
  </w:abstractNum>
  <w:abstractNum w:abstractNumId="262">
    <w:nsid w:val="69E11D5A"/>
    <w:multiLevelType w:val="hybridMultilevel"/>
    <w:tmpl w:val="4E3811F6"/>
    <w:lvl w:ilvl="0" w:tplc="8B3E7572">
      <w:start w:val="1"/>
      <w:numFmt w:val="decimal"/>
      <w:lvlText w:val="%1)"/>
      <w:lvlJc w:val="left"/>
      <w:pPr>
        <w:tabs>
          <w:tab w:val="num" w:pos="720"/>
        </w:tabs>
        <w:ind w:left="720" w:hanging="363"/>
      </w:pPr>
      <w:rPr>
        <w:rFonts w:ascii="Arial Narrow" w:hAnsi="Arial Narrow"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3">
    <w:nsid w:val="6A09260D"/>
    <w:multiLevelType w:val="hybridMultilevel"/>
    <w:tmpl w:val="02A49F6E"/>
    <w:lvl w:ilvl="0" w:tplc="6784A478">
      <w:start w:val="1"/>
      <w:numFmt w:val="decimal"/>
      <w:lvlText w:val="%1."/>
      <w:lvlJc w:val="left"/>
      <w:pPr>
        <w:tabs>
          <w:tab w:val="num" w:pos="357"/>
        </w:tabs>
        <w:ind w:left="357" w:hanging="357"/>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264">
    <w:nsid w:val="6A145F9C"/>
    <w:multiLevelType w:val="hybridMultilevel"/>
    <w:tmpl w:val="1C0AEF86"/>
    <w:lvl w:ilvl="0" w:tplc="FFFFFFFF">
      <w:start w:val="1"/>
      <w:numFmt w:val="decimal"/>
      <w:lvlText w:val="%1)"/>
      <w:lvlJc w:val="left"/>
      <w:pPr>
        <w:tabs>
          <w:tab w:val="num" w:pos="720"/>
        </w:tabs>
        <w:ind w:left="720" w:hanging="36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65">
    <w:nsid w:val="6A8A744F"/>
    <w:multiLevelType w:val="hybridMultilevel"/>
    <w:tmpl w:val="BC84CC1A"/>
    <w:lvl w:ilvl="0" w:tplc="783E77B4">
      <w:start w:val="1"/>
      <w:numFmt w:val="lowerLetter"/>
      <w:lvlText w:val="%1)"/>
      <w:lvlJc w:val="left"/>
      <w:pPr>
        <w:tabs>
          <w:tab w:val="num" w:pos="1077"/>
        </w:tabs>
        <w:ind w:left="1077" w:hanging="357"/>
      </w:pPr>
      <w:rPr>
        <w:rFonts w:ascii="Arial Narrow" w:eastAsia="Times New Roman" w:hAnsi="Arial Narrow" w:cs="Tahoma"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66">
    <w:nsid w:val="6BF737CB"/>
    <w:multiLevelType w:val="hybridMultilevel"/>
    <w:tmpl w:val="9446A8FE"/>
    <w:lvl w:ilvl="0" w:tplc="9A90F5C2">
      <w:start w:val="1"/>
      <w:numFmt w:val="decimal"/>
      <w:lvlText w:val="%1."/>
      <w:lvlJc w:val="left"/>
      <w:pPr>
        <w:tabs>
          <w:tab w:val="num" w:pos="357"/>
        </w:tabs>
        <w:ind w:left="357" w:hanging="357"/>
      </w:pPr>
      <w:rPr>
        <w:rFonts w:ascii="Arial Narrow" w:hAnsi="Arial Narrow" w:hint="default"/>
        <w:b/>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2BC69E2E">
      <w:start w:val="1"/>
      <w:numFmt w:val="decimal"/>
      <w:lvlText w:val="%6)"/>
      <w:lvlJc w:val="right"/>
      <w:pPr>
        <w:tabs>
          <w:tab w:val="num" w:pos="4320"/>
        </w:tabs>
        <w:ind w:left="4320" w:hanging="180"/>
      </w:pPr>
      <w:rPr>
        <w:rFonts w:ascii="Arial Narrow" w:eastAsia="Times New Roman" w:hAnsi="Arial Narrow" w:cs="Calibri"/>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7">
    <w:nsid w:val="6BF907BC"/>
    <w:multiLevelType w:val="hybridMultilevel"/>
    <w:tmpl w:val="2F4823AE"/>
    <w:lvl w:ilvl="0" w:tplc="292CEEA6">
      <w:start w:val="1"/>
      <w:numFmt w:val="decimal"/>
      <w:lvlText w:val="%1)"/>
      <w:lvlJc w:val="left"/>
      <w:pPr>
        <w:tabs>
          <w:tab w:val="num" w:pos="720"/>
        </w:tabs>
        <w:ind w:left="722" w:hanging="365"/>
      </w:pPr>
      <w:rPr>
        <w:rFonts w:hint="default"/>
        <w:i w:val="0"/>
        <w:i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8">
    <w:nsid w:val="6CF25ADA"/>
    <w:multiLevelType w:val="hybridMultilevel"/>
    <w:tmpl w:val="64DE0CCA"/>
    <w:lvl w:ilvl="0" w:tplc="ED72BA0C">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9">
    <w:nsid w:val="6D885C2B"/>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0">
    <w:nsid w:val="6DA5106B"/>
    <w:multiLevelType w:val="hybridMultilevel"/>
    <w:tmpl w:val="62863B4E"/>
    <w:lvl w:ilvl="0" w:tplc="769252AE">
      <w:start w:val="1"/>
      <w:numFmt w:val="lowerLetter"/>
      <w:lvlText w:val="%1)"/>
      <w:lvlJc w:val="left"/>
      <w:pPr>
        <w:ind w:left="360" w:hanging="360"/>
      </w:pPr>
      <w:rPr>
        <w:rFonts w:ascii="Arial Narrow" w:eastAsia="Times New Roman" w:hAnsi="Arial Narrow" w:cs="Times New Roman" w:hint="default"/>
        <w:sz w:val="22"/>
        <w:szCs w:val="22"/>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1">
    <w:nsid w:val="6E417F42"/>
    <w:multiLevelType w:val="hybridMultilevel"/>
    <w:tmpl w:val="14BE189A"/>
    <w:lvl w:ilvl="0" w:tplc="30E2B10E">
      <w:start w:val="1"/>
      <w:numFmt w:val="decimal"/>
      <w:lvlText w:val="%1."/>
      <w:lvlJc w:val="left"/>
      <w:pPr>
        <w:ind w:left="720" w:hanging="360"/>
      </w:pPr>
      <w:rPr>
        <w:rFonts w:ascii="Arial Narrow" w:hAnsi="Arial Narrow" w:cs="Century Gothic"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2">
    <w:nsid w:val="6E660ADF"/>
    <w:multiLevelType w:val="hybridMultilevel"/>
    <w:tmpl w:val="A87E7668"/>
    <w:lvl w:ilvl="0" w:tplc="F7CE2526">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3">
    <w:nsid w:val="6F264A08"/>
    <w:multiLevelType w:val="multilevel"/>
    <w:tmpl w:val="0ADA87DA"/>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74">
    <w:nsid w:val="6FA00D91"/>
    <w:multiLevelType w:val="hybridMultilevel"/>
    <w:tmpl w:val="0D3AAE94"/>
    <w:lvl w:ilvl="0" w:tplc="0415000F">
      <w:start w:val="1"/>
      <w:numFmt w:val="decimal"/>
      <w:lvlText w:val="%1."/>
      <w:lvlJc w:val="left"/>
      <w:pPr>
        <w:tabs>
          <w:tab w:val="num" w:pos="357"/>
        </w:tabs>
        <w:ind w:left="357" w:hanging="357"/>
      </w:pPr>
      <w:rPr>
        <w:rFonts w:hint="default"/>
      </w:rPr>
    </w:lvl>
    <w:lvl w:ilvl="1" w:tplc="04150019">
      <w:start w:val="1"/>
      <w:numFmt w:val="decimal"/>
      <w:lvlText w:val="%2)"/>
      <w:lvlJc w:val="left"/>
      <w:pPr>
        <w:tabs>
          <w:tab w:val="num" w:pos="720"/>
        </w:tabs>
        <w:ind w:left="720" w:hanging="363"/>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5">
    <w:nsid w:val="6FB719CA"/>
    <w:multiLevelType w:val="hybridMultilevel"/>
    <w:tmpl w:val="8E3AEEA6"/>
    <w:lvl w:ilvl="0" w:tplc="DEB2D016">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6">
    <w:nsid w:val="707C112D"/>
    <w:multiLevelType w:val="hybridMultilevel"/>
    <w:tmpl w:val="D6483878"/>
    <w:lvl w:ilvl="0" w:tplc="B9BCD3D2">
      <w:start w:val="1"/>
      <w:numFmt w:val="decimal"/>
      <w:lvlText w:val="%1)"/>
      <w:lvlJc w:val="left"/>
      <w:pPr>
        <w:tabs>
          <w:tab w:val="num" w:pos="720"/>
        </w:tabs>
        <w:ind w:left="720" w:hanging="363"/>
      </w:pPr>
      <w:rPr>
        <w:rFonts w:ascii="Arial Narrow" w:hAnsi="Arial Narrow" w:cs="Calibri"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7">
    <w:nsid w:val="713C67CA"/>
    <w:multiLevelType w:val="hybridMultilevel"/>
    <w:tmpl w:val="FF1429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8">
    <w:nsid w:val="71410CD8"/>
    <w:multiLevelType w:val="hybridMultilevel"/>
    <w:tmpl w:val="09E6FF8E"/>
    <w:lvl w:ilvl="0" w:tplc="A2284E78">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9">
    <w:nsid w:val="71935E34"/>
    <w:multiLevelType w:val="multilevel"/>
    <w:tmpl w:val="005E93AA"/>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80">
    <w:nsid w:val="72126551"/>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1">
    <w:nsid w:val="72613552"/>
    <w:multiLevelType w:val="hybridMultilevel"/>
    <w:tmpl w:val="FF1429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2">
    <w:nsid w:val="73B774A3"/>
    <w:multiLevelType w:val="hybridMultilevel"/>
    <w:tmpl w:val="8CBC834E"/>
    <w:lvl w:ilvl="0" w:tplc="B978C556">
      <w:start w:val="1"/>
      <w:numFmt w:val="lowerLetter"/>
      <w:lvlText w:val="%1)"/>
      <w:lvlJc w:val="left"/>
      <w:pPr>
        <w:ind w:left="2316" w:hanging="360"/>
      </w:pPr>
      <w:rPr>
        <w:rFonts w:ascii="Arial Narrow" w:eastAsia="Times New Roman" w:hAnsi="Arial Narrow" w:cs="Calibri" w:hint="default"/>
        <w:b w:val="0"/>
      </w:rPr>
    </w:lvl>
    <w:lvl w:ilvl="1" w:tplc="04150003" w:tentative="1">
      <w:start w:val="1"/>
      <w:numFmt w:val="bullet"/>
      <w:lvlText w:val="o"/>
      <w:lvlJc w:val="left"/>
      <w:pPr>
        <w:ind w:left="3036" w:hanging="360"/>
      </w:pPr>
      <w:rPr>
        <w:rFonts w:ascii="Courier New" w:hAnsi="Courier New" w:cs="Courier New" w:hint="default"/>
      </w:rPr>
    </w:lvl>
    <w:lvl w:ilvl="2" w:tplc="04150005" w:tentative="1">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283">
    <w:nsid w:val="73F977BB"/>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4">
    <w:nsid w:val="74594262"/>
    <w:multiLevelType w:val="multilevel"/>
    <w:tmpl w:val="2DF0B6B0"/>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sz w:val="22"/>
        <w:szCs w:val="22"/>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Cambria" w:hAnsi="Cambria"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85">
    <w:nsid w:val="74AD6851"/>
    <w:multiLevelType w:val="hybridMultilevel"/>
    <w:tmpl w:val="57780FC8"/>
    <w:lvl w:ilvl="0" w:tplc="D43EE302">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6">
    <w:nsid w:val="74DF6874"/>
    <w:multiLevelType w:val="hybridMultilevel"/>
    <w:tmpl w:val="CB947196"/>
    <w:lvl w:ilvl="0" w:tplc="0BBA5F92">
      <w:start w:val="1"/>
      <w:numFmt w:val="decimal"/>
      <w:lvlText w:val="%1."/>
      <w:lvlJc w:val="left"/>
      <w:pPr>
        <w:tabs>
          <w:tab w:val="num" w:pos="363"/>
        </w:tabs>
        <w:ind w:left="360" w:hanging="357"/>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7">
    <w:nsid w:val="754056E8"/>
    <w:multiLevelType w:val="hybridMultilevel"/>
    <w:tmpl w:val="9EC8EB7C"/>
    <w:lvl w:ilvl="0" w:tplc="4626AE0A">
      <w:start w:val="1"/>
      <w:numFmt w:val="decimal"/>
      <w:lvlText w:val="%1."/>
      <w:lvlJc w:val="left"/>
      <w:pPr>
        <w:tabs>
          <w:tab w:val="num" w:pos="360"/>
        </w:tabs>
        <w:ind w:left="360" w:hanging="360"/>
      </w:pPr>
      <w:rPr>
        <w:rFonts w:hint="default"/>
        <w:b w:val="0"/>
        <w:bCs w:val="0"/>
        <w:sz w:val="16"/>
        <w:szCs w:val="16"/>
      </w:rPr>
    </w:lvl>
    <w:lvl w:ilvl="1" w:tplc="5714F9C6">
      <w:start w:val="1"/>
      <w:numFmt w:val="lowerLetter"/>
      <w:lvlText w:val="%2."/>
      <w:lvlJc w:val="left"/>
      <w:pPr>
        <w:tabs>
          <w:tab w:val="num" w:pos="1440"/>
        </w:tabs>
        <w:ind w:left="1440" w:hanging="360"/>
      </w:pPr>
    </w:lvl>
    <w:lvl w:ilvl="2" w:tplc="D8E8E898">
      <w:start w:val="1"/>
      <w:numFmt w:val="lowerRoman"/>
      <w:lvlText w:val="%3."/>
      <w:lvlJc w:val="right"/>
      <w:pPr>
        <w:tabs>
          <w:tab w:val="num" w:pos="2160"/>
        </w:tabs>
        <w:ind w:left="2160" w:hanging="180"/>
      </w:pPr>
    </w:lvl>
    <w:lvl w:ilvl="3" w:tplc="CC28DA50">
      <w:start w:val="1"/>
      <w:numFmt w:val="decimal"/>
      <w:lvlText w:val="%4."/>
      <w:lvlJc w:val="left"/>
      <w:pPr>
        <w:tabs>
          <w:tab w:val="num" w:pos="2880"/>
        </w:tabs>
        <w:ind w:left="2880" w:hanging="360"/>
      </w:pPr>
    </w:lvl>
    <w:lvl w:ilvl="4" w:tplc="C9DEE9C4">
      <w:start w:val="1"/>
      <w:numFmt w:val="lowerLetter"/>
      <w:lvlText w:val="%5."/>
      <w:lvlJc w:val="left"/>
      <w:pPr>
        <w:tabs>
          <w:tab w:val="num" w:pos="3600"/>
        </w:tabs>
        <w:ind w:left="3600" w:hanging="360"/>
      </w:pPr>
    </w:lvl>
    <w:lvl w:ilvl="5" w:tplc="88CED096">
      <w:start w:val="1"/>
      <w:numFmt w:val="lowerRoman"/>
      <w:lvlText w:val="%6."/>
      <w:lvlJc w:val="right"/>
      <w:pPr>
        <w:tabs>
          <w:tab w:val="num" w:pos="4320"/>
        </w:tabs>
        <w:ind w:left="4320" w:hanging="180"/>
      </w:pPr>
    </w:lvl>
    <w:lvl w:ilvl="6" w:tplc="B7F00410">
      <w:start w:val="1"/>
      <w:numFmt w:val="decimal"/>
      <w:lvlText w:val="%7."/>
      <w:lvlJc w:val="left"/>
      <w:pPr>
        <w:tabs>
          <w:tab w:val="num" w:pos="5040"/>
        </w:tabs>
        <w:ind w:left="5040" w:hanging="360"/>
      </w:pPr>
    </w:lvl>
    <w:lvl w:ilvl="7" w:tplc="2C36934E">
      <w:start w:val="1"/>
      <w:numFmt w:val="lowerLetter"/>
      <w:lvlText w:val="%8."/>
      <w:lvlJc w:val="left"/>
      <w:pPr>
        <w:tabs>
          <w:tab w:val="num" w:pos="5760"/>
        </w:tabs>
        <w:ind w:left="5760" w:hanging="360"/>
      </w:pPr>
    </w:lvl>
    <w:lvl w:ilvl="8" w:tplc="AF6EAC80">
      <w:start w:val="1"/>
      <w:numFmt w:val="lowerRoman"/>
      <w:lvlText w:val="%9."/>
      <w:lvlJc w:val="right"/>
      <w:pPr>
        <w:tabs>
          <w:tab w:val="num" w:pos="6480"/>
        </w:tabs>
        <w:ind w:left="6480" w:hanging="180"/>
      </w:pPr>
    </w:lvl>
  </w:abstractNum>
  <w:abstractNum w:abstractNumId="288">
    <w:nsid w:val="7614301F"/>
    <w:multiLevelType w:val="hybridMultilevel"/>
    <w:tmpl w:val="48FEA910"/>
    <w:lvl w:ilvl="0" w:tplc="655ABE0E">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9">
    <w:nsid w:val="76C770A5"/>
    <w:multiLevelType w:val="hybridMultilevel"/>
    <w:tmpl w:val="DDD0F660"/>
    <w:lvl w:ilvl="0" w:tplc="475C08A0">
      <w:start w:val="1"/>
      <w:numFmt w:val="decimal"/>
      <w:lvlText w:val="%1)"/>
      <w:lvlJc w:val="left"/>
      <w:pPr>
        <w:tabs>
          <w:tab w:val="num" w:pos="720"/>
        </w:tabs>
        <w:ind w:left="720" w:hanging="363"/>
      </w:pPr>
      <w:rPr>
        <w:rFonts w:ascii="Arial Narrow" w:hAnsi="Arial Narrow"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0">
    <w:nsid w:val="76D814F6"/>
    <w:multiLevelType w:val="hybridMultilevel"/>
    <w:tmpl w:val="1DA8FA14"/>
    <w:lvl w:ilvl="0" w:tplc="923C87B8">
      <w:start w:val="1"/>
      <w:numFmt w:val="decimal"/>
      <w:lvlText w:val="%1)"/>
      <w:lvlJc w:val="left"/>
      <w:pPr>
        <w:tabs>
          <w:tab w:val="num" w:pos="720"/>
        </w:tabs>
        <w:ind w:left="720" w:hanging="363"/>
      </w:pPr>
      <w:rPr>
        <w:rFonts w:ascii="Arial Narrow" w:hAnsi="Arial Narrow"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1">
    <w:nsid w:val="77507BF9"/>
    <w:multiLevelType w:val="hybridMultilevel"/>
    <w:tmpl w:val="C5D4CBE6"/>
    <w:lvl w:ilvl="0" w:tplc="BC00BFA2">
      <w:start w:val="1"/>
      <w:numFmt w:val="decimal"/>
      <w:lvlText w:val="%1)"/>
      <w:lvlJc w:val="left"/>
      <w:pPr>
        <w:tabs>
          <w:tab w:val="num" w:pos="720"/>
        </w:tabs>
        <w:ind w:left="720" w:hanging="363"/>
      </w:pPr>
      <w:rPr>
        <w:rFonts w:ascii="Arial Narrow" w:hAnsi="Arial Narrow" w:cs="Calibri" w:hint="default"/>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2">
    <w:nsid w:val="77677DB6"/>
    <w:multiLevelType w:val="hybridMultilevel"/>
    <w:tmpl w:val="1C0AEF86"/>
    <w:lvl w:ilvl="0" w:tplc="FFFFFFFF">
      <w:start w:val="1"/>
      <w:numFmt w:val="decimal"/>
      <w:lvlText w:val="%1)"/>
      <w:lvlJc w:val="left"/>
      <w:pPr>
        <w:tabs>
          <w:tab w:val="num" w:pos="720"/>
        </w:tabs>
        <w:ind w:left="720" w:hanging="36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3">
    <w:nsid w:val="78147375"/>
    <w:multiLevelType w:val="hybridMultilevel"/>
    <w:tmpl w:val="DA74558E"/>
    <w:lvl w:ilvl="0" w:tplc="AD5AE3A2">
      <w:start w:val="1"/>
      <w:numFmt w:val="decimal"/>
      <w:lvlText w:val="%1)"/>
      <w:lvlJc w:val="left"/>
      <w:pPr>
        <w:ind w:left="717" w:hanging="360"/>
      </w:pPr>
      <w:rPr>
        <w:rFonts w:hint="default"/>
        <w:b w:val="0"/>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4">
    <w:nsid w:val="781B07AE"/>
    <w:multiLevelType w:val="hybridMultilevel"/>
    <w:tmpl w:val="59BE25FC"/>
    <w:lvl w:ilvl="0" w:tplc="7D6E7928">
      <w:start w:val="1"/>
      <w:numFmt w:val="decimal"/>
      <w:lvlText w:val="%1)"/>
      <w:lvlJc w:val="left"/>
      <w:pPr>
        <w:ind w:left="1440" w:hanging="360"/>
      </w:pPr>
      <w:rPr>
        <w:rFonts w:ascii="Arial Narrow" w:eastAsia="Times New Roman" w:hAnsi="Arial Narrow"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95">
    <w:nsid w:val="781F0E7D"/>
    <w:multiLevelType w:val="hybridMultilevel"/>
    <w:tmpl w:val="A7B8BA60"/>
    <w:lvl w:ilvl="0" w:tplc="A606AD2E">
      <w:start w:val="1"/>
      <w:numFmt w:val="decimal"/>
      <w:lvlText w:val="%1)"/>
      <w:lvlJc w:val="left"/>
      <w:pPr>
        <w:ind w:left="360" w:hanging="360"/>
      </w:pPr>
      <w:rPr>
        <w:rFonts w:ascii="Arial Narrow" w:eastAsia="Times New Roman" w:hAnsi="Arial Narrow"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6">
    <w:nsid w:val="79684D58"/>
    <w:multiLevelType w:val="multilevel"/>
    <w:tmpl w:val="109695BC"/>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97">
    <w:nsid w:val="79A87814"/>
    <w:multiLevelType w:val="multilevel"/>
    <w:tmpl w:val="CF0A6990"/>
    <w:name w:val="WW8Num33324322"/>
    <w:styleLink w:val="Artykusekcja"/>
    <w:lvl w:ilvl="0">
      <w:start w:val="1"/>
      <w:numFmt w:val="upperRoman"/>
      <w:lvlText w:val="Część %1."/>
      <w:lvlJc w:val="left"/>
      <w:pPr>
        <w:tabs>
          <w:tab w:val="num" w:pos="1440"/>
        </w:tabs>
      </w:pPr>
      <w:rPr>
        <w:rFonts w:cs="Times New Roman" w:hint="default"/>
      </w:rPr>
    </w:lvl>
    <w:lvl w:ilvl="1">
      <w:start w:val="1"/>
      <w:numFmt w:val="decimalZero"/>
      <w:isLgl/>
      <w:lvlText w:val="Sekcja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numFmt w:val="none"/>
      <w:lvlText w:val=""/>
      <w:lvlJc w:val="left"/>
      <w:pPr>
        <w:tabs>
          <w:tab w:val="num" w:pos="360"/>
        </w:tabs>
      </w:pPr>
      <w:rPr>
        <w:rFonts w:cs="Times New Roman"/>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298">
    <w:nsid w:val="79E47EFC"/>
    <w:multiLevelType w:val="multilevel"/>
    <w:tmpl w:val="C9D0E03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18"/>
        <w:szCs w:val="18"/>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99">
    <w:nsid w:val="7A1130E1"/>
    <w:multiLevelType w:val="hybridMultilevel"/>
    <w:tmpl w:val="46FC9980"/>
    <w:lvl w:ilvl="0" w:tplc="34D64EB0">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0">
    <w:nsid w:val="7A5140CA"/>
    <w:multiLevelType w:val="hybridMultilevel"/>
    <w:tmpl w:val="0220C728"/>
    <w:lvl w:ilvl="0" w:tplc="7338939A">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1">
    <w:nsid w:val="7AA84E97"/>
    <w:multiLevelType w:val="hybridMultilevel"/>
    <w:tmpl w:val="DAD0F7B0"/>
    <w:lvl w:ilvl="0" w:tplc="DFCC336A">
      <w:start w:val="1"/>
      <w:numFmt w:val="decimal"/>
      <w:lvlText w:val="%1)"/>
      <w:lvlJc w:val="left"/>
      <w:pPr>
        <w:ind w:left="717" w:hanging="360"/>
      </w:pPr>
      <w:rPr>
        <w:rFonts w:ascii="Arial Narrow" w:hAnsi="Arial Narrow" w:hint="default"/>
        <w:b w:val="0"/>
        <w:sz w:val="22"/>
        <w:szCs w:val="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2">
    <w:nsid w:val="7ACA7D82"/>
    <w:multiLevelType w:val="hybridMultilevel"/>
    <w:tmpl w:val="DB0C09FC"/>
    <w:lvl w:ilvl="0" w:tplc="9A4E530E">
      <w:start w:val="1"/>
      <w:numFmt w:val="decimal"/>
      <w:lvlText w:val="%1)"/>
      <w:lvlJc w:val="left"/>
      <w:pPr>
        <w:tabs>
          <w:tab w:val="num" w:pos="720"/>
        </w:tabs>
        <w:ind w:left="720" w:hanging="363"/>
      </w:pPr>
      <w:rPr>
        <w:rFonts w:hint="default"/>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3">
    <w:nsid w:val="7B8F71FD"/>
    <w:multiLevelType w:val="multilevel"/>
    <w:tmpl w:val="0E3EA6F4"/>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Barlow Semi Condensed" w:hAnsi="Barlow Semi Condensed"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304">
    <w:nsid w:val="7BAB22B1"/>
    <w:multiLevelType w:val="hybridMultilevel"/>
    <w:tmpl w:val="3EF247DA"/>
    <w:lvl w:ilvl="0" w:tplc="AAE8F18C">
      <w:start w:val="1"/>
      <w:numFmt w:val="decimal"/>
      <w:lvlText w:val="%1)"/>
      <w:lvlJc w:val="left"/>
      <w:pPr>
        <w:ind w:left="3600" w:hanging="360"/>
      </w:pPr>
      <w:rPr>
        <w:rFonts w:cs="Times New Roman" w:hint="default"/>
        <w:b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5">
    <w:nsid w:val="7BD03419"/>
    <w:multiLevelType w:val="hybridMultilevel"/>
    <w:tmpl w:val="5BD8D4A8"/>
    <w:lvl w:ilvl="0" w:tplc="D408D54C">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6">
    <w:nsid w:val="7C1E60EB"/>
    <w:multiLevelType w:val="hybridMultilevel"/>
    <w:tmpl w:val="A05C75F0"/>
    <w:lvl w:ilvl="0" w:tplc="DCAE9BBA">
      <w:start w:val="1"/>
      <w:numFmt w:val="decimal"/>
      <w:lvlText w:val="%1)"/>
      <w:lvlJc w:val="left"/>
      <w:pPr>
        <w:ind w:left="717" w:hanging="360"/>
      </w:pPr>
      <w:rPr>
        <w:rFonts w:cs="Times New Roman" w:hint="default"/>
        <w:b w:val="0"/>
        <w:bCs/>
        <w:color w:val="000000"/>
        <w:sz w:val="22"/>
        <w:szCs w:val="22"/>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307">
    <w:nsid w:val="7CD24CE9"/>
    <w:multiLevelType w:val="multilevel"/>
    <w:tmpl w:val="2130AD5C"/>
    <w:lvl w:ilvl="0">
      <w:start w:val="1"/>
      <w:numFmt w:val="decimal"/>
      <w:lvlText w:val="§ %1."/>
      <w:lvlJc w:val="left"/>
      <w:pPr>
        <w:tabs>
          <w:tab w:val="num" w:pos="6453"/>
        </w:tabs>
        <w:ind w:left="6453" w:hanging="357"/>
      </w:pPr>
      <w:rPr>
        <w:rFonts w:ascii="Arial Narrow" w:hAnsi="Arial Narrow" w:cs="Times New Roman" w:hint="default"/>
        <w:b/>
        <w:bCs/>
        <w:i w:val="0"/>
        <w:iCs w:val="0"/>
        <w:sz w:val="20"/>
        <w:szCs w:val="20"/>
      </w:rPr>
    </w:lvl>
    <w:lvl w:ilvl="1">
      <w:start w:val="1"/>
      <w:numFmt w:val="decimal"/>
      <w:lvlText w:val="%2."/>
      <w:lvlJc w:val="left"/>
      <w:pPr>
        <w:tabs>
          <w:tab w:val="num" w:pos="363"/>
        </w:tabs>
        <w:ind w:left="363" w:hanging="363"/>
      </w:pPr>
      <w:rPr>
        <w:rFonts w:ascii="Arial Narrow" w:hAnsi="Arial Narrow"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308">
    <w:nsid w:val="7CE41C5E"/>
    <w:multiLevelType w:val="hybridMultilevel"/>
    <w:tmpl w:val="EFBC8412"/>
    <w:lvl w:ilvl="0" w:tplc="0F4E7270">
      <w:start w:val="1"/>
      <w:numFmt w:val="lowerLetter"/>
      <w:lvlText w:val="%1)"/>
      <w:lvlJc w:val="left"/>
      <w:pPr>
        <w:ind w:left="720" w:hanging="360"/>
      </w:pPr>
      <w:rPr>
        <w:rFonts w:ascii="Arial Narrow" w:eastAsia="Times New Roman" w:hAnsi="Arial Narrow"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9">
    <w:nsid w:val="7CF34DF8"/>
    <w:multiLevelType w:val="singleLevel"/>
    <w:tmpl w:val="B04A8DBC"/>
    <w:lvl w:ilvl="0">
      <w:start w:val="1"/>
      <w:numFmt w:val="decimal"/>
      <w:lvlText w:val="%1."/>
      <w:lvlJc w:val="left"/>
      <w:pPr>
        <w:tabs>
          <w:tab w:val="num" w:pos="357"/>
        </w:tabs>
        <w:ind w:left="357" w:hanging="357"/>
      </w:pPr>
      <w:rPr>
        <w:rFonts w:ascii="Arial Narrow" w:hAnsi="Arial Narrow" w:cs="Century Gothic" w:hint="default"/>
        <w:b w:val="0"/>
        <w:bCs w:val="0"/>
        <w:sz w:val="22"/>
        <w:szCs w:val="22"/>
      </w:rPr>
    </w:lvl>
  </w:abstractNum>
  <w:abstractNum w:abstractNumId="310">
    <w:nsid w:val="7D101F6A"/>
    <w:multiLevelType w:val="hybridMultilevel"/>
    <w:tmpl w:val="C0E0D0C0"/>
    <w:name w:val="WW8Num132"/>
    <w:lvl w:ilvl="0" w:tplc="05FE348A">
      <w:start w:val="1"/>
      <w:numFmt w:val="decimal"/>
      <w:lvlText w:val="%1."/>
      <w:lvlJc w:val="left"/>
      <w:pPr>
        <w:tabs>
          <w:tab w:val="num" w:pos="1080"/>
        </w:tabs>
        <w:ind w:left="1077" w:hanging="357"/>
      </w:pPr>
      <w:rPr>
        <w:rFonts w:ascii="Arial Narrow" w:hAnsi="Arial Narrow"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311">
    <w:nsid w:val="7D533878"/>
    <w:multiLevelType w:val="multilevel"/>
    <w:tmpl w:val="516E8376"/>
    <w:name w:val="WW8Num3322"/>
    <w:lvl w:ilvl="0">
      <w:start w:val="1"/>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12">
    <w:nsid w:val="7DC40C91"/>
    <w:multiLevelType w:val="multilevel"/>
    <w:tmpl w:val="CD5CEC34"/>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color w:val="auto"/>
      </w:rPr>
    </w:lvl>
    <w:lvl w:ilvl="2">
      <w:start w:val="1"/>
      <w:numFmt w:val="decimal"/>
      <w:lvlText w:val="%3)"/>
      <w:lvlJc w:val="left"/>
      <w:pPr>
        <w:tabs>
          <w:tab w:val="num" w:pos="720"/>
        </w:tabs>
        <w:ind w:left="720" w:hanging="363"/>
      </w:pPr>
      <w:rPr>
        <w:rFonts w:ascii="Arial Narrow" w:hAnsi="Arial Narrow" w:hint="default"/>
        <w:b w:val="0"/>
        <w:i w:val="0"/>
        <w:color w:val="auto"/>
        <w:sz w:val="22"/>
        <w:szCs w:val="22"/>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13">
    <w:nsid w:val="7E2B1980"/>
    <w:multiLevelType w:val="multilevel"/>
    <w:tmpl w:val="6C428234"/>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Barlow Semi Condensed" w:hAnsi="Barlow Semi Condensed" w:cs="Century Gothic" w:hint="default"/>
        <w:b w:val="0"/>
        <w:bCs w:val="0"/>
        <w:i w:val="0"/>
        <w:iCs w:val="0"/>
        <w:sz w:val="22"/>
        <w:szCs w:val="22"/>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z w:val="22"/>
        <w:szCs w:val="22"/>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314">
    <w:nsid w:val="7EC9278E"/>
    <w:multiLevelType w:val="hybridMultilevel"/>
    <w:tmpl w:val="244CD794"/>
    <w:lvl w:ilvl="0" w:tplc="C9DA3828">
      <w:start w:val="1"/>
      <w:numFmt w:val="decimal"/>
      <w:lvlText w:val="%1)"/>
      <w:lvlJc w:val="left"/>
      <w:pPr>
        <w:ind w:left="1440" w:hanging="360"/>
      </w:pPr>
      <w:rPr>
        <w:rFonts w:ascii="Arial Narrow" w:eastAsia="Times New Roman" w:hAnsi="Arial Narrow" w:cs="Times New Roman" w:hint="default"/>
      </w:rPr>
    </w:lvl>
    <w:lvl w:ilvl="1" w:tplc="CA86EF28">
      <w:start w:val="1"/>
      <w:numFmt w:val="lowerLetter"/>
      <w:lvlText w:val="%2."/>
      <w:lvlJc w:val="left"/>
      <w:pPr>
        <w:ind w:left="2160" w:hanging="360"/>
      </w:pPr>
      <w:rPr>
        <w:rFonts w:cs="Times New Roman"/>
      </w:rPr>
    </w:lvl>
    <w:lvl w:ilvl="2" w:tplc="85D6E312">
      <w:start w:val="1"/>
      <w:numFmt w:val="lowerRoman"/>
      <w:lvlText w:val="%3."/>
      <w:lvlJc w:val="right"/>
      <w:pPr>
        <w:ind w:left="2880" w:hanging="180"/>
      </w:pPr>
      <w:rPr>
        <w:rFonts w:cs="Times New Roman"/>
      </w:rPr>
    </w:lvl>
    <w:lvl w:ilvl="3" w:tplc="B33C8B82">
      <w:start w:val="1"/>
      <w:numFmt w:val="decimal"/>
      <w:lvlText w:val="%4."/>
      <w:lvlJc w:val="left"/>
      <w:pPr>
        <w:ind w:left="3600" w:hanging="360"/>
      </w:pPr>
      <w:rPr>
        <w:rFonts w:cs="Times New Roman"/>
      </w:rPr>
    </w:lvl>
    <w:lvl w:ilvl="4" w:tplc="D4846C56">
      <w:start w:val="1"/>
      <w:numFmt w:val="lowerLetter"/>
      <w:lvlText w:val="%5."/>
      <w:lvlJc w:val="left"/>
      <w:pPr>
        <w:ind w:left="4320" w:hanging="360"/>
      </w:pPr>
      <w:rPr>
        <w:rFonts w:cs="Times New Roman"/>
      </w:rPr>
    </w:lvl>
    <w:lvl w:ilvl="5" w:tplc="59AEC58E">
      <w:start w:val="1"/>
      <w:numFmt w:val="lowerRoman"/>
      <w:lvlText w:val="%6."/>
      <w:lvlJc w:val="right"/>
      <w:pPr>
        <w:ind w:left="5040" w:hanging="180"/>
      </w:pPr>
      <w:rPr>
        <w:rFonts w:cs="Times New Roman"/>
      </w:rPr>
    </w:lvl>
    <w:lvl w:ilvl="6" w:tplc="8804944C">
      <w:start w:val="1"/>
      <w:numFmt w:val="decimal"/>
      <w:lvlText w:val="%7."/>
      <w:lvlJc w:val="left"/>
      <w:pPr>
        <w:ind w:left="5760" w:hanging="360"/>
      </w:pPr>
      <w:rPr>
        <w:rFonts w:cs="Times New Roman"/>
      </w:rPr>
    </w:lvl>
    <w:lvl w:ilvl="7" w:tplc="CC80F9D0">
      <w:start w:val="1"/>
      <w:numFmt w:val="lowerLetter"/>
      <w:lvlText w:val="%8."/>
      <w:lvlJc w:val="left"/>
      <w:pPr>
        <w:ind w:left="6480" w:hanging="360"/>
      </w:pPr>
      <w:rPr>
        <w:rFonts w:cs="Times New Roman"/>
      </w:rPr>
    </w:lvl>
    <w:lvl w:ilvl="8" w:tplc="6A12B5C8">
      <w:start w:val="1"/>
      <w:numFmt w:val="lowerRoman"/>
      <w:lvlText w:val="%9."/>
      <w:lvlJc w:val="right"/>
      <w:pPr>
        <w:ind w:left="7200" w:hanging="180"/>
      </w:pPr>
      <w:rPr>
        <w:rFonts w:cs="Times New Roman"/>
      </w:rPr>
    </w:lvl>
  </w:abstractNum>
  <w:abstractNum w:abstractNumId="315">
    <w:nsid w:val="7F7E4651"/>
    <w:multiLevelType w:val="hybridMultilevel"/>
    <w:tmpl w:val="28ACA08E"/>
    <w:lvl w:ilvl="0" w:tplc="07E41E9A">
      <w:start w:val="1"/>
      <w:numFmt w:val="decimal"/>
      <w:lvlText w:val="%1)"/>
      <w:lvlJc w:val="left"/>
      <w:pPr>
        <w:ind w:left="720" w:hanging="360"/>
      </w:pPr>
      <w:rPr>
        <w:rFonts w:ascii="Barlow Semi Condensed" w:hAnsi="Barlow Semi Condense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1"/>
  </w:num>
  <w:num w:numId="2">
    <w:abstractNumId w:val="197"/>
  </w:num>
  <w:num w:numId="3">
    <w:abstractNumId w:val="179"/>
  </w:num>
  <w:num w:numId="4">
    <w:abstractNumId w:val="77"/>
  </w:num>
  <w:num w:numId="5">
    <w:abstractNumId w:val="52"/>
  </w:num>
  <w:num w:numId="6">
    <w:abstractNumId w:val="107"/>
  </w:num>
  <w:num w:numId="7">
    <w:abstractNumId w:val="79"/>
  </w:num>
  <w:num w:numId="8">
    <w:abstractNumId w:val="155"/>
  </w:num>
  <w:num w:numId="9">
    <w:abstractNumId w:val="1"/>
  </w:num>
  <w:num w:numId="10">
    <w:abstractNumId w:val="297"/>
  </w:num>
  <w:num w:numId="11">
    <w:abstractNumId w:val="194"/>
  </w:num>
  <w:num w:numId="12">
    <w:abstractNumId w:val="261"/>
  </w:num>
  <w:num w:numId="13">
    <w:abstractNumId w:val="127"/>
  </w:num>
  <w:num w:numId="14">
    <w:abstractNumId w:val="63"/>
  </w:num>
  <w:num w:numId="15">
    <w:abstractNumId w:val="145"/>
  </w:num>
  <w:num w:numId="16">
    <w:abstractNumId w:val="14"/>
  </w:num>
  <w:num w:numId="17">
    <w:abstractNumId w:val="186"/>
  </w:num>
  <w:num w:numId="18">
    <w:abstractNumId w:val="123"/>
  </w:num>
  <w:num w:numId="19">
    <w:abstractNumId w:val="121"/>
  </w:num>
  <w:num w:numId="20">
    <w:abstractNumId w:val="86"/>
  </w:num>
  <w:num w:numId="21">
    <w:abstractNumId w:val="307"/>
  </w:num>
  <w:num w:numId="22">
    <w:abstractNumId w:val="129"/>
  </w:num>
  <w:num w:numId="23">
    <w:abstractNumId w:val="62"/>
  </w:num>
  <w:num w:numId="24">
    <w:abstractNumId w:val="224"/>
  </w:num>
  <w:num w:numId="25">
    <w:abstractNumId w:val="112"/>
  </w:num>
  <w:num w:numId="26">
    <w:abstractNumId w:val="102"/>
  </w:num>
  <w:num w:numId="27">
    <w:abstractNumId w:val="89"/>
  </w:num>
  <w:num w:numId="28">
    <w:abstractNumId w:val="32"/>
  </w:num>
  <w:num w:numId="29">
    <w:abstractNumId w:val="184"/>
  </w:num>
  <w:num w:numId="30">
    <w:abstractNumId w:val="171"/>
  </w:num>
  <w:num w:numId="31">
    <w:abstractNumId w:val="182"/>
  </w:num>
  <w:num w:numId="32">
    <w:abstractNumId w:val="203"/>
  </w:num>
  <w:num w:numId="33">
    <w:abstractNumId w:val="232"/>
  </w:num>
  <w:num w:numId="34">
    <w:abstractNumId w:val="135"/>
  </w:num>
  <w:num w:numId="35">
    <w:abstractNumId w:val="168"/>
  </w:num>
  <w:num w:numId="36">
    <w:abstractNumId w:val="181"/>
  </w:num>
  <w:num w:numId="37">
    <w:abstractNumId w:val="124"/>
  </w:num>
  <w:num w:numId="38">
    <w:abstractNumId w:val="164"/>
  </w:num>
  <w:num w:numId="39">
    <w:abstractNumId w:val="68"/>
  </w:num>
  <w:num w:numId="40">
    <w:abstractNumId w:val="70"/>
  </w:num>
  <w:num w:numId="41">
    <w:abstractNumId w:val="225"/>
  </w:num>
  <w:num w:numId="42">
    <w:abstractNumId w:val="183"/>
  </w:num>
  <w:num w:numId="43">
    <w:abstractNumId w:val="283"/>
  </w:num>
  <w:num w:numId="44">
    <w:abstractNumId w:val="270"/>
  </w:num>
  <w:num w:numId="45">
    <w:abstractNumId w:val="227"/>
  </w:num>
  <w:num w:numId="46">
    <w:abstractNumId w:val="75"/>
  </w:num>
  <w:num w:numId="47">
    <w:abstractNumId w:val="285"/>
  </w:num>
  <w:num w:numId="48">
    <w:abstractNumId w:val="256"/>
  </w:num>
  <w:num w:numId="49">
    <w:abstractNumId w:val="66"/>
  </w:num>
  <w:num w:numId="50">
    <w:abstractNumId w:val="309"/>
  </w:num>
  <w:num w:numId="51">
    <w:abstractNumId w:val="163"/>
  </w:num>
  <w:num w:numId="52">
    <w:abstractNumId w:val="139"/>
  </w:num>
  <w:num w:numId="53">
    <w:abstractNumId w:val="271"/>
  </w:num>
  <w:num w:numId="54">
    <w:abstractNumId w:val="246"/>
  </w:num>
  <w:num w:numId="55">
    <w:abstractNumId w:val="108"/>
  </w:num>
  <w:num w:numId="56">
    <w:abstractNumId w:val="306"/>
  </w:num>
  <w:num w:numId="57">
    <w:abstractNumId w:val="284"/>
  </w:num>
  <w:num w:numId="58">
    <w:abstractNumId w:val="313"/>
  </w:num>
  <w:num w:numId="59">
    <w:abstractNumId w:val="177"/>
  </w:num>
  <w:num w:numId="60">
    <w:abstractNumId w:val="208"/>
  </w:num>
  <w:num w:numId="61">
    <w:abstractNumId w:val="92"/>
  </w:num>
  <w:num w:numId="62">
    <w:abstractNumId w:val="229"/>
  </w:num>
  <w:num w:numId="63">
    <w:abstractNumId w:val="187"/>
  </w:num>
  <w:num w:numId="64">
    <w:abstractNumId w:val="252"/>
  </w:num>
  <w:num w:numId="65">
    <w:abstractNumId w:val="239"/>
  </w:num>
  <w:num w:numId="66">
    <w:abstractNumId w:val="195"/>
  </w:num>
  <w:num w:numId="67">
    <w:abstractNumId w:val="230"/>
  </w:num>
  <w:num w:numId="68">
    <w:abstractNumId w:val="137"/>
  </w:num>
  <w:num w:numId="69">
    <w:abstractNumId w:val="80"/>
  </w:num>
  <w:num w:numId="70">
    <w:abstractNumId w:val="295"/>
  </w:num>
  <w:num w:numId="71">
    <w:abstractNumId w:val="58"/>
  </w:num>
  <w:num w:numId="72">
    <w:abstractNumId w:val="231"/>
  </w:num>
  <w:num w:numId="73">
    <w:abstractNumId w:val="130"/>
  </w:num>
  <w:num w:numId="74">
    <w:abstractNumId w:val="200"/>
  </w:num>
  <w:num w:numId="75">
    <w:abstractNumId w:val="315"/>
  </w:num>
  <w:num w:numId="76">
    <w:abstractNumId w:val="300"/>
  </w:num>
  <w:num w:numId="77">
    <w:abstractNumId w:val="190"/>
  </w:num>
  <w:num w:numId="78">
    <w:abstractNumId w:val="59"/>
  </w:num>
  <w:num w:numId="79">
    <w:abstractNumId w:val="301"/>
  </w:num>
  <w:num w:numId="80">
    <w:abstractNumId w:val="258"/>
  </w:num>
  <w:num w:numId="81">
    <w:abstractNumId w:val="293"/>
  </w:num>
  <w:num w:numId="82">
    <w:abstractNumId w:val="140"/>
  </w:num>
  <w:num w:numId="83">
    <w:abstractNumId w:val="117"/>
  </w:num>
  <w:num w:numId="84">
    <w:abstractNumId w:val="237"/>
  </w:num>
  <w:num w:numId="85">
    <w:abstractNumId w:val="178"/>
  </w:num>
  <w:num w:numId="86">
    <w:abstractNumId w:val="282"/>
  </w:num>
  <w:num w:numId="87">
    <w:abstractNumId w:val="174"/>
  </w:num>
  <w:num w:numId="88">
    <w:abstractNumId w:val="87"/>
  </w:num>
  <w:num w:numId="89">
    <w:abstractNumId w:val="219"/>
  </w:num>
  <w:num w:numId="90">
    <w:abstractNumId w:val="90"/>
  </w:num>
  <w:num w:numId="91">
    <w:abstractNumId w:val="304"/>
  </w:num>
  <w:num w:numId="92">
    <w:abstractNumId w:val="95"/>
  </w:num>
  <w:num w:numId="93">
    <w:abstractNumId w:val="265"/>
  </w:num>
  <w:num w:numId="94">
    <w:abstractNumId w:val="292"/>
  </w:num>
  <w:num w:numId="95">
    <w:abstractNumId w:val="82"/>
  </w:num>
  <w:num w:numId="96">
    <w:abstractNumId w:val="88"/>
  </w:num>
  <w:num w:numId="97">
    <w:abstractNumId w:val="173"/>
  </w:num>
  <w:num w:numId="98">
    <w:abstractNumId w:val="138"/>
  </w:num>
  <w:num w:numId="99">
    <w:abstractNumId w:val="312"/>
  </w:num>
  <w:num w:numId="100">
    <w:abstractNumId w:val="302"/>
  </w:num>
  <w:num w:numId="101">
    <w:abstractNumId w:val="260"/>
  </w:num>
  <w:num w:numId="102">
    <w:abstractNumId w:val="199"/>
  </w:num>
  <w:num w:numId="103">
    <w:abstractNumId w:val="84"/>
  </w:num>
  <w:num w:numId="104">
    <w:abstractNumId w:val="244"/>
  </w:num>
  <w:num w:numId="105">
    <w:abstractNumId w:val="298"/>
  </w:num>
  <w:num w:numId="106">
    <w:abstractNumId w:val="236"/>
  </w:num>
  <w:num w:numId="107">
    <w:abstractNumId w:val="213"/>
  </w:num>
  <w:num w:numId="108">
    <w:abstractNumId w:val="55"/>
  </w:num>
  <w:num w:numId="109">
    <w:abstractNumId w:val="310"/>
  </w:num>
  <w:num w:numId="110">
    <w:abstractNumId w:val="67"/>
  </w:num>
  <w:num w:numId="111">
    <w:abstractNumId w:val="7"/>
  </w:num>
  <w:num w:numId="112">
    <w:abstractNumId w:val="215"/>
  </w:num>
  <w:num w:numId="113">
    <w:abstractNumId w:val="143"/>
  </w:num>
  <w:num w:numId="114">
    <w:abstractNumId w:val="74"/>
  </w:num>
  <w:num w:numId="115">
    <w:abstractNumId w:val="118"/>
  </w:num>
  <w:num w:numId="116">
    <w:abstractNumId w:val="159"/>
  </w:num>
  <w:num w:numId="117">
    <w:abstractNumId w:val="100"/>
  </w:num>
  <w:num w:numId="118">
    <w:abstractNumId w:val="275"/>
  </w:num>
  <w:num w:numId="119">
    <w:abstractNumId w:val="154"/>
  </w:num>
  <w:num w:numId="120">
    <w:abstractNumId w:val="109"/>
  </w:num>
  <w:num w:numId="121">
    <w:abstractNumId w:val="83"/>
  </w:num>
  <w:num w:numId="122">
    <w:abstractNumId w:val="228"/>
  </w:num>
  <w:num w:numId="123">
    <w:abstractNumId w:val="276"/>
  </w:num>
  <w:num w:numId="124">
    <w:abstractNumId w:val="210"/>
  </w:num>
  <w:num w:numId="125">
    <w:abstractNumId w:val="291"/>
  </w:num>
  <w:num w:numId="126">
    <w:abstractNumId w:val="191"/>
  </w:num>
  <w:num w:numId="127">
    <w:abstractNumId w:val="57"/>
  </w:num>
  <w:num w:numId="128">
    <w:abstractNumId w:val="242"/>
  </w:num>
  <w:num w:numId="129">
    <w:abstractNumId w:val="180"/>
  </w:num>
  <w:num w:numId="130">
    <w:abstractNumId w:val="249"/>
  </w:num>
  <w:num w:numId="131">
    <w:abstractNumId w:val="248"/>
  </w:num>
  <w:num w:numId="132">
    <w:abstractNumId w:val="142"/>
  </w:num>
  <w:num w:numId="133">
    <w:abstractNumId w:val="287"/>
  </w:num>
  <w:num w:numId="134">
    <w:abstractNumId w:val="294"/>
  </w:num>
  <w:num w:numId="135">
    <w:abstractNumId w:val="314"/>
  </w:num>
  <w:num w:numId="136">
    <w:abstractNumId w:val="103"/>
  </w:num>
  <w:num w:numId="137">
    <w:abstractNumId w:val="267"/>
  </w:num>
  <w:num w:numId="138">
    <w:abstractNumId w:val="240"/>
  </w:num>
  <w:num w:numId="139">
    <w:abstractNumId w:val="257"/>
  </w:num>
  <w:num w:numId="140">
    <w:abstractNumId w:val="64"/>
  </w:num>
  <w:num w:numId="141">
    <w:abstractNumId w:val="288"/>
  </w:num>
  <w:num w:numId="142">
    <w:abstractNumId w:val="263"/>
  </w:num>
  <w:num w:numId="143">
    <w:abstractNumId w:val="250"/>
  </w:num>
  <w:num w:numId="144">
    <w:abstractNumId w:val="65"/>
  </w:num>
  <w:num w:numId="145">
    <w:abstractNumId w:val="170"/>
  </w:num>
  <w:num w:numId="146">
    <w:abstractNumId w:val="71"/>
  </w:num>
  <w:num w:numId="147">
    <w:abstractNumId w:val="104"/>
  </w:num>
  <w:num w:numId="148">
    <w:abstractNumId w:val="120"/>
  </w:num>
  <w:num w:numId="149">
    <w:abstractNumId w:val="223"/>
  </w:num>
  <w:num w:numId="150">
    <w:abstractNumId w:val="158"/>
  </w:num>
  <w:num w:numId="151">
    <w:abstractNumId w:val="160"/>
  </w:num>
  <w:num w:numId="152">
    <w:abstractNumId w:val="91"/>
  </w:num>
  <w:num w:numId="153">
    <w:abstractNumId w:val="152"/>
  </w:num>
  <w:num w:numId="154">
    <w:abstractNumId w:val="274"/>
  </w:num>
  <w:num w:numId="155">
    <w:abstractNumId w:val="262"/>
  </w:num>
  <w:num w:numId="156">
    <w:abstractNumId w:val="238"/>
  </w:num>
  <w:num w:numId="157">
    <w:abstractNumId w:val="279"/>
  </w:num>
  <w:num w:numId="158">
    <w:abstractNumId w:val="266"/>
  </w:num>
  <w:num w:numId="159">
    <w:abstractNumId w:val="299"/>
  </w:num>
  <w:num w:numId="160">
    <w:abstractNumId w:val="134"/>
  </w:num>
  <w:num w:numId="161">
    <w:abstractNumId w:val="278"/>
  </w:num>
  <w:num w:numId="162">
    <w:abstractNumId w:val="233"/>
  </w:num>
  <w:num w:numId="163">
    <w:abstractNumId w:val="167"/>
  </w:num>
  <w:num w:numId="164">
    <w:abstractNumId w:val="268"/>
  </w:num>
  <w:num w:numId="165">
    <w:abstractNumId w:val="205"/>
  </w:num>
  <w:num w:numId="166">
    <w:abstractNumId w:val="272"/>
  </w:num>
  <w:num w:numId="167">
    <w:abstractNumId w:val="290"/>
  </w:num>
  <w:num w:numId="168">
    <w:abstractNumId w:val="147"/>
  </w:num>
  <w:num w:numId="169">
    <w:abstractNumId w:val="211"/>
  </w:num>
  <w:num w:numId="170">
    <w:abstractNumId w:val="188"/>
  </w:num>
  <w:num w:numId="171">
    <w:abstractNumId w:val="196"/>
  </w:num>
  <w:num w:numId="172">
    <w:abstractNumId w:val="111"/>
  </w:num>
  <w:num w:numId="173">
    <w:abstractNumId w:val="185"/>
  </w:num>
  <w:num w:numId="174">
    <w:abstractNumId w:val="144"/>
  </w:num>
  <w:num w:numId="175">
    <w:abstractNumId w:val="157"/>
  </w:num>
  <w:num w:numId="176">
    <w:abstractNumId w:val="255"/>
  </w:num>
  <w:num w:numId="177">
    <w:abstractNumId w:val="202"/>
  </w:num>
  <w:num w:numId="178">
    <w:abstractNumId w:val="209"/>
  </w:num>
  <w:num w:numId="179">
    <w:abstractNumId w:val="198"/>
  </w:num>
  <w:num w:numId="180">
    <w:abstractNumId w:val="234"/>
  </w:num>
  <w:num w:numId="181">
    <w:abstractNumId w:val="148"/>
  </w:num>
  <w:num w:numId="182">
    <w:abstractNumId w:val="169"/>
  </w:num>
  <w:num w:numId="183">
    <w:abstractNumId w:val="156"/>
  </w:num>
  <w:num w:numId="184">
    <w:abstractNumId w:val="214"/>
  </w:num>
  <w:num w:numId="185">
    <w:abstractNumId w:val="69"/>
  </w:num>
  <w:num w:numId="186">
    <w:abstractNumId w:val="273"/>
  </w:num>
  <w:num w:numId="187">
    <w:abstractNumId w:val="106"/>
  </w:num>
  <w:num w:numId="188">
    <w:abstractNumId w:val="251"/>
  </w:num>
  <w:num w:numId="189">
    <w:abstractNumId w:val="216"/>
  </w:num>
  <w:num w:numId="190">
    <w:abstractNumId w:val="222"/>
  </w:num>
  <w:num w:numId="191">
    <w:abstractNumId w:val="116"/>
  </w:num>
  <w:num w:numId="192">
    <w:abstractNumId w:val="85"/>
  </w:num>
  <w:num w:numId="193">
    <w:abstractNumId w:val="235"/>
  </w:num>
  <w:num w:numId="194">
    <w:abstractNumId w:val="286"/>
  </w:num>
  <w:num w:numId="195">
    <w:abstractNumId w:val="166"/>
  </w:num>
  <w:num w:numId="196">
    <w:abstractNumId w:val="122"/>
  </w:num>
  <w:num w:numId="197">
    <w:abstractNumId w:val="218"/>
  </w:num>
  <w:num w:numId="198">
    <w:abstractNumId w:val="259"/>
  </w:num>
  <w:num w:numId="199">
    <w:abstractNumId w:val="305"/>
  </w:num>
  <w:num w:numId="200">
    <w:abstractNumId w:val="161"/>
  </w:num>
  <w:num w:numId="201">
    <w:abstractNumId w:val="94"/>
  </w:num>
  <w:num w:numId="202">
    <w:abstractNumId w:val="99"/>
  </w:num>
  <w:num w:numId="203">
    <w:abstractNumId w:val="132"/>
  </w:num>
  <w:num w:numId="204">
    <w:abstractNumId w:val="303"/>
  </w:num>
  <w:num w:numId="205">
    <w:abstractNumId w:val="165"/>
  </w:num>
  <w:num w:numId="206">
    <w:abstractNumId w:val="114"/>
  </w:num>
  <w:num w:numId="207">
    <w:abstractNumId w:val="149"/>
  </w:num>
  <w:num w:numId="208">
    <w:abstractNumId w:val="264"/>
  </w:num>
  <w:num w:numId="209">
    <w:abstractNumId w:val="131"/>
  </w:num>
  <w:num w:numId="210">
    <w:abstractNumId w:val="76"/>
  </w:num>
  <w:num w:numId="211">
    <w:abstractNumId w:val="105"/>
  </w:num>
  <w:num w:numId="212">
    <w:abstractNumId w:val="81"/>
  </w:num>
  <w:num w:numId="213">
    <w:abstractNumId w:val="136"/>
  </w:num>
  <w:num w:numId="214">
    <w:abstractNumId w:val="192"/>
  </w:num>
  <w:num w:numId="215">
    <w:abstractNumId w:val="220"/>
  </w:num>
  <w:num w:numId="216">
    <w:abstractNumId w:val="217"/>
  </w:num>
  <w:num w:numId="217">
    <w:abstractNumId w:val="172"/>
  </w:num>
  <w:num w:numId="218">
    <w:abstractNumId w:val="78"/>
  </w:num>
  <w:num w:numId="219">
    <w:abstractNumId w:val="162"/>
  </w:num>
  <w:num w:numId="220">
    <w:abstractNumId w:val="97"/>
  </w:num>
  <w:num w:numId="221">
    <w:abstractNumId w:val="289"/>
  </w:num>
  <w:num w:numId="222">
    <w:abstractNumId w:val="189"/>
  </w:num>
  <w:num w:numId="223">
    <w:abstractNumId w:val="110"/>
  </w:num>
  <w:num w:numId="224">
    <w:abstractNumId w:val="206"/>
  </w:num>
  <w:num w:numId="225">
    <w:abstractNumId w:val="113"/>
  </w:num>
  <w:num w:numId="226">
    <w:abstractNumId w:val="241"/>
  </w:num>
  <w:num w:numId="227">
    <w:abstractNumId w:val="247"/>
  </w:num>
  <w:num w:numId="228">
    <w:abstractNumId w:val="125"/>
  </w:num>
  <w:num w:numId="229">
    <w:abstractNumId w:val="201"/>
  </w:num>
  <w:num w:numId="230">
    <w:abstractNumId w:val="73"/>
  </w:num>
  <w:num w:numId="231">
    <w:abstractNumId w:val="119"/>
  </w:num>
  <w:num w:numId="232">
    <w:abstractNumId w:val="212"/>
  </w:num>
  <w:num w:numId="233">
    <w:abstractNumId w:val="280"/>
  </w:num>
  <w:num w:numId="234">
    <w:abstractNumId w:val="269"/>
  </w:num>
  <w:num w:numId="235">
    <w:abstractNumId w:val="193"/>
  </w:num>
  <w:num w:numId="236">
    <w:abstractNumId w:val="281"/>
  </w:num>
  <w:num w:numId="237">
    <w:abstractNumId w:val="146"/>
  </w:num>
  <w:num w:numId="238">
    <w:abstractNumId w:val="98"/>
  </w:num>
  <w:num w:numId="239">
    <w:abstractNumId w:val="308"/>
  </w:num>
  <w:num w:numId="240">
    <w:abstractNumId w:val="61"/>
  </w:num>
  <w:num w:numId="241">
    <w:abstractNumId w:val="56"/>
  </w:num>
  <w:num w:numId="242">
    <w:abstractNumId w:val="60"/>
  </w:num>
  <w:num w:numId="243">
    <w:abstractNumId w:val="221"/>
  </w:num>
  <w:num w:numId="244">
    <w:abstractNumId w:val="150"/>
  </w:num>
  <w:num w:numId="245">
    <w:abstractNumId w:val="253"/>
  </w:num>
  <w:num w:numId="246">
    <w:abstractNumId w:val="243"/>
  </w:num>
  <w:num w:numId="247">
    <w:abstractNumId w:val="296"/>
  </w:num>
  <w:num w:numId="248">
    <w:abstractNumId w:val="126"/>
  </w:num>
  <w:num w:numId="249">
    <w:abstractNumId w:val="128"/>
  </w:num>
  <w:num w:numId="250">
    <w:abstractNumId w:val="207"/>
  </w:num>
  <w:num w:numId="251">
    <w:abstractNumId w:val="175"/>
  </w:num>
  <w:num w:numId="252">
    <w:abstractNumId w:val="254"/>
  </w:num>
  <w:num w:numId="253">
    <w:abstractNumId w:val="72"/>
  </w:num>
  <w:num w:numId="254">
    <w:abstractNumId w:val="226"/>
  </w:num>
  <w:num w:numId="255">
    <w:abstractNumId w:val="115"/>
  </w:num>
  <w:num w:numId="256">
    <w:abstractNumId w:val="133"/>
  </w:num>
  <w:num w:numId="257">
    <w:abstractNumId w:val="277"/>
  </w:num>
  <w:num w:numId="258">
    <w:abstractNumId w:val="204"/>
  </w:num>
  <w:num w:numId="259">
    <w:abstractNumId w:val="151"/>
  </w:num>
  <w:num w:numId="260">
    <w:abstractNumId w:val="101"/>
  </w:num>
  <w:numIdMacAtCleanup w:val="2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9"/>
  <w:hyphenationZone w:val="425"/>
  <w:doNotHyphenateCaps/>
  <w:drawingGridHorizontalSpacing w:val="100"/>
  <w:displayHorizontalDrawingGridEvery w:val="2"/>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E69"/>
    <w:rsid w:val="00000024"/>
    <w:rsid w:val="0000037D"/>
    <w:rsid w:val="00000729"/>
    <w:rsid w:val="000007F1"/>
    <w:rsid w:val="00000B36"/>
    <w:rsid w:val="00000CD8"/>
    <w:rsid w:val="0000197E"/>
    <w:rsid w:val="00001EB1"/>
    <w:rsid w:val="000025FA"/>
    <w:rsid w:val="000026AC"/>
    <w:rsid w:val="000027DD"/>
    <w:rsid w:val="00002F8B"/>
    <w:rsid w:val="000037B5"/>
    <w:rsid w:val="00004A42"/>
    <w:rsid w:val="00004EE9"/>
    <w:rsid w:val="000052FA"/>
    <w:rsid w:val="00005A17"/>
    <w:rsid w:val="0000639F"/>
    <w:rsid w:val="00006813"/>
    <w:rsid w:val="000068C6"/>
    <w:rsid w:val="00007ADF"/>
    <w:rsid w:val="00007B58"/>
    <w:rsid w:val="00010917"/>
    <w:rsid w:val="00010BDB"/>
    <w:rsid w:val="00010EB1"/>
    <w:rsid w:val="00011F7F"/>
    <w:rsid w:val="0001235A"/>
    <w:rsid w:val="00012360"/>
    <w:rsid w:val="000131F6"/>
    <w:rsid w:val="0001321C"/>
    <w:rsid w:val="00013242"/>
    <w:rsid w:val="00013531"/>
    <w:rsid w:val="000138F0"/>
    <w:rsid w:val="00013B6B"/>
    <w:rsid w:val="00013E8F"/>
    <w:rsid w:val="000141BB"/>
    <w:rsid w:val="0001426B"/>
    <w:rsid w:val="00014838"/>
    <w:rsid w:val="00014905"/>
    <w:rsid w:val="00014CF4"/>
    <w:rsid w:val="00014D82"/>
    <w:rsid w:val="000159C4"/>
    <w:rsid w:val="00016362"/>
    <w:rsid w:val="000168C9"/>
    <w:rsid w:val="00017188"/>
    <w:rsid w:val="00017C4F"/>
    <w:rsid w:val="00020E94"/>
    <w:rsid w:val="000210A7"/>
    <w:rsid w:val="000210DA"/>
    <w:rsid w:val="00021125"/>
    <w:rsid w:val="0002240C"/>
    <w:rsid w:val="000225F5"/>
    <w:rsid w:val="00022AFB"/>
    <w:rsid w:val="00023142"/>
    <w:rsid w:val="000232FD"/>
    <w:rsid w:val="00023C79"/>
    <w:rsid w:val="00023DDF"/>
    <w:rsid w:val="000247A7"/>
    <w:rsid w:val="00025900"/>
    <w:rsid w:val="00026D20"/>
    <w:rsid w:val="00027226"/>
    <w:rsid w:val="0002756B"/>
    <w:rsid w:val="000279F5"/>
    <w:rsid w:val="00027AD4"/>
    <w:rsid w:val="00027E9E"/>
    <w:rsid w:val="0003032B"/>
    <w:rsid w:val="00030444"/>
    <w:rsid w:val="000308DC"/>
    <w:rsid w:val="0003158D"/>
    <w:rsid w:val="00031881"/>
    <w:rsid w:val="00031B3E"/>
    <w:rsid w:val="00032628"/>
    <w:rsid w:val="00032CE3"/>
    <w:rsid w:val="00032EDA"/>
    <w:rsid w:val="00033725"/>
    <w:rsid w:val="00033806"/>
    <w:rsid w:val="0003394F"/>
    <w:rsid w:val="00033CDA"/>
    <w:rsid w:val="000340A2"/>
    <w:rsid w:val="00034B22"/>
    <w:rsid w:val="00034DF4"/>
    <w:rsid w:val="00035464"/>
    <w:rsid w:val="000358DA"/>
    <w:rsid w:val="00035E22"/>
    <w:rsid w:val="0003603D"/>
    <w:rsid w:val="000374D1"/>
    <w:rsid w:val="00037C86"/>
    <w:rsid w:val="00037DDE"/>
    <w:rsid w:val="00037F00"/>
    <w:rsid w:val="00040112"/>
    <w:rsid w:val="0004049A"/>
    <w:rsid w:val="00040593"/>
    <w:rsid w:val="0004100F"/>
    <w:rsid w:val="00041455"/>
    <w:rsid w:val="000415FA"/>
    <w:rsid w:val="00041ABF"/>
    <w:rsid w:val="00042717"/>
    <w:rsid w:val="0004291C"/>
    <w:rsid w:val="00042DA1"/>
    <w:rsid w:val="00042DFE"/>
    <w:rsid w:val="0004385E"/>
    <w:rsid w:val="0004389B"/>
    <w:rsid w:val="00044DAC"/>
    <w:rsid w:val="000451EC"/>
    <w:rsid w:val="00045439"/>
    <w:rsid w:val="000455F8"/>
    <w:rsid w:val="000456D0"/>
    <w:rsid w:val="00045D65"/>
    <w:rsid w:val="00046317"/>
    <w:rsid w:val="00046472"/>
    <w:rsid w:val="000467D1"/>
    <w:rsid w:val="000468BF"/>
    <w:rsid w:val="0004691E"/>
    <w:rsid w:val="00046B37"/>
    <w:rsid w:val="0004755E"/>
    <w:rsid w:val="00047786"/>
    <w:rsid w:val="000478DF"/>
    <w:rsid w:val="00047991"/>
    <w:rsid w:val="00050223"/>
    <w:rsid w:val="00050245"/>
    <w:rsid w:val="00050899"/>
    <w:rsid w:val="00050933"/>
    <w:rsid w:val="000509E5"/>
    <w:rsid w:val="00050EEB"/>
    <w:rsid w:val="00051167"/>
    <w:rsid w:val="00051658"/>
    <w:rsid w:val="000518AE"/>
    <w:rsid w:val="0005196A"/>
    <w:rsid w:val="00052BD5"/>
    <w:rsid w:val="00052C75"/>
    <w:rsid w:val="00052D16"/>
    <w:rsid w:val="00053045"/>
    <w:rsid w:val="00053929"/>
    <w:rsid w:val="000539B4"/>
    <w:rsid w:val="00053A9A"/>
    <w:rsid w:val="00053E12"/>
    <w:rsid w:val="000548E0"/>
    <w:rsid w:val="00054C6F"/>
    <w:rsid w:val="00054C7C"/>
    <w:rsid w:val="000552EF"/>
    <w:rsid w:val="000558E6"/>
    <w:rsid w:val="00055976"/>
    <w:rsid w:val="00055E0D"/>
    <w:rsid w:val="0005633A"/>
    <w:rsid w:val="00056518"/>
    <w:rsid w:val="00056547"/>
    <w:rsid w:val="00056605"/>
    <w:rsid w:val="00056A6B"/>
    <w:rsid w:val="00056B0E"/>
    <w:rsid w:val="00057602"/>
    <w:rsid w:val="000579DA"/>
    <w:rsid w:val="000601A2"/>
    <w:rsid w:val="000603D4"/>
    <w:rsid w:val="000605B5"/>
    <w:rsid w:val="000608AB"/>
    <w:rsid w:val="0006102A"/>
    <w:rsid w:val="0006112F"/>
    <w:rsid w:val="000616E6"/>
    <w:rsid w:val="00061DB8"/>
    <w:rsid w:val="00061F2D"/>
    <w:rsid w:val="000627BE"/>
    <w:rsid w:val="000627C5"/>
    <w:rsid w:val="00062B12"/>
    <w:rsid w:val="00062F95"/>
    <w:rsid w:val="000630F7"/>
    <w:rsid w:val="0006341A"/>
    <w:rsid w:val="00063606"/>
    <w:rsid w:val="00063E33"/>
    <w:rsid w:val="00063FF4"/>
    <w:rsid w:val="000647F0"/>
    <w:rsid w:val="00064AEC"/>
    <w:rsid w:val="00064B20"/>
    <w:rsid w:val="00064CD8"/>
    <w:rsid w:val="00064E43"/>
    <w:rsid w:val="0006503D"/>
    <w:rsid w:val="00065A54"/>
    <w:rsid w:val="00065DD3"/>
    <w:rsid w:val="000660C2"/>
    <w:rsid w:val="0006699B"/>
    <w:rsid w:val="00066BAE"/>
    <w:rsid w:val="0006760F"/>
    <w:rsid w:val="000679D1"/>
    <w:rsid w:val="00067C17"/>
    <w:rsid w:val="00067F93"/>
    <w:rsid w:val="00070022"/>
    <w:rsid w:val="00070648"/>
    <w:rsid w:val="000708E5"/>
    <w:rsid w:val="000709DA"/>
    <w:rsid w:val="00070A57"/>
    <w:rsid w:val="00071106"/>
    <w:rsid w:val="00071355"/>
    <w:rsid w:val="00071666"/>
    <w:rsid w:val="00071B2A"/>
    <w:rsid w:val="00071D0E"/>
    <w:rsid w:val="00072209"/>
    <w:rsid w:val="0007311D"/>
    <w:rsid w:val="00073380"/>
    <w:rsid w:val="000736ED"/>
    <w:rsid w:val="0007377F"/>
    <w:rsid w:val="000744DE"/>
    <w:rsid w:val="00074CF7"/>
    <w:rsid w:val="0007511A"/>
    <w:rsid w:val="0007530B"/>
    <w:rsid w:val="0007580E"/>
    <w:rsid w:val="00075BB9"/>
    <w:rsid w:val="00075E49"/>
    <w:rsid w:val="000763CC"/>
    <w:rsid w:val="000766D0"/>
    <w:rsid w:val="00076D14"/>
    <w:rsid w:val="0007741E"/>
    <w:rsid w:val="000776A7"/>
    <w:rsid w:val="00077DF7"/>
    <w:rsid w:val="00077EAF"/>
    <w:rsid w:val="00080E08"/>
    <w:rsid w:val="000816FD"/>
    <w:rsid w:val="00081721"/>
    <w:rsid w:val="000817F4"/>
    <w:rsid w:val="00081D08"/>
    <w:rsid w:val="00081DCA"/>
    <w:rsid w:val="0008204C"/>
    <w:rsid w:val="000824D9"/>
    <w:rsid w:val="00082E78"/>
    <w:rsid w:val="000830D6"/>
    <w:rsid w:val="000836D4"/>
    <w:rsid w:val="000837E8"/>
    <w:rsid w:val="00083837"/>
    <w:rsid w:val="00083A33"/>
    <w:rsid w:val="00083C59"/>
    <w:rsid w:val="00083DE3"/>
    <w:rsid w:val="00084174"/>
    <w:rsid w:val="00084D43"/>
    <w:rsid w:val="00085AD9"/>
    <w:rsid w:val="00086EEF"/>
    <w:rsid w:val="00087BDC"/>
    <w:rsid w:val="00090352"/>
    <w:rsid w:val="000908C6"/>
    <w:rsid w:val="000908CF"/>
    <w:rsid w:val="000915D6"/>
    <w:rsid w:val="000919FB"/>
    <w:rsid w:val="0009218B"/>
    <w:rsid w:val="0009222D"/>
    <w:rsid w:val="00092454"/>
    <w:rsid w:val="000927BD"/>
    <w:rsid w:val="00092B09"/>
    <w:rsid w:val="000938D9"/>
    <w:rsid w:val="000943EA"/>
    <w:rsid w:val="00094C32"/>
    <w:rsid w:val="0009505D"/>
    <w:rsid w:val="0009540A"/>
    <w:rsid w:val="00095922"/>
    <w:rsid w:val="00095A3C"/>
    <w:rsid w:val="00096C92"/>
    <w:rsid w:val="00096CBA"/>
    <w:rsid w:val="00096E45"/>
    <w:rsid w:val="00096EC1"/>
    <w:rsid w:val="00097458"/>
    <w:rsid w:val="000974A3"/>
    <w:rsid w:val="000A0607"/>
    <w:rsid w:val="000A0C0F"/>
    <w:rsid w:val="000A0FBB"/>
    <w:rsid w:val="000A12C3"/>
    <w:rsid w:val="000A1E04"/>
    <w:rsid w:val="000A250D"/>
    <w:rsid w:val="000A2A03"/>
    <w:rsid w:val="000A2EA3"/>
    <w:rsid w:val="000A2FD8"/>
    <w:rsid w:val="000A3407"/>
    <w:rsid w:val="000A404E"/>
    <w:rsid w:val="000A43B7"/>
    <w:rsid w:val="000A4878"/>
    <w:rsid w:val="000A4F63"/>
    <w:rsid w:val="000A4FD2"/>
    <w:rsid w:val="000A509E"/>
    <w:rsid w:val="000A5991"/>
    <w:rsid w:val="000A5B0E"/>
    <w:rsid w:val="000A5EC9"/>
    <w:rsid w:val="000A606C"/>
    <w:rsid w:val="000A632D"/>
    <w:rsid w:val="000A649D"/>
    <w:rsid w:val="000A6A13"/>
    <w:rsid w:val="000A6DB6"/>
    <w:rsid w:val="000A7E54"/>
    <w:rsid w:val="000A7FE4"/>
    <w:rsid w:val="000B0084"/>
    <w:rsid w:val="000B0488"/>
    <w:rsid w:val="000B05B6"/>
    <w:rsid w:val="000B0727"/>
    <w:rsid w:val="000B0A2C"/>
    <w:rsid w:val="000B0F33"/>
    <w:rsid w:val="000B10CA"/>
    <w:rsid w:val="000B250C"/>
    <w:rsid w:val="000B27F4"/>
    <w:rsid w:val="000B2AB5"/>
    <w:rsid w:val="000B2C33"/>
    <w:rsid w:val="000B2CBD"/>
    <w:rsid w:val="000B2E4C"/>
    <w:rsid w:val="000B3839"/>
    <w:rsid w:val="000B3EB4"/>
    <w:rsid w:val="000B3F20"/>
    <w:rsid w:val="000B465D"/>
    <w:rsid w:val="000B4872"/>
    <w:rsid w:val="000B4CB1"/>
    <w:rsid w:val="000B5BD7"/>
    <w:rsid w:val="000B5E84"/>
    <w:rsid w:val="000B6277"/>
    <w:rsid w:val="000B636F"/>
    <w:rsid w:val="000B69AE"/>
    <w:rsid w:val="000B6F63"/>
    <w:rsid w:val="000B732F"/>
    <w:rsid w:val="000B786E"/>
    <w:rsid w:val="000B7925"/>
    <w:rsid w:val="000B798D"/>
    <w:rsid w:val="000B7E1A"/>
    <w:rsid w:val="000C0A8F"/>
    <w:rsid w:val="000C0CA5"/>
    <w:rsid w:val="000C1AAA"/>
    <w:rsid w:val="000C1D30"/>
    <w:rsid w:val="000C216B"/>
    <w:rsid w:val="000C233D"/>
    <w:rsid w:val="000C2A2A"/>
    <w:rsid w:val="000C2B9C"/>
    <w:rsid w:val="000C2E1C"/>
    <w:rsid w:val="000C2F45"/>
    <w:rsid w:val="000C37B3"/>
    <w:rsid w:val="000C388F"/>
    <w:rsid w:val="000C39E1"/>
    <w:rsid w:val="000C3ADE"/>
    <w:rsid w:val="000C3F9E"/>
    <w:rsid w:val="000C4BAD"/>
    <w:rsid w:val="000C4CDE"/>
    <w:rsid w:val="000C51EC"/>
    <w:rsid w:val="000C5473"/>
    <w:rsid w:val="000C55B7"/>
    <w:rsid w:val="000C572F"/>
    <w:rsid w:val="000C583E"/>
    <w:rsid w:val="000C59DF"/>
    <w:rsid w:val="000C5D34"/>
    <w:rsid w:val="000C5DA9"/>
    <w:rsid w:val="000C6A50"/>
    <w:rsid w:val="000C73CF"/>
    <w:rsid w:val="000C7570"/>
    <w:rsid w:val="000C7BE5"/>
    <w:rsid w:val="000D0010"/>
    <w:rsid w:val="000D09C8"/>
    <w:rsid w:val="000D0B69"/>
    <w:rsid w:val="000D1161"/>
    <w:rsid w:val="000D1334"/>
    <w:rsid w:val="000D17EE"/>
    <w:rsid w:val="000D1A1F"/>
    <w:rsid w:val="000D1BB0"/>
    <w:rsid w:val="000D26DA"/>
    <w:rsid w:val="000D2D9D"/>
    <w:rsid w:val="000D2E84"/>
    <w:rsid w:val="000D34B6"/>
    <w:rsid w:val="000D3A6F"/>
    <w:rsid w:val="000D3CBB"/>
    <w:rsid w:val="000D3D6E"/>
    <w:rsid w:val="000D3E99"/>
    <w:rsid w:val="000D3EB1"/>
    <w:rsid w:val="000D4672"/>
    <w:rsid w:val="000D49D7"/>
    <w:rsid w:val="000D4B12"/>
    <w:rsid w:val="000D4B63"/>
    <w:rsid w:val="000D4EFE"/>
    <w:rsid w:val="000D516D"/>
    <w:rsid w:val="000D53AE"/>
    <w:rsid w:val="000D568E"/>
    <w:rsid w:val="000D64B6"/>
    <w:rsid w:val="000D6827"/>
    <w:rsid w:val="000D6B7E"/>
    <w:rsid w:val="000D6CA4"/>
    <w:rsid w:val="000D6D19"/>
    <w:rsid w:val="000D6D4F"/>
    <w:rsid w:val="000D6D88"/>
    <w:rsid w:val="000D6F3C"/>
    <w:rsid w:val="000D6F50"/>
    <w:rsid w:val="000D7023"/>
    <w:rsid w:val="000D7718"/>
    <w:rsid w:val="000D7854"/>
    <w:rsid w:val="000E08C6"/>
    <w:rsid w:val="000E0981"/>
    <w:rsid w:val="000E0B3C"/>
    <w:rsid w:val="000E0CBA"/>
    <w:rsid w:val="000E1166"/>
    <w:rsid w:val="000E1BFB"/>
    <w:rsid w:val="000E2188"/>
    <w:rsid w:val="000E29DF"/>
    <w:rsid w:val="000E30F7"/>
    <w:rsid w:val="000E3348"/>
    <w:rsid w:val="000E3690"/>
    <w:rsid w:val="000E3EE2"/>
    <w:rsid w:val="000E3FB0"/>
    <w:rsid w:val="000E41A2"/>
    <w:rsid w:val="000E4A26"/>
    <w:rsid w:val="000E51E0"/>
    <w:rsid w:val="000E54D3"/>
    <w:rsid w:val="000E5B67"/>
    <w:rsid w:val="000E5C5F"/>
    <w:rsid w:val="000E5C65"/>
    <w:rsid w:val="000E6624"/>
    <w:rsid w:val="000E677C"/>
    <w:rsid w:val="000E6854"/>
    <w:rsid w:val="000E68BE"/>
    <w:rsid w:val="000E696C"/>
    <w:rsid w:val="000E6B34"/>
    <w:rsid w:val="000E6E18"/>
    <w:rsid w:val="000E71A6"/>
    <w:rsid w:val="000E754D"/>
    <w:rsid w:val="000E7C1A"/>
    <w:rsid w:val="000F0009"/>
    <w:rsid w:val="000F00FC"/>
    <w:rsid w:val="000F0336"/>
    <w:rsid w:val="000F09AA"/>
    <w:rsid w:val="000F0E03"/>
    <w:rsid w:val="000F124F"/>
    <w:rsid w:val="000F1B49"/>
    <w:rsid w:val="000F1CF9"/>
    <w:rsid w:val="000F20EB"/>
    <w:rsid w:val="000F21B0"/>
    <w:rsid w:val="000F25A8"/>
    <w:rsid w:val="000F2895"/>
    <w:rsid w:val="000F2BBC"/>
    <w:rsid w:val="000F2E16"/>
    <w:rsid w:val="000F3433"/>
    <w:rsid w:val="000F345E"/>
    <w:rsid w:val="000F373D"/>
    <w:rsid w:val="000F3A13"/>
    <w:rsid w:val="000F3D45"/>
    <w:rsid w:val="000F3E80"/>
    <w:rsid w:val="000F492C"/>
    <w:rsid w:val="000F4A5E"/>
    <w:rsid w:val="000F4FEF"/>
    <w:rsid w:val="000F5872"/>
    <w:rsid w:val="000F7DA7"/>
    <w:rsid w:val="000F7E05"/>
    <w:rsid w:val="00100475"/>
    <w:rsid w:val="0010101D"/>
    <w:rsid w:val="0010117C"/>
    <w:rsid w:val="001017AE"/>
    <w:rsid w:val="00101ABB"/>
    <w:rsid w:val="00101B34"/>
    <w:rsid w:val="001020CD"/>
    <w:rsid w:val="001021C6"/>
    <w:rsid w:val="001025D8"/>
    <w:rsid w:val="001026DD"/>
    <w:rsid w:val="00102CA7"/>
    <w:rsid w:val="00103438"/>
    <w:rsid w:val="001038D3"/>
    <w:rsid w:val="00103CC1"/>
    <w:rsid w:val="001042D3"/>
    <w:rsid w:val="00104414"/>
    <w:rsid w:val="00104A94"/>
    <w:rsid w:val="00104F1B"/>
    <w:rsid w:val="00104FA9"/>
    <w:rsid w:val="001050C1"/>
    <w:rsid w:val="00105C56"/>
    <w:rsid w:val="00105CF6"/>
    <w:rsid w:val="0010620A"/>
    <w:rsid w:val="00106595"/>
    <w:rsid w:val="00106764"/>
    <w:rsid w:val="00106ABD"/>
    <w:rsid w:val="00107482"/>
    <w:rsid w:val="001075B5"/>
    <w:rsid w:val="00107723"/>
    <w:rsid w:val="00110EBA"/>
    <w:rsid w:val="00111677"/>
    <w:rsid w:val="00111A8A"/>
    <w:rsid w:val="001125E0"/>
    <w:rsid w:val="00112798"/>
    <w:rsid w:val="00112AD8"/>
    <w:rsid w:val="00112E4C"/>
    <w:rsid w:val="0011314C"/>
    <w:rsid w:val="0011366B"/>
    <w:rsid w:val="001136AB"/>
    <w:rsid w:val="00113850"/>
    <w:rsid w:val="001138A4"/>
    <w:rsid w:val="00113E17"/>
    <w:rsid w:val="00113E87"/>
    <w:rsid w:val="00114ACB"/>
    <w:rsid w:val="0011521A"/>
    <w:rsid w:val="00115425"/>
    <w:rsid w:val="00115638"/>
    <w:rsid w:val="001157C1"/>
    <w:rsid w:val="0011590D"/>
    <w:rsid w:val="0011594A"/>
    <w:rsid w:val="00115C02"/>
    <w:rsid w:val="001162D2"/>
    <w:rsid w:val="0011698E"/>
    <w:rsid w:val="00117049"/>
    <w:rsid w:val="001170F2"/>
    <w:rsid w:val="00117139"/>
    <w:rsid w:val="00117543"/>
    <w:rsid w:val="00117726"/>
    <w:rsid w:val="00117B3F"/>
    <w:rsid w:val="001201CC"/>
    <w:rsid w:val="001209D1"/>
    <w:rsid w:val="00120D86"/>
    <w:rsid w:val="0012188E"/>
    <w:rsid w:val="001219EF"/>
    <w:rsid w:val="00121F06"/>
    <w:rsid w:val="001221E4"/>
    <w:rsid w:val="00122263"/>
    <w:rsid w:val="00122576"/>
    <w:rsid w:val="001225A5"/>
    <w:rsid w:val="0012318C"/>
    <w:rsid w:val="00123C54"/>
    <w:rsid w:val="001242D0"/>
    <w:rsid w:val="0012434A"/>
    <w:rsid w:val="00124947"/>
    <w:rsid w:val="00124B7C"/>
    <w:rsid w:val="00124D06"/>
    <w:rsid w:val="0012543E"/>
    <w:rsid w:val="0012606C"/>
    <w:rsid w:val="0012655F"/>
    <w:rsid w:val="001267F1"/>
    <w:rsid w:val="0012699A"/>
    <w:rsid w:val="0012723A"/>
    <w:rsid w:val="00127709"/>
    <w:rsid w:val="00127925"/>
    <w:rsid w:val="00127E05"/>
    <w:rsid w:val="00127E42"/>
    <w:rsid w:val="001304A2"/>
    <w:rsid w:val="00130D79"/>
    <w:rsid w:val="001311E7"/>
    <w:rsid w:val="001318DF"/>
    <w:rsid w:val="00131C1E"/>
    <w:rsid w:val="00131CD7"/>
    <w:rsid w:val="001321A2"/>
    <w:rsid w:val="00132B85"/>
    <w:rsid w:val="001338F6"/>
    <w:rsid w:val="001340C2"/>
    <w:rsid w:val="001350B1"/>
    <w:rsid w:val="001354DF"/>
    <w:rsid w:val="0013563D"/>
    <w:rsid w:val="00135F84"/>
    <w:rsid w:val="00136225"/>
    <w:rsid w:val="0013689C"/>
    <w:rsid w:val="001368D6"/>
    <w:rsid w:val="001370BC"/>
    <w:rsid w:val="00137204"/>
    <w:rsid w:val="0013778C"/>
    <w:rsid w:val="001379EA"/>
    <w:rsid w:val="00140471"/>
    <w:rsid w:val="00140B63"/>
    <w:rsid w:val="00140E49"/>
    <w:rsid w:val="0014181C"/>
    <w:rsid w:val="00141C4D"/>
    <w:rsid w:val="00141E30"/>
    <w:rsid w:val="001420ED"/>
    <w:rsid w:val="001421D7"/>
    <w:rsid w:val="00142200"/>
    <w:rsid w:val="00142C7D"/>
    <w:rsid w:val="00142F57"/>
    <w:rsid w:val="001432A5"/>
    <w:rsid w:val="0014331D"/>
    <w:rsid w:val="0014349D"/>
    <w:rsid w:val="001437AB"/>
    <w:rsid w:val="00143CC6"/>
    <w:rsid w:val="001441F4"/>
    <w:rsid w:val="00144B1C"/>
    <w:rsid w:val="00144B4B"/>
    <w:rsid w:val="00144EEB"/>
    <w:rsid w:val="001454A2"/>
    <w:rsid w:val="0014563C"/>
    <w:rsid w:val="001456C5"/>
    <w:rsid w:val="00145C90"/>
    <w:rsid w:val="00146C3C"/>
    <w:rsid w:val="00146F90"/>
    <w:rsid w:val="00147115"/>
    <w:rsid w:val="00147673"/>
    <w:rsid w:val="0014783C"/>
    <w:rsid w:val="00147E7F"/>
    <w:rsid w:val="00150078"/>
    <w:rsid w:val="001500EB"/>
    <w:rsid w:val="00150786"/>
    <w:rsid w:val="00150950"/>
    <w:rsid w:val="00151201"/>
    <w:rsid w:val="00151297"/>
    <w:rsid w:val="00151441"/>
    <w:rsid w:val="00151458"/>
    <w:rsid w:val="00151BEC"/>
    <w:rsid w:val="00152D84"/>
    <w:rsid w:val="001530DE"/>
    <w:rsid w:val="0015349B"/>
    <w:rsid w:val="001535A6"/>
    <w:rsid w:val="00153F16"/>
    <w:rsid w:val="001542E6"/>
    <w:rsid w:val="001544B2"/>
    <w:rsid w:val="00154626"/>
    <w:rsid w:val="00155256"/>
    <w:rsid w:val="00155351"/>
    <w:rsid w:val="0015581F"/>
    <w:rsid w:val="0015586E"/>
    <w:rsid w:val="00155BAD"/>
    <w:rsid w:val="001566CD"/>
    <w:rsid w:val="00156C22"/>
    <w:rsid w:val="00156C82"/>
    <w:rsid w:val="001572B2"/>
    <w:rsid w:val="00157320"/>
    <w:rsid w:val="00157560"/>
    <w:rsid w:val="001575A7"/>
    <w:rsid w:val="00157988"/>
    <w:rsid w:val="00157AB9"/>
    <w:rsid w:val="00157F1B"/>
    <w:rsid w:val="00160239"/>
    <w:rsid w:val="0016045C"/>
    <w:rsid w:val="00160C7D"/>
    <w:rsid w:val="001617CB"/>
    <w:rsid w:val="00161E38"/>
    <w:rsid w:val="0016214F"/>
    <w:rsid w:val="001630C7"/>
    <w:rsid w:val="00163372"/>
    <w:rsid w:val="001634B1"/>
    <w:rsid w:val="0016377A"/>
    <w:rsid w:val="0016397D"/>
    <w:rsid w:val="00163C90"/>
    <w:rsid w:val="00163D3D"/>
    <w:rsid w:val="00163DC8"/>
    <w:rsid w:val="00163DF2"/>
    <w:rsid w:val="00163E69"/>
    <w:rsid w:val="00163FDE"/>
    <w:rsid w:val="001645B8"/>
    <w:rsid w:val="00164768"/>
    <w:rsid w:val="00164895"/>
    <w:rsid w:val="001652CF"/>
    <w:rsid w:val="0016570D"/>
    <w:rsid w:val="00165A60"/>
    <w:rsid w:val="00165AA6"/>
    <w:rsid w:val="0016678B"/>
    <w:rsid w:val="0016682C"/>
    <w:rsid w:val="001668F3"/>
    <w:rsid w:val="00166ACB"/>
    <w:rsid w:val="00166E0B"/>
    <w:rsid w:val="00166E71"/>
    <w:rsid w:val="00167828"/>
    <w:rsid w:val="00167992"/>
    <w:rsid w:val="00167D32"/>
    <w:rsid w:val="001700B6"/>
    <w:rsid w:val="00170769"/>
    <w:rsid w:val="00170A26"/>
    <w:rsid w:val="00170C0A"/>
    <w:rsid w:val="00170DFD"/>
    <w:rsid w:val="00171144"/>
    <w:rsid w:val="00172176"/>
    <w:rsid w:val="00172270"/>
    <w:rsid w:val="001722EE"/>
    <w:rsid w:val="0017250E"/>
    <w:rsid w:val="001726E9"/>
    <w:rsid w:val="0017275A"/>
    <w:rsid w:val="00172E54"/>
    <w:rsid w:val="001730BF"/>
    <w:rsid w:val="001737E4"/>
    <w:rsid w:val="00173868"/>
    <w:rsid w:val="00174651"/>
    <w:rsid w:val="001757FC"/>
    <w:rsid w:val="00175E36"/>
    <w:rsid w:val="00176276"/>
    <w:rsid w:val="00176B05"/>
    <w:rsid w:val="00176FA7"/>
    <w:rsid w:val="00177B4E"/>
    <w:rsid w:val="00177E8C"/>
    <w:rsid w:val="00180177"/>
    <w:rsid w:val="001801DE"/>
    <w:rsid w:val="00180731"/>
    <w:rsid w:val="00180904"/>
    <w:rsid w:val="00180E4E"/>
    <w:rsid w:val="00180E97"/>
    <w:rsid w:val="0018112A"/>
    <w:rsid w:val="00181306"/>
    <w:rsid w:val="00181B73"/>
    <w:rsid w:val="00181C7B"/>
    <w:rsid w:val="00181FF8"/>
    <w:rsid w:val="0018219D"/>
    <w:rsid w:val="0018223D"/>
    <w:rsid w:val="00182510"/>
    <w:rsid w:val="00182C7D"/>
    <w:rsid w:val="00182CFD"/>
    <w:rsid w:val="001832F5"/>
    <w:rsid w:val="00183CF1"/>
    <w:rsid w:val="00183E74"/>
    <w:rsid w:val="00183F77"/>
    <w:rsid w:val="001840AE"/>
    <w:rsid w:val="0018463D"/>
    <w:rsid w:val="001849EA"/>
    <w:rsid w:val="00185154"/>
    <w:rsid w:val="001851D9"/>
    <w:rsid w:val="001853FE"/>
    <w:rsid w:val="0018575D"/>
    <w:rsid w:val="00185A24"/>
    <w:rsid w:val="00185E4D"/>
    <w:rsid w:val="00185F86"/>
    <w:rsid w:val="0018628D"/>
    <w:rsid w:val="00186385"/>
    <w:rsid w:val="001867B3"/>
    <w:rsid w:val="001868F1"/>
    <w:rsid w:val="00186EF7"/>
    <w:rsid w:val="00187818"/>
    <w:rsid w:val="00187C42"/>
    <w:rsid w:val="00187D0A"/>
    <w:rsid w:val="001900E3"/>
    <w:rsid w:val="00190B86"/>
    <w:rsid w:val="00190C4A"/>
    <w:rsid w:val="00190CC1"/>
    <w:rsid w:val="00190D6E"/>
    <w:rsid w:val="0019126D"/>
    <w:rsid w:val="001912E1"/>
    <w:rsid w:val="00191353"/>
    <w:rsid w:val="00191DC9"/>
    <w:rsid w:val="00191F5B"/>
    <w:rsid w:val="00192081"/>
    <w:rsid w:val="001927DF"/>
    <w:rsid w:val="001928CB"/>
    <w:rsid w:val="00192C7F"/>
    <w:rsid w:val="00192D4A"/>
    <w:rsid w:val="00192D7F"/>
    <w:rsid w:val="00192E5E"/>
    <w:rsid w:val="0019315A"/>
    <w:rsid w:val="00193F67"/>
    <w:rsid w:val="0019450D"/>
    <w:rsid w:val="00194A53"/>
    <w:rsid w:val="00194EBB"/>
    <w:rsid w:val="00196572"/>
    <w:rsid w:val="00196698"/>
    <w:rsid w:val="00196A47"/>
    <w:rsid w:val="00196A57"/>
    <w:rsid w:val="00197451"/>
    <w:rsid w:val="00197F50"/>
    <w:rsid w:val="001A084A"/>
    <w:rsid w:val="001A0CA4"/>
    <w:rsid w:val="001A104C"/>
    <w:rsid w:val="001A1341"/>
    <w:rsid w:val="001A18D2"/>
    <w:rsid w:val="001A1950"/>
    <w:rsid w:val="001A19DB"/>
    <w:rsid w:val="001A1C74"/>
    <w:rsid w:val="001A1E00"/>
    <w:rsid w:val="001A2061"/>
    <w:rsid w:val="001A23E2"/>
    <w:rsid w:val="001A23FC"/>
    <w:rsid w:val="001A2ED4"/>
    <w:rsid w:val="001A3143"/>
    <w:rsid w:val="001A396B"/>
    <w:rsid w:val="001A39F5"/>
    <w:rsid w:val="001A463B"/>
    <w:rsid w:val="001A4776"/>
    <w:rsid w:val="001A4A70"/>
    <w:rsid w:val="001A4E7D"/>
    <w:rsid w:val="001A54C3"/>
    <w:rsid w:val="001A564F"/>
    <w:rsid w:val="001A581C"/>
    <w:rsid w:val="001A5AE7"/>
    <w:rsid w:val="001A5BC4"/>
    <w:rsid w:val="001A5E6B"/>
    <w:rsid w:val="001A6187"/>
    <w:rsid w:val="001A6346"/>
    <w:rsid w:val="001A6DAD"/>
    <w:rsid w:val="001A733B"/>
    <w:rsid w:val="001A78B3"/>
    <w:rsid w:val="001A78E5"/>
    <w:rsid w:val="001B035E"/>
    <w:rsid w:val="001B0474"/>
    <w:rsid w:val="001B0913"/>
    <w:rsid w:val="001B0D7C"/>
    <w:rsid w:val="001B0E52"/>
    <w:rsid w:val="001B149A"/>
    <w:rsid w:val="001B1748"/>
    <w:rsid w:val="001B176F"/>
    <w:rsid w:val="001B1E77"/>
    <w:rsid w:val="001B2420"/>
    <w:rsid w:val="001B27DD"/>
    <w:rsid w:val="001B2FCA"/>
    <w:rsid w:val="001B3265"/>
    <w:rsid w:val="001B55F3"/>
    <w:rsid w:val="001B5646"/>
    <w:rsid w:val="001B585E"/>
    <w:rsid w:val="001B5C95"/>
    <w:rsid w:val="001B6296"/>
    <w:rsid w:val="001B69DB"/>
    <w:rsid w:val="001B6D6B"/>
    <w:rsid w:val="001B7322"/>
    <w:rsid w:val="001B7AFF"/>
    <w:rsid w:val="001B7D60"/>
    <w:rsid w:val="001B7E29"/>
    <w:rsid w:val="001B7E2B"/>
    <w:rsid w:val="001B7F62"/>
    <w:rsid w:val="001C045C"/>
    <w:rsid w:val="001C071D"/>
    <w:rsid w:val="001C0779"/>
    <w:rsid w:val="001C0C47"/>
    <w:rsid w:val="001C0FEA"/>
    <w:rsid w:val="001C1260"/>
    <w:rsid w:val="001C14EA"/>
    <w:rsid w:val="001C1A30"/>
    <w:rsid w:val="001C1D10"/>
    <w:rsid w:val="001C211C"/>
    <w:rsid w:val="001C2292"/>
    <w:rsid w:val="001C23ED"/>
    <w:rsid w:val="001C2AE9"/>
    <w:rsid w:val="001C2C7A"/>
    <w:rsid w:val="001C2D0D"/>
    <w:rsid w:val="001C2E4A"/>
    <w:rsid w:val="001C339F"/>
    <w:rsid w:val="001C35DA"/>
    <w:rsid w:val="001C3791"/>
    <w:rsid w:val="001C3B0A"/>
    <w:rsid w:val="001C416F"/>
    <w:rsid w:val="001C4E01"/>
    <w:rsid w:val="001C51FE"/>
    <w:rsid w:val="001C5D97"/>
    <w:rsid w:val="001C62C5"/>
    <w:rsid w:val="001C64F6"/>
    <w:rsid w:val="001C71C5"/>
    <w:rsid w:val="001C71FF"/>
    <w:rsid w:val="001C7A51"/>
    <w:rsid w:val="001C7D70"/>
    <w:rsid w:val="001D085C"/>
    <w:rsid w:val="001D0949"/>
    <w:rsid w:val="001D0AAE"/>
    <w:rsid w:val="001D0C82"/>
    <w:rsid w:val="001D11BE"/>
    <w:rsid w:val="001D1308"/>
    <w:rsid w:val="001D1535"/>
    <w:rsid w:val="001D18EA"/>
    <w:rsid w:val="001D1969"/>
    <w:rsid w:val="001D21DF"/>
    <w:rsid w:val="001D2451"/>
    <w:rsid w:val="001D2E97"/>
    <w:rsid w:val="001D3279"/>
    <w:rsid w:val="001D37E6"/>
    <w:rsid w:val="001D3AEA"/>
    <w:rsid w:val="001D3D33"/>
    <w:rsid w:val="001D3D52"/>
    <w:rsid w:val="001D3F39"/>
    <w:rsid w:val="001D4015"/>
    <w:rsid w:val="001D4336"/>
    <w:rsid w:val="001D4715"/>
    <w:rsid w:val="001D5191"/>
    <w:rsid w:val="001D5409"/>
    <w:rsid w:val="001D5763"/>
    <w:rsid w:val="001D5B2B"/>
    <w:rsid w:val="001D5B80"/>
    <w:rsid w:val="001D60EB"/>
    <w:rsid w:val="001D6E4D"/>
    <w:rsid w:val="001D721A"/>
    <w:rsid w:val="001D7509"/>
    <w:rsid w:val="001D7673"/>
    <w:rsid w:val="001D7B1F"/>
    <w:rsid w:val="001D7DBF"/>
    <w:rsid w:val="001E0063"/>
    <w:rsid w:val="001E0362"/>
    <w:rsid w:val="001E04D8"/>
    <w:rsid w:val="001E0917"/>
    <w:rsid w:val="001E099A"/>
    <w:rsid w:val="001E0B12"/>
    <w:rsid w:val="001E0DD3"/>
    <w:rsid w:val="001E283A"/>
    <w:rsid w:val="001E2A54"/>
    <w:rsid w:val="001E2ABD"/>
    <w:rsid w:val="001E2D69"/>
    <w:rsid w:val="001E31DC"/>
    <w:rsid w:val="001E3BA5"/>
    <w:rsid w:val="001E3D37"/>
    <w:rsid w:val="001E3D91"/>
    <w:rsid w:val="001E3E68"/>
    <w:rsid w:val="001E411F"/>
    <w:rsid w:val="001E45D9"/>
    <w:rsid w:val="001E4814"/>
    <w:rsid w:val="001E4B23"/>
    <w:rsid w:val="001E4EFA"/>
    <w:rsid w:val="001E5757"/>
    <w:rsid w:val="001E57A8"/>
    <w:rsid w:val="001E59D8"/>
    <w:rsid w:val="001E5B19"/>
    <w:rsid w:val="001E5BFE"/>
    <w:rsid w:val="001E5D90"/>
    <w:rsid w:val="001E6C32"/>
    <w:rsid w:val="001E6C40"/>
    <w:rsid w:val="001E6D93"/>
    <w:rsid w:val="001E70A6"/>
    <w:rsid w:val="001F0AA9"/>
    <w:rsid w:val="001F0AFA"/>
    <w:rsid w:val="001F0C1B"/>
    <w:rsid w:val="001F0D85"/>
    <w:rsid w:val="001F109C"/>
    <w:rsid w:val="001F111F"/>
    <w:rsid w:val="001F1178"/>
    <w:rsid w:val="001F12BC"/>
    <w:rsid w:val="001F1B42"/>
    <w:rsid w:val="001F1BC3"/>
    <w:rsid w:val="001F1F7F"/>
    <w:rsid w:val="001F204B"/>
    <w:rsid w:val="001F2948"/>
    <w:rsid w:val="001F2A96"/>
    <w:rsid w:val="001F2E4F"/>
    <w:rsid w:val="001F3001"/>
    <w:rsid w:val="001F3384"/>
    <w:rsid w:val="001F34A5"/>
    <w:rsid w:val="001F3FF7"/>
    <w:rsid w:val="001F41F6"/>
    <w:rsid w:val="001F4C82"/>
    <w:rsid w:val="001F52B5"/>
    <w:rsid w:val="001F5433"/>
    <w:rsid w:val="001F57E4"/>
    <w:rsid w:val="001F6675"/>
    <w:rsid w:val="001F6E7E"/>
    <w:rsid w:val="001F7377"/>
    <w:rsid w:val="001F7624"/>
    <w:rsid w:val="001F7F19"/>
    <w:rsid w:val="002002D0"/>
    <w:rsid w:val="00200501"/>
    <w:rsid w:val="00200B4B"/>
    <w:rsid w:val="002013C4"/>
    <w:rsid w:val="00201638"/>
    <w:rsid w:val="0020187F"/>
    <w:rsid w:val="00202371"/>
    <w:rsid w:val="00202623"/>
    <w:rsid w:val="00202CE0"/>
    <w:rsid w:val="0020328B"/>
    <w:rsid w:val="00203725"/>
    <w:rsid w:val="0020377C"/>
    <w:rsid w:val="0020379C"/>
    <w:rsid w:val="00203FD3"/>
    <w:rsid w:val="002043C3"/>
    <w:rsid w:val="00204690"/>
    <w:rsid w:val="002047C7"/>
    <w:rsid w:val="00204A08"/>
    <w:rsid w:val="00204A48"/>
    <w:rsid w:val="00204BF9"/>
    <w:rsid w:val="00204D6C"/>
    <w:rsid w:val="00204DC2"/>
    <w:rsid w:val="00205057"/>
    <w:rsid w:val="00205366"/>
    <w:rsid w:val="0020585B"/>
    <w:rsid w:val="00205920"/>
    <w:rsid w:val="00205A74"/>
    <w:rsid w:val="00205F72"/>
    <w:rsid w:val="00205FBA"/>
    <w:rsid w:val="00206636"/>
    <w:rsid w:val="0020696A"/>
    <w:rsid w:val="00206A17"/>
    <w:rsid w:val="00206D47"/>
    <w:rsid w:val="0020710E"/>
    <w:rsid w:val="002071FD"/>
    <w:rsid w:val="002072CE"/>
    <w:rsid w:val="00207551"/>
    <w:rsid w:val="00207781"/>
    <w:rsid w:val="0020792C"/>
    <w:rsid w:val="00207BFD"/>
    <w:rsid w:val="00207EBB"/>
    <w:rsid w:val="0021031A"/>
    <w:rsid w:val="0021031B"/>
    <w:rsid w:val="00210382"/>
    <w:rsid w:val="002103DC"/>
    <w:rsid w:val="00210B9E"/>
    <w:rsid w:val="00210BE5"/>
    <w:rsid w:val="002113FE"/>
    <w:rsid w:val="0021163D"/>
    <w:rsid w:val="00211CBA"/>
    <w:rsid w:val="00212139"/>
    <w:rsid w:val="00212147"/>
    <w:rsid w:val="0021224D"/>
    <w:rsid w:val="002124BE"/>
    <w:rsid w:val="002128FC"/>
    <w:rsid w:val="00212BA8"/>
    <w:rsid w:val="00213F98"/>
    <w:rsid w:val="00214094"/>
    <w:rsid w:val="002150D8"/>
    <w:rsid w:val="002157AD"/>
    <w:rsid w:val="002157F2"/>
    <w:rsid w:val="00215F1B"/>
    <w:rsid w:val="00216051"/>
    <w:rsid w:val="002167A3"/>
    <w:rsid w:val="00216812"/>
    <w:rsid w:val="00216AF5"/>
    <w:rsid w:val="00216B10"/>
    <w:rsid w:val="00216D1C"/>
    <w:rsid w:val="0021714F"/>
    <w:rsid w:val="002172D8"/>
    <w:rsid w:val="00217534"/>
    <w:rsid w:val="00217B33"/>
    <w:rsid w:val="00220244"/>
    <w:rsid w:val="002202EE"/>
    <w:rsid w:val="00220BFA"/>
    <w:rsid w:val="00220DFF"/>
    <w:rsid w:val="00220E3C"/>
    <w:rsid w:val="00221026"/>
    <w:rsid w:val="00221511"/>
    <w:rsid w:val="0022175A"/>
    <w:rsid w:val="00221955"/>
    <w:rsid w:val="00221AB6"/>
    <w:rsid w:val="00222372"/>
    <w:rsid w:val="00223A3D"/>
    <w:rsid w:val="00223D7D"/>
    <w:rsid w:val="00223E0B"/>
    <w:rsid w:val="00224220"/>
    <w:rsid w:val="00224338"/>
    <w:rsid w:val="002246D0"/>
    <w:rsid w:val="00224B38"/>
    <w:rsid w:val="00224C1C"/>
    <w:rsid w:val="00224F4E"/>
    <w:rsid w:val="00224F79"/>
    <w:rsid w:val="00224F8E"/>
    <w:rsid w:val="002257C4"/>
    <w:rsid w:val="00225F50"/>
    <w:rsid w:val="0022635C"/>
    <w:rsid w:val="00226AEC"/>
    <w:rsid w:val="00226EB1"/>
    <w:rsid w:val="00226F84"/>
    <w:rsid w:val="00227137"/>
    <w:rsid w:val="002271BA"/>
    <w:rsid w:val="0022735D"/>
    <w:rsid w:val="0022792A"/>
    <w:rsid w:val="00227E09"/>
    <w:rsid w:val="0023063E"/>
    <w:rsid w:val="0023096E"/>
    <w:rsid w:val="002309B8"/>
    <w:rsid w:val="00230DE6"/>
    <w:rsid w:val="00230F58"/>
    <w:rsid w:val="0023143E"/>
    <w:rsid w:val="00231C27"/>
    <w:rsid w:val="00232333"/>
    <w:rsid w:val="00232521"/>
    <w:rsid w:val="00232695"/>
    <w:rsid w:val="002328D1"/>
    <w:rsid w:val="00232DCC"/>
    <w:rsid w:val="00232DF3"/>
    <w:rsid w:val="00232E86"/>
    <w:rsid w:val="00233280"/>
    <w:rsid w:val="002334F4"/>
    <w:rsid w:val="002337B4"/>
    <w:rsid w:val="00233ADC"/>
    <w:rsid w:val="00233F29"/>
    <w:rsid w:val="00234383"/>
    <w:rsid w:val="0023451A"/>
    <w:rsid w:val="002346F9"/>
    <w:rsid w:val="00234C78"/>
    <w:rsid w:val="00234C81"/>
    <w:rsid w:val="00234FF7"/>
    <w:rsid w:val="0023510E"/>
    <w:rsid w:val="00235886"/>
    <w:rsid w:val="00236030"/>
    <w:rsid w:val="002364CB"/>
    <w:rsid w:val="00236508"/>
    <w:rsid w:val="00236DF7"/>
    <w:rsid w:val="00237415"/>
    <w:rsid w:val="002377E3"/>
    <w:rsid w:val="0023793A"/>
    <w:rsid w:val="00237C63"/>
    <w:rsid w:val="00237D16"/>
    <w:rsid w:val="00237DBD"/>
    <w:rsid w:val="00237EB4"/>
    <w:rsid w:val="00237F4C"/>
    <w:rsid w:val="00240459"/>
    <w:rsid w:val="0024083C"/>
    <w:rsid w:val="002408E9"/>
    <w:rsid w:val="00240930"/>
    <w:rsid w:val="00240D99"/>
    <w:rsid w:val="00240F65"/>
    <w:rsid w:val="00241534"/>
    <w:rsid w:val="00241DE9"/>
    <w:rsid w:val="00241E32"/>
    <w:rsid w:val="0024238E"/>
    <w:rsid w:val="00242717"/>
    <w:rsid w:val="00242BA0"/>
    <w:rsid w:val="00243580"/>
    <w:rsid w:val="002437D5"/>
    <w:rsid w:val="00243D1F"/>
    <w:rsid w:val="00244174"/>
    <w:rsid w:val="00244AA8"/>
    <w:rsid w:val="00244CD1"/>
    <w:rsid w:val="00244F95"/>
    <w:rsid w:val="002454C7"/>
    <w:rsid w:val="0024594D"/>
    <w:rsid w:val="00245A4E"/>
    <w:rsid w:val="00245B3F"/>
    <w:rsid w:val="00246982"/>
    <w:rsid w:val="002469B4"/>
    <w:rsid w:val="00246DD6"/>
    <w:rsid w:val="0024766F"/>
    <w:rsid w:val="00247BC5"/>
    <w:rsid w:val="002501A1"/>
    <w:rsid w:val="00251265"/>
    <w:rsid w:val="002514A9"/>
    <w:rsid w:val="002515FB"/>
    <w:rsid w:val="00251847"/>
    <w:rsid w:val="00251997"/>
    <w:rsid w:val="00251B18"/>
    <w:rsid w:val="0025237D"/>
    <w:rsid w:val="00252624"/>
    <w:rsid w:val="00252958"/>
    <w:rsid w:val="00252B14"/>
    <w:rsid w:val="002538DE"/>
    <w:rsid w:val="00253C92"/>
    <w:rsid w:val="00254189"/>
    <w:rsid w:val="00254BE6"/>
    <w:rsid w:val="002550C6"/>
    <w:rsid w:val="002552B8"/>
    <w:rsid w:val="002553B3"/>
    <w:rsid w:val="002558A2"/>
    <w:rsid w:val="002559F7"/>
    <w:rsid w:val="00255CD2"/>
    <w:rsid w:val="00256661"/>
    <w:rsid w:val="002566DD"/>
    <w:rsid w:val="00257031"/>
    <w:rsid w:val="0025739E"/>
    <w:rsid w:val="002578C4"/>
    <w:rsid w:val="002579A4"/>
    <w:rsid w:val="00257CC6"/>
    <w:rsid w:val="00260DA0"/>
    <w:rsid w:val="0026159A"/>
    <w:rsid w:val="00261755"/>
    <w:rsid w:val="00261FE0"/>
    <w:rsid w:val="002624AD"/>
    <w:rsid w:val="002633DF"/>
    <w:rsid w:val="002634FC"/>
    <w:rsid w:val="00264826"/>
    <w:rsid w:val="00264AD4"/>
    <w:rsid w:val="00264BB4"/>
    <w:rsid w:val="00264BE2"/>
    <w:rsid w:val="00264CD9"/>
    <w:rsid w:val="00264EA4"/>
    <w:rsid w:val="00264EF0"/>
    <w:rsid w:val="002654F1"/>
    <w:rsid w:val="00265AC4"/>
    <w:rsid w:val="0026669B"/>
    <w:rsid w:val="00266794"/>
    <w:rsid w:val="00267272"/>
    <w:rsid w:val="002675E5"/>
    <w:rsid w:val="0026768C"/>
    <w:rsid w:val="0026773E"/>
    <w:rsid w:val="00267BEB"/>
    <w:rsid w:val="00267C55"/>
    <w:rsid w:val="00267D8E"/>
    <w:rsid w:val="00267EC5"/>
    <w:rsid w:val="00267F6D"/>
    <w:rsid w:val="002702CB"/>
    <w:rsid w:val="00270AD7"/>
    <w:rsid w:val="002710AE"/>
    <w:rsid w:val="002712C1"/>
    <w:rsid w:val="002712E6"/>
    <w:rsid w:val="002714EF"/>
    <w:rsid w:val="002715F1"/>
    <w:rsid w:val="00271DEC"/>
    <w:rsid w:val="00271E62"/>
    <w:rsid w:val="0027263D"/>
    <w:rsid w:val="00273426"/>
    <w:rsid w:val="00273A85"/>
    <w:rsid w:val="00273FD4"/>
    <w:rsid w:val="00274018"/>
    <w:rsid w:val="00274983"/>
    <w:rsid w:val="00274A52"/>
    <w:rsid w:val="00274C8D"/>
    <w:rsid w:val="00274DEB"/>
    <w:rsid w:val="0027514D"/>
    <w:rsid w:val="00275238"/>
    <w:rsid w:val="002760C1"/>
    <w:rsid w:val="002763B0"/>
    <w:rsid w:val="00276C75"/>
    <w:rsid w:val="00276CAE"/>
    <w:rsid w:val="00277197"/>
    <w:rsid w:val="0027747F"/>
    <w:rsid w:val="00277849"/>
    <w:rsid w:val="0027799C"/>
    <w:rsid w:val="0028047D"/>
    <w:rsid w:val="002806FB"/>
    <w:rsid w:val="002809EE"/>
    <w:rsid w:val="00280E57"/>
    <w:rsid w:val="00280ECD"/>
    <w:rsid w:val="00280F16"/>
    <w:rsid w:val="0028122E"/>
    <w:rsid w:val="0028126F"/>
    <w:rsid w:val="002812C2"/>
    <w:rsid w:val="0028173D"/>
    <w:rsid w:val="00281740"/>
    <w:rsid w:val="002822BA"/>
    <w:rsid w:val="0028240A"/>
    <w:rsid w:val="00282D14"/>
    <w:rsid w:val="0028302A"/>
    <w:rsid w:val="0028308C"/>
    <w:rsid w:val="002830B9"/>
    <w:rsid w:val="002835D6"/>
    <w:rsid w:val="002836DA"/>
    <w:rsid w:val="00283B75"/>
    <w:rsid w:val="00283BB7"/>
    <w:rsid w:val="00283D21"/>
    <w:rsid w:val="002840E7"/>
    <w:rsid w:val="002847F9"/>
    <w:rsid w:val="00284BD7"/>
    <w:rsid w:val="00284C13"/>
    <w:rsid w:val="00284F77"/>
    <w:rsid w:val="0028525D"/>
    <w:rsid w:val="00285358"/>
    <w:rsid w:val="00285867"/>
    <w:rsid w:val="00285E53"/>
    <w:rsid w:val="00286012"/>
    <w:rsid w:val="00286466"/>
    <w:rsid w:val="0028661D"/>
    <w:rsid w:val="00286651"/>
    <w:rsid w:val="0028671C"/>
    <w:rsid w:val="002868ED"/>
    <w:rsid w:val="002876E4"/>
    <w:rsid w:val="002877BF"/>
    <w:rsid w:val="00287E04"/>
    <w:rsid w:val="0029111D"/>
    <w:rsid w:val="00291A5D"/>
    <w:rsid w:val="00291C8B"/>
    <w:rsid w:val="00291CBF"/>
    <w:rsid w:val="00291D8A"/>
    <w:rsid w:val="00292974"/>
    <w:rsid w:val="00292CF3"/>
    <w:rsid w:val="00292D35"/>
    <w:rsid w:val="00292D5B"/>
    <w:rsid w:val="002942EE"/>
    <w:rsid w:val="0029456D"/>
    <w:rsid w:val="00294A2F"/>
    <w:rsid w:val="00294D02"/>
    <w:rsid w:val="002952E4"/>
    <w:rsid w:val="00295313"/>
    <w:rsid w:val="002958BC"/>
    <w:rsid w:val="00295C33"/>
    <w:rsid w:val="00296398"/>
    <w:rsid w:val="0029672B"/>
    <w:rsid w:val="00296960"/>
    <w:rsid w:val="00296A1E"/>
    <w:rsid w:val="00296A4E"/>
    <w:rsid w:val="00296F43"/>
    <w:rsid w:val="00297236"/>
    <w:rsid w:val="002972AA"/>
    <w:rsid w:val="002974AC"/>
    <w:rsid w:val="002976BB"/>
    <w:rsid w:val="00297D81"/>
    <w:rsid w:val="002A0579"/>
    <w:rsid w:val="002A058F"/>
    <w:rsid w:val="002A0B35"/>
    <w:rsid w:val="002A0D06"/>
    <w:rsid w:val="002A0DC9"/>
    <w:rsid w:val="002A108A"/>
    <w:rsid w:val="002A13E8"/>
    <w:rsid w:val="002A1B46"/>
    <w:rsid w:val="002A1B8A"/>
    <w:rsid w:val="002A1D32"/>
    <w:rsid w:val="002A2019"/>
    <w:rsid w:val="002A243E"/>
    <w:rsid w:val="002A2660"/>
    <w:rsid w:val="002A38DB"/>
    <w:rsid w:val="002A4173"/>
    <w:rsid w:val="002A51CE"/>
    <w:rsid w:val="002A5447"/>
    <w:rsid w:val="002A5B2B"/>
    <w:rsid w:val="002A5BFF"/>
    <w:rsid w:val="002A6068"/>
    <w:rsid w:val="002A6784"/>
    <w:rsid w:val="002A6B3D"/>
    <w:rsid w:val="002A75E1"/>
    <w:rsid w:val="002A7C92"/>
    <w:rsid w:val="002B003C"/>
    <w:rsid w:val="002B04C3"/>
    <w:rsid w:val="002B0673"/>
    <w:rsid w:val="002B0E5A"/>
    <w:rsid w:val="002B13EC"/>
    <w:rsid w:val="002B17D4"/>
    <w:rsid w:val="002B18E4"/>
    <w:rsid w:val="002B1A6C"/>
    <w:rsid w:val="002B1DCA"/>
    <w:rsid w:val="002B1F0C"/>
    <w:rsid w:val="002B1FA4"/>
    <w:rsid w:val="002B2BFA"/>
    <w:rsid w:val="002B2F58"/>
    <w:rsid w:val="002B2F9A"/>
    <w:rsid w:val="002B3319"/>
    <w:rsid w:val="002B3611"/>
    <w:rsid w:val="002B3961"/>
    <w:rsid w:val="002B3A34"/>
    <w:rsid w:val="002B3D4B"/>
    <w:rsid w:val="002B3DF5"/>
    <w:rsid w:val="002B4C9F"/>
    <w:rsid w:val="002B543F"/>
    <w:rsid w:val="002B5994"/>
    <w:rsid w:val="002B5AD9"/>
    <w:rsid w:val="002B6891"/>
    <w:rsid w:val="002B6E76"/>
    <w:rsid w:val="002B6F42"/>
    <w:rsid w:val="002B70D3"/>
    <w:rsid w:val="002B71B3"/>
    <w:rsid w:val="002B74CB"/>
    <w:rsid w:val="002C0067"/>
    <w:rsid w:val="002C02C1"/>
    <w:rsid w:val="002C0313"/>
    <w:rsid w:val="002C05F9"/>
    <w:rsid w:val="002C1332"/>
    <w:rsid w:val="002C14FF"/>
    <w:rsid w:val="002C1AF9"/>
    <w:rsid w:val="002C2074"/>
    <w:rsid w:val="002C244A"/>
    <w:rsid w:val="002C2CF2"/>
    <w:rsid w:val="002C3347"/>
    <w:rsid w:val="002C3417"/>
    <w:rsid w:val="002C34AE"/>
    <w:rsid w:val="002C3DA5"/>
    <w:rsid w:val="002C3F33"/>
    <w:rsid w:val="002C405B"/>
    <w:rsid w:val="002C4467"/>
    <w:rsid w:val="002C46CF"/>
    <w:rsid w:val="002C4F56"/>
    <w:rsid w:val="002C5722"/>
    <w:rsid w:val="002C57EC"/>
    <w:rsid w:val="002C5B77"/>
    <w:rsid w:val="002C5C2E"/>
    <w:rsid w:val="002C6ADD"/>
    <w:rsid w:val="002C6E35"/>
    <w:rsid w:val="002C6E76"/>
    <w:rsid w:val="002C6FAD"/>
    <w:rsid w:val="002C7086"/>
    <w:rsid w:val="002C7240"/>
    <w:rsid w:val="002C75CD"/>
    <w:rsid w:val="002C76E6"/>
    <w:rsid w:val="002C7AEE"/>
    <w:rsid w:val="002C7CF1"/>
    <w:rsid w:val="002C7FF5"/>
    <w:rsid w:val="002D023E"/>
    <w:rsid w:val="002D02A9"/>
    <w:rsid w:val="002D0811"/>
    <w:rsid w:val="002D084B"/>
    <w:rsid w:val="002D08AF"/>
    <w:rsid w:val="002D0985"/>
    <w:rsid w:val="002D0D89"/>
    <w:rsid w:val="002D14AE"/>
    <w:rsid w:val="002D19BC"/>
    <w:rsid w:val="002D21C3"/>
    <w:rsid w:val="002D23DF"/>
    <w:rsid w:val="002D26B4"/>
    <w:rsid w:val="002D2AE5"/>
    <w:rsid w:val="002D2B13"/>
    <w:rsid w:val="002D2CB6"/>
    <w:rsid w:val="002D2DD2"/>
    <w:rsid w:val="002D328E"/>
    <w:rsid w:val="002D372E"/>
    <w:rsid w:val="002D3877"/>
    <w:rsid w:val="002D4031"/>
    <w:rsid w:val="002D41A4"/>
    <w:rsid w:val="002D4287"/>
    <w:rsid w:val="002D465F"/>
    <w:rsid w:val="002D477D"/>
    <w:rsid w:val="002D490F"/>
    <w:rsid w:val="002D4A78"/>
    <w:rsid w:val="002D4F33"/>
    <w:rsid w:val="002D54F0"/>
    <w:rsid w:val="002D57AF"/>
    <w:rsid w:val="002D5C1C"/>
    <w:rsid w:val="002D5CC1"/>
    <w:rsid w:val="002D627B"/>
    <w:rsid w:val="002D6B32"/>
    <w:rsid w:val="002D6EBF"/>
    <w:rsid w:val="002D6F06"/>
    <w:rsid w:val="002D7687"/>
    <w:rsid w:val="002D7835"/>
    <w:rsid w:val="002D7A46"/>
    <w:rsid w:val="002E023E"/>
    <w:rsid w:val="002E03F8"/>
    <w:rsid w:val="002E06A2"/>
    <w:rsid w:val="002E08EE"/>
    <w:rsid w:val="002E11DB"/>
    <w:rsid w:val="002E1AC6"/>
    <w:rsid w:val="002E1E40"/>
    <w:rsid w:val="002E254E"/>
    <w:rsid w:val="002E279C"/>
    <w:rsid w:val="002E2DA3"/>
    <w:rsid w:val="002E2E74"/>
    <w:rsid w:val="002E2F0C"/>
    <w:rsid w:val="002E32EA"/>
    <w:rsid w:val="002E36BF"/>
    <w:rsid w:val="002E38C6"/>
    <w:rsid w:val="002E3B2A"/>
    <w:rsid w:val="002E3FBD"/>
    <w:rsid w:val="002E40DF"/>
    <w:rsid w:val="002E42EF"/>
    <w:rsid w:val="002E4585"/>
    <w:rsid w:val="002E4756"/>
    <w:rsid w:val="002E4794"/>
    <w:rsid w:val="002E4968"/>
    <w:rsid w:val="002E4F1E"/>
    <w:rsid w:val="002E5095"/>
    <w:rsid w:val="002E5223"/>
    <w:rsid w:val="002E54BE"/>
    <w:rsid w:val="002E5A78"/>
    <w:rsid w:val="002E5F6D"/>
    <w:rsid w:val="002E60DE"/>
    <w:rsid w:val="002E6297"/>
    <w:rsid w:val="002E704A"/>
    <w:rsid w:val="002E71A7"/>
    <w:rsid w:val="002E7361"/>
    <w:rsid w:val="002E73BF"/>
    <w:rsid w:val="002E768D"/>
    <w:rsid w:val="002E7947"/>
    <w:rsid w:val="002E797C"/>
    <w:rsid w:val="002E7AB5"/>
    <w:rsid w:val="002E7E6C"/>
    <w:rsid w:val="002F0002"/>
    <w:rsid w:val="002F0151"/>
    <w:rsid w:val="002F0675"/>
    <w:rsid w:val="002F0821"/>
    <w:rsid w:val="002F0B7E"/>
    <w:rsid w:val="002F1329"/>
    <w:rsid w:val="002F1C37"/>
    <w:rsid w:val="002F1C87"/>
    <w:rsid w:val="002F1F28"/>
    <w:rsid w:val="002F2697"/>
    <w:rsid w:val="002F2DB7"/>
    <w:rsid w:val="002F2E5F"/>
    <w:rsid w:val="002F2EBD"/>
    <w:rsid w:val="002F2ECD"/>
    <w:rsid w:val="002F2F08"/>
    <w:rsid w:val="002F3107"/>
    <w:rsid w:val="002F355E"/>
    <w:rsid w:val="002F370A"/>
    <w:rsid w:val="002F3DA5"/>
    <w:rsid w:val="002F3EA9"/>
    <w:rsid w:val="002F4307"/>
    <w:rsid w:val="002F43C9"/>
    <w:rsid w:val="002F4C8E"/>
    <w:rsid w:val="002F4E2B"/>
    <w:rsid w:val="002F53BA"/>
    <w:rsid w:val="002F5983"/>
    <w:rsid w:val="002F59D3"/>
    <w:rsid w:val="002F5BE2"/>
    <w:rsid w:val="002F60ED"/>
    <w:rsid w:val="002F69FD"/>
    <w:rsid w:val="002F6AB9"/>
    <w:rsid w:val="002F74A3"/>
    <w:rsid w:val="002F76C0"/>
    <w:rsid w:val="002F7C33"/>
    <w:rsid w:val="00300849"/>
    <w:rsid w:val="003012A7"/>
    <w:rsid w:val="00301EB2"/>
    <w:rsid w:val="00301ED1"/>
    <w:rsid w:val="00302821"/>
    <w:rsid w:val="00303311"/>
    <w:rsid w:val="00304639"/>
    <w:rsid w:val="00304A8D"/>
    <w:rsid w:val="00304D56"/>
    <w:rsid w:val="00304FB4"/>
    <w:rsid w:val="003055BE"/>
    <w:rsid w:val="00305952"/>
    <w:rsid w:val="00305B20"/>
    <w:rsid w:val="00305C01"/>
    <w:rsid w:val="00305CE0"/>
    <w:rsid w:val="00306154"/>
    <w:rsid w:val="00306ABA"/>
    <w:rsid w:val="00306BFE"/>
    <w:rsid w:val="00307151"/>
    <w:rsid w:val="00307853"/>
    <w:rsid w:val="00307A36"/>
    <w:rsid w:val="00307D56"/>
    <w:rsid w:val="00307DCE"/>
    <w:rsid w:val="00307E09"/>
    <w:rsid w:val="00307FAB"/>
    <w:rsid w:val="003101B0"/>
    <w:rsid w:val="00310451"/>
    <w:rsid w:val="00310BBD"/>
    <w:rsid w:val="0031190C"/>
    <w:rsid w:val="00311CC6"/>
    <w:rsid w:val="003120DC"/>
    <w:rsid w:val="00312429"/>
    <w:rsid w:val="003124A6"/>
    <w:rsid w:val="003135FB"/>
    <w:rsid w:val="00313B0A"/>
    <w:rsid w:val="00313F68"/>
    <w:rsid w:val="0031529D"/>
    <w:rsid w:val="0031571E"/>
    <w:rsid w:val="00315806"/>
    <w:rsid w:val="00316965"/>
    <w:rsid w:val="0031697B"/>
    <w:rsid w:val="00316A76"/>
    <w:rsid w:val="00316BBC"/>
    <w:rsid w:val="003173CC"/>
    <w:rsid w:val="003177CB"/>
    <w:rsid w:val="00317CB6"/>
    <w:rsid w:val="00317EE2"/>
    <w:rsid w:val="00317FDC"/>
    <w:rsid w:val="00320525"/>
    <w:rsid w:val="0032057C"/>
    <w:rsid w:val="003205C3"/>
    <w:rsid w:val="00320628"/>
    <w:rsid w:val="00320932"/>
    <w:rsid w:val="00320AB9"/>
    <w:rsid w:val="003211CC"/>
    <w:rsid w:val="00321641"/>
    <w:rsid w:val="00321A0E"/>
    <w:rsid w:val="0032213F"/>
    <w:rsid w:val="003234F5"/>
    <w:rsid w:val="00323644"/>
    <w:rsid w:val="00323F40"/>
    <w:rsid w:val="00323F5E"/>
    <w:rsid w:val="003247DC"/>
    <w:rsid w:val="00324F1D"/>
    <w:rsid w:val="003250CF"/>
    <w:rsid w:val="003257D6"/>
    <w:rsid w:val="003261E0"/>
    <w:rsid w:val="003261F7"/>
    <w:rsid w:val="00326927"/>
    <w:rsid w:val="003272C6"/>
    <w:rsid w:val="0032734B"/>
    <w:rsid w:val="003273C1"/>
    <w:rsid w:val="003276C5"/>
    <w:rsid w:val="003278F0"/>
    <w:rsid w:val="00327B53"/>
    <w:rsid w:val="0033041D"/>
    <w:rsid w:val="00330BED"/>
    <w:rsid w:val="00330EC2"/>
    <w:rsid w:val="003318DC"/>
    <w:rsid w:val="003321D2"/>
    <w:rsid w:val="003323AB"/>
    <w:rsid w:val="003324F7"/>
    <w:rsid w:val="00332573"/>
    <w:rsid w:val="00332BD8"/>
    <w:rsid w:val="00332C9A"/>
    <w:rsid w:val="00332ED4"/>
    <w:rsid w:val="00333184"/>
    <w:rsid w:val="00333AF3"/>
    <w:rsid w:val="00333C99"/>
    <w:rsid w:val="00333CC4"/>
    <w:rsid w:val="00333E08"/>
    <w:rsid w:val="0033437C"/>
    <w:rsid w:val="00334575"/>
    <w:rsid w:val="003346D7"/>
    <w:rsid w:val="00334E72"/>
    <w:rsid w:val="00334F78"/>
    <w:rsid w:val="00335347"/>
    <w:rsid w:val="003353B2"/>
    <w:rsid w:val="003353BD"/>
    <w:rsid w:val="003356A2"/>
    <w:rsid w:val="00335D12"/>
    <w:rsid w:val="00336313"/>
    <w:rsid w:val="003369E4"/>
    <w:rsid w:val="003369EB"/>
    <w:rsid w:val="00337060"/>
    <w:rsid w:val="00337131"/>
    <w:rsid w:val="003408E1"/>
    <w:rsid w:val="00341364"/>
    <w:rsid w:val="00341668"/>
    <w:rsid w:val="00341884"/>
    <w:rsid w:val="0034216B"/>
    <w:rsid w:val="0034242E"/>
    <w:rsid w:val="003429DC"/>
    <w:rsid w:val="00342BA3"/>
    <w:rsid w:val="00342CA2"/>
    <w:rsid w:val="00342DE8"/>
    <w:rsid w:val="00343075"/>
    <w:rsid w:val="00343E84"/>
    <w:rsid w:val="00344070"/>
    <w:rsid w:val="0034419C"/>
    <w:rsid w:val="00344487"/>
    <w:rsid w:val="00344583"/>
    <w:rsid w:val="00344719"/>
    <w:rsid w:val="00344CD0"/>
    <w:rsid w:val="00344D2F"/>
    <w:rsid w:val="0034557B"/>
    <w:rsid w:val="0034558C"/>
    <w:rsid w:val="0034566F"/>
    <w:rsid w:val="00345AA7"/>
    <w:rsid w:val="00345E65"/>
    <w:rsid w:val="00345FE6"/>
    <w:rsid w:val="00346A1B"/>
    <w:rsid w:val="00346C7A"/>
    <w:rsid w:val="00346D92"/>
    <w:rsid w:val="00347D96"/>
    <w:rsid w:val="00350229"/>
    <w:rsid w:val="00350821"/>
    <w:rsid w:val="00350887"/>
    <w:rsid w:val="00350909"/>
    <w:rsid w:val="00350952"/>
    <w:rsid w:val="0035134B"/>
    <w:rsid w:val="003516D8"/>
    <w:rsid w:val="00352194"/>
    <w:rsid w:val="003523F5"/>
    <w:rsid w:val="00352808"/>
    <w:rsid w:val="00352B26"/>
    <w:rsid w:val="0035302F"/>
    <w:rsid w:val="00354168"/>
    <w:rsid w:val="00354E3E"/>
    <w:rsid w:val="00355CBB"/>
    <w:rsid w:val="00355FE2"/>
    <w:rsid w:val="0035604F"/>
    <w:rsid w:val="00356060"/>
    <w:rsid w:val="003563D2"/>
    <w:rsid w:val="0035649F"/>
    <w:rsid w:val="00356685"/>
    <w:rsid w:val="00356999"/>
    <w:rsid w:val="00356C15"/>
    <w:rsid w:val="00356C4D"/>
    <w:rsid w:val="003574B9"/>
    <w:rsid w:val="0035762E"/>
    <w:rsid w:val="00357897"/>
    <w:rsid w:val="00357996"/>
    <w:rsid w:val="00357C0F"/>
    <w:rsid w:val="00357E9B"/>
    <w:rsid w:val="00357F9F"/>
    <w:rsid w:val="003600C2"/>
    <w:rsid w:val="00360188"/>
    <w:rsid w:val="00360813"/>
    <w:rsid w:val="00360A05"/>
    <w:rsid w:val="00360B01"/>
    <w:rsid w:val="003616CD"/>
    <w:rsid w:val="00362772"/>
    <w:rsid w:val="00362EAE"/>
    <w:rsid w:val="00362F81"/>
    <w:rsid w:val="00362F96"/>
    <w:rsid w:val="00362FE3"/>
    <w:rsid w:val="0036326A"/>
    <w:rsid w:val="003633E9"/>
    <w:rsid w:val="00363C08"/>
    <w:rsid w:val="0036403D"/>
    <w:rsid w:val="00364845"/>
    <w:rsid w:val="003653A2"/>
    <w:rsid w:val="00365E5D"/>
    <w:rsid w:val="003664F2"/>
    <w:rsid w:val="003665B4"/>
    <w:rsid w:val="00366A49"/>
    <w:rsid w:val="00367A55"/>
    <w:rsid w:val="00367CEA"/>
    <w:rsid w:val="00367EA3"/>
    <w:rsid w:val="00370036"/>
    <w:rsid w:val="0037023A"/>
    <w:rsid w:val="00370AE7"/>
    <w:rsid w:val="003716AB"/>
    <w:rsid w:val="0037214F"/>
    <w:rsid w:val="00372555"/>
    <w:rsid w:val="00372A06"/>
    <w:rsid w:val="00372CFE"/>
    <w:rsid w:val="00373007"/>
    <w:rsid w:val="0037362D"/>
    <w:rsid w:val="00373E25"/>
    <w:rsid w:val="0037400A"/>
    <w:rsid w:val="003742D4"/>
    <w:rsid w:val="00374451"/>
    <w:rsid w:val="00374520"/>
    <w:rsid w:val="00374963"/>
    <w:rsid w:val="00374C40"/>
    <w:rsid w:val="0037526D"/>
    <w:rsid w:val="003757B1"/>
    <w:rsid w:val="00375D04"/>
    <w:rsid w:val="00375DB3"/>
    <w:rsid w:val="003760CB"/>
    <w:rsid w:val="00376221"/>
    <w:rsid w:val="00376599"/>
    <w:rsid w:val="00376D87"/>
    <w:rsid w:val="003772C3"/>
    <w:rsid w:val="00377971"/>
    <w:rsid w:val="00377980"/>
    <w:rsid w:val="00377CE7"/>
    <w:rsid w:val="003802A3"/>
    <w:rsid w:val="0038089E"/>
    <w:rsid w:val="00380991"/>
    <w:rsid w:val="003809C9"/>
    <w:rsid w:val="0038177B"/>
    <w:rsid w:val="00381BC2"/>
    <w:rsid w:val="00381DD5"/>
    <w:rsid w:val="0038263C"/>
    <w:rsid w:val="003826E7"/>
    <w:rsid w:val="00382826"/>
    <w:rsid w:val="003829AA"/>
    <w:rsid w:val="00382B12"/>
    <w:rsid w:val="00382B33"/>
    <w:rsid w:val="0038325F"/>
    <w:rsid w:val="0038350D"/>
    <w:rsid w:val="0038364A"/>
    <w:rsid w:val="00383BED"/>
    <w:rsid w:val="0038474C"/>
    <w:rsid w:val="00384B4A"/>
    <w:rsid w:val="00384DA8"/>
    <w:rsid w:val="003850A5"/>
    <w:rsid w:val="00385B79"/>
    <w:rsid w:val="00385C10"/>
    <w:rsid w:val="00385C51"/>
    <w:rsid w:val="003860A7"/>
    <w:rsid w:val="003861E5"/>
    <w:rsid w:val="0038655C"/>
    <w:rsid w:val="00386B44"/>
    <w:rsid w:val="0038726B"/>
    <w:rsid w:val="00387305"/>
    <w:rsid w:val="0038735F"/>
    <w:rsid w:val="00387AFE"/>
    <w:rsid w:val="00387E11"/>
    <w:rsid w:val="003901C1"/>
    <w:rsid w:val="00390504"/>
    <w:rsid w:val="00390546"/>
    <w:rsid w:val="00390A5E"/>
    <w:rsid w:val="00390DD6"/>
    <w:rsid w:val="00390FE7"/>
    <w:rsid w:val="00392350"/>
    <w:rsid w:val="00392957"/>
    <w:rsid w:val="00392F48"/>
    <w:rsid w:val="003930D3"/>
    <w:rsid w:val="0039316C"/>
    <w:rsid w:val="0039326D"/>
    <w:rsid w:val="0039394A"/>
    <w:rsid w:val="003939B3"/>
    <w:rsid w:val="003943F0"/>
    <w:rsid w:val="00394EF0"/>
    <w:rsid w:val="003951D8"/>
    <w:rsid w:val="003959F6"/>
    <w:rsid w:val="00395ACC"/>
    <w:rsid w:val="00395B39"/>
    <w:rsid w:val="00395B65"/>
    <w:rsid w:val="00395C70"/>
    <w:rsid w:val="00396110"/>
    <w:rsid w:val="003963D0"/>
    <w:rsid w:val="00396A65"/>
    <w:rsid w:val="00397068"/>
    <w:rsid w:val="003970F5"/>
    <w:rsid w:val="00397A8E"/>
    <w:rsid w:val="00397D72"/>
    <w:rsid w:val="003A0314"/>
    <w:rsid w:val="003A0355"/>
    <w:rsid w:val="003A05B8"/>
    <w:rsid w:val="003A0BB7"/>
    <w:rsid w:val="003A0CC6"/>
    <w:rsid w:val="003A16BC"/>
    <w:rsid w:val="003A17E7"/>
    <w:rsid w:val="003A1B48"/>
    <w:rsid w:val="003A1D35"/>
    <w:rsid w:val="003A1FD9"/>
    <w:rsid w:val="003A3425"/>
    <w:rsid w:val="003A3750"/>
    <w:rsid w:val="003A3F7C"/>
    <w:rsid w:val="003A404A"/>
    <w:rsid w:val="003A404E"/>
    <w:rsid w:val="003A47F9"/>
    <w:rsid w:val="003A4989"/>
    <w:rsid w:val="003A4D64"/>
    <w:rsid w:val="003A5955"/>
    <w:rsid w:val="003A5CCB"/>
    <w:rsid w:val="003A5D0B"/>
    <w:rsid w:val="003A609E"/>
    <w:rsid w:val="003A6245"/>
    <w:rsid w:val="003A6A3E"/>
    <w:rsid w:val="003A70B5"/>
    <w:rsid w:val="003A748B"/>
    <w:rsid w:val="003B004C"/>
    <w:rsid w:val="003B02B1"/>
    <w:rsid w:val="003B048E"/>
    <w:rsid w:val="003B0504"/>
    <w:rsid w:val="003B065D"/>
    <w:rsid w:val="003B1176"/>
    <w:rsid w:val="003B14D8"/>
    <w:rsid w:val="003B1971"/>
    <w:rsid w:val="003B2403"/>
    <w:rsid w:val="003B2728"/>
    <w:rsid w:val="003B2769"/>
    <w:rsid w:val="003B2837"/>
    <w:rsid w:val="003B2C54"/>
    <w:rsid w:val="003B2E5B"/>
    <w:rsid w:val="003B3376"/>
    <w:rsid w:val="003B3747"/>
    <w:rsid w:val="003B38BA"/>
    <w:rsid w:val="003B3A8D"/>
    <w:rsid w:val="003B525F"/>
    <w:rsid w:val="003B52B2"/>
    <w:rsid w:val="003B5351"/>
    <w:rsid w:val="003B5822"/>
    <w:rsid w:val="003B5E85"/>
    <w:rsid w:val="003B6679"/>
    <w:rsid w:val="003B69B6"/>
    <w:rsid w:val="003B7477"/>
    <w:rsid w:val="003B7576"/>
    <w:rsid w:val="003B75D4"/>
    <w:rsid w:val="003B761C"/>
    <w:rsid w:val="003B7A95"/>
    <w:rsid w:val="003C0789"/>
    <w:rsid w:val="003C168C"/>
    <w:rsid w:val="003C1D3E"/>
    <w:rsid w:val="003C290B"/>
    <w:rsid w:val="003C2F83"/>
    <w:rsid w:val="003C3FBE"/>
    <w:rsid w:val="003C4338"/>
    <w:rsid w:val="003C5768"/>
    <w:rsid w:val="003C58F1"/>
    <w:rsid w:val="003C5F05"/>
    <w:rsid w:val="003C6A3F"/>
    <w:rsid w:val="003C6C04"/>
    <w:rsid w:val="003C6F30"/>
    <w:rsid w:val="003C73C1"/>
    <w:rsid w:val="003C7442"/>
    <w:rsid w:val="003C7548"/>
    <w:rsid w:val="003C77CE"/>
    <w:rsid w:val="003D017A"/>
    <w:rsid w:val="003D02C9"/>
    <w:rsid w:val="003D0875"/>
    <w:rsid w:val="003D1333"/>
    <w:rsid w:val="003D19C7"/>
    <w:rsid w:val="003D1D34"/>
    <w:rsid w:val="003D2009"/>
    <w:rsid w:val="003D24B8"/>
    <w:rsid w:val="003D2BA6"/>
    <w:rsid w:val="003D2D8B"/>
    <w:rsid w:val="003D344C"/>
    <w:rsid w:val="003D3755"/>
    <w:rsid w:val="003D3B9D"/>
    <w:rsid w:val="003D484E"/>
    <w:rsid w:val="003D4A1D"/>
    <w:rsid w:val="003D5EFF"/>
    <w:rsid w:val="003D6F09"/>
    <w:rsid w:val="003D75B9"/>
    <w:rsid w:val="003D77AD"/>
    <w:rsid w:val="003E00ED"/>
    <w:rsid w:val="003E0171"/>
    <w:rsid w:val="003E0315"/>
    <w:rsid w:val="003E1710"/>
    <w:rsid w:val="003E1B1C"/>
    <w:rsid w:val="003E1EA9"/>
    <w:rsid w:val="003E1F8D"/>
    <w:rsid w:val="003E213F"/>
    <w:rsid w:val="003E266E"/>
    <w:rsid w:val="003E2765"/>
    <w:rsid w:val="003E2BD3"/>
    <w:rsid w:val="003E3317"/>
    <w:rsid w:val="003E3E18"/>
    <w:rsid w:val="003E3E22"/>
    <w:rsid w:val="003E3EC0"/>
    <w:rsid w:val="003E4071"/>
    <w:rsid w:val="003E4413"/>
    <w:rsid w:val="003E46CB"/>
    <w:rsid w:val="003E4E06"/>
    <w:rsid w:val="003E4E3A"/>
    <w:rsid w:val="003E5EDB"/>
    <w:rsid w:val="003E674A"/>
    <w:rsid w:val="003E77A4"/>
    <w:rsid w:val="003E7AA2"/>
    <w:rsid w:val="003E7CC2"/>
    <w:rsid w:val="003F0026"/>
    <w:rsid w:val="003F01BD"/>
    <w:rsid w:val="003F0443"/>
    <w:rsid w:val="003F086A"/>
    <w:rsid w:val="003F0CE7"/>
    <w:rsid w:val="003F0F14"/>
    <w:rsid w:val="003F0FB5"/>
    <w:rsid w:val="003F10B0"/>
    <w:rsid w:val="003F16E4"/>
    <w:rsid w:val="003F172D"/>
    <w:rsid w:val="003F20D1"/>
    <w:rsid w:val="003F3539"/>
    <w:rsid w:val="003F3775"/>
    <w:rsid w:val="003F3C12"/>
    <w:rsid w:val="003F3C2B"/>
    <w:rsid w:val="003F4067"/>
    <w:rsid w:val="003F4534"/>
    <w:rsid w:val="003F4F72"/>
    <w:rsid w:val="003F505A"/>
    <w:rsid w:val="003F58AC"/>
    <w:rsid w:val="003F6300"/>
    <w:rsid w:val="003F7169"/>
    <w:rsid w:val="003F7BB5"/>
    <w:rsid w:val="003F7D71"/>
    <w:rsid w:val="00400441"/>
    <w:rsid w:val="00400512"/>
    <w:rsid w:val="004009EB"/>
    <w:rsid w:val="00400CFC"/>
    <w:rsid w:val="00401085"/>
    <w:rsid w:val="004013D1"/>
    <w:rsid w:val="00401B8F"/>
    <w:rsid w:val="00401CDB"/>
    <w:rsid w:val="004026A0"/>
    <w:rsid w:val="00402AFF"/>
    <w:rsid w:val="00402CBF"/>
    <w:rsid w:val="00403501"/>
    <w:rsid w:val="004041EB"/>
    <w:rsid w:val="00404BA4"/>
    <w:rsid w:val="00404BED"/>
    <w:rsid w:val="00404D6B"/>
    <w:rsid w:val="004055A0"/>
    <w:rsid w:val="004055C8"/>
    <w:rsid w:val="00405A4B"/>
    <w:rsid w:val="00405ABA"/>
    <w:rsid w:val="00405EF8"/>
    <w:rsid w:val="00406001"/>
    <w:rsid w:val="0040631D"/>
    <w:rsid w:val="00406567"/>
    <w:rsid w:val="0040662B"/>
    <w:rsid w:val="0040682E"/>
    <w:rsid w:val="004071BB"/>
    <w:rsid w:val="00407256"/>
    <w:rsid w:val="004078A8"/>
    <w:rsid w:val="00410C88"/>
    <w:rsid w:val="0041143C"/>
    <w:rsid w:val="00411DAF"/>
    <w:rsid w:val="00411FB8"/>
    <w:rsid w:val="0041296A"/>
    <w:rsid w:val="004135C3"/>
    <w:rsid w:val="004139E8"/>
    <w:rsid w:val="00413CBD"/>
    <w:rsid w:val="00413CE0"/>
    <w:rsid w:val="00414490"/>
    <w:rsid w:val="0041469D"/>
    <w:rsid w:val="00414C8A"/>
    <w:rsid w:val="00414EA6"/>
    <w:rsid w:val="004150B0"/>
    <w:rsid w:val="00415123"/>
    <w:rsid w:val="00415548"/>
    <w:rsid w:val="00415A66"/>
    <w:rsid w:val="00415AB7"/>
    <w:rsid w:val="00415EA5"/>
    <w:rsid w:val="004160B8"/>
    <w:rsid w:val="004161F2"/>
    <w:rsid w:val="0041636F"/>
    <w:rsid w:val="00416746"/>
    <w:rsid w:val="004167E4"/>
    <w:rsid w:val="00416922"/>
    <w:rsid w:val="00416B84"/>
    <w:rsid w:val="00416BF6"/>
    <w:rsid w:val="00416E11"/>
    <w:rsid w:val="00416F9A"/>
    <w:rsid w:val="00416FDD"/>
    <w:rsid w:val="00417071"/>
    <w:rsid w:val="004173A0"/>
    <w:rsid w:val="00417A4B"/>
    <w:rsid w:val="0042000D"/>
    <w:rsid w:val="0042042B"/>
    <w:rsid w:val="00420755"/>
    <w:rsid w:val="00420D87"/>
    <w:rsid w:val="004214DB"/>
    <w:rsid w:val="00421592"/>
    <w:rsid w:val="004215F6"/>
    <w:rsid w:val="00421789"/>
    <w:rsid w:val="0042188B"/>
    <w:rsid w:val="00421E7B"/>
    <w:rsid w:val="00422202"/>
    <w:rsid w:val="004224CA"/>
    <w:rsid w:val="004227D0"/>
    <w:rsid w:val="004229A2"/>
    <w:rsid w:val="00422E70"/>
    <w:rsid w:val="00423211"/>
    <w:rsid w:val="00423A44"/>
    <w:rsid w:val="0042427B"/>
    <w:rsid w:val="004244DC"/>
    <w:rsid w:val="004246B4"/>
    <w:rsid w:val="00424C50"/>
    <w:rsid w:val="00425096"/>
    <w:rsid w:val="004251AF"/>
    <w:rsid w:val="004252B1"/>
    <w:rsid w:val="00425374"/>
    <w:rsid w:val="004259D6"/>
    <w:rsid w:val="00425C8A"/>
    <w:rsid w:val="004269D6"/>
    <w:rsid w:val="00426BCE"/>
    <w:rsid w:val="00426FF2"/>
    <w:rsid w:val="0042745A"/>
    <w:rsid w:val="00427476"/>
    <w:rsid w:val="0042776A"/>
    <w:rsid w:val="00427E19"/>
    <w:rsid w:val="00427F62"/>
    <w:rsid w:val="00430381"/>
    <w:rsid w:val="00430705"/>
    <w:rsid w:val="0043193F"/>
    <w:rsid w:val="004319FF"/>
    <w:rsid w:val="00432753"/>
    <w:rsid w:val="00432CBF"/>
    <w:rsid w:val="00432E3C"/>
    <w:rsid w:val="004334D1"/>
    <w:rsid w:val="00433697"/>
    <w:rsid w:val="00433812"/>
    <w:rsid w:val="00433974"/>
    <w:rsid w:val="004348D0"/>
    <w:rsid w:val="00434987"/>
    <w:rsid w:val="00435226"/>
    <w:rsid w:val="004357D3"/>
    <w:rsid w:val="00435970"/>
    <w:rsid w:val="00435CF9"/>
    <w:rsid w:val="00435D1C"/>
    <w:rsid w:val="00436501"/>
    <w:rsid w:val="00436EAD"/>
    <w:rsid w:val="004370D7"/>
    <w:rsid w:val="0043735D"/>
    <w:rsid w:val="00437409"/>
    <w:rsid w:val="004377CD"/>
    <w:rsid w:val="0043792C"/>
    <w:rsid w:val="00437A8F"/>
    <w:rsid w:val="00437D5C"/>
    <w:rsid w:val="00437E95"/>
    <w:rsid w:val="0044043D"/>
    <w:rsid w:val="00440B19"/>
    <w:rsid w:val="00440BE8"/>
    <w:rsid w:val="00440E0F"/>
    <w:rsid w:val="0044109B"/>
    <w:rsid w:val="00441FD6"/>
    <w:rsid w:val="00442520"/>
    <w:rsid w:val="00442C87"/>
    <w:rsid w:val="00442F87"/>
    <w:rsid w:val="0044302B"/>
    <w:rsid w:val="004431FF"/>
    <w:rsid w:val="00443281"/>
    <w:rsid w:val="004435B8"/>
    <w:rsid w:val="00443622"/>
    <w:rsid w:val="004436F8"/>
    <w:rsid w:val="00443909"/>
    <w:rsid w:val="00443948"/>
    <w:rsid w:val="0044399E"/>
    <w:rsid w:val="00443DFB"/>
    <w:rsid w:val="004442FF"/>
    <w:rsid w:val="004444F3"/>
    <w:rsid w:val="00444D9A"/>
    <w:rsid w:val="00445570"/>
    <w:rsid w:val="00445572"/>
    <w:rsid w:val="004458A9"/>
    <w:rsid w:val="004458E1"/>
    <w:rsid w:val="00445D58"/>
    <w:rsid w:val="00446090"/>
    <w:rsid w:val="004463B7"/>
    <w:rsid w:val="00446A12"/>
    <w:rsid w:val="00446E15"/>
    <w:rsid w:val="0044710D"/>
    <w:rsid w:val="0044712B"/>
    <w:rsid w:val="00447871"/>
    <w:rsid w:val="004479EA"/>
    <w:rsid w:val="00447AE8"/>
    <w:rsid w:val="00447CCD"/>
    <w:rsid w:val="00447E82"/>
    <w:rsid w:val="00447F80"/>
    <w:rsid w:val="0045002D"/>
    <w:rsid w:val="0045081C"/>
    <w:rsid w:val="00450A9E"/>
    <w:rsid w:val="0045100B"/>
    <w:rsid w:val="004512FD"/>
    <w:rsid w:val="0045181D"/>
    <w:rsid w:val="00451CFB"/>
    <w:rsid w:val="00452107"/>
    <w:rsid w:val="0045230D"/>
    <w:rsid w:val="0045277B"/>
    <w:rsid w:val="004527CC"/>
    <w:rsid w:val="00452C26"/>
    <w:rsid w:val="00452E8E"/>
    <w:rsid w:val="004532CD"/>
    <w:rsid w:val="00453638"/>
    <w:rsid w:val="004536E9"/>
    <w:rsid w:val="00453A91"/>
    <w:rsid w:val="00453BC7"/>
    <w:rsid w:val="00453C4F"/>
    <w:rsid w:val="00453EB0"/>
    <w:rsid w:val="00454C37"/>
    <w:rsid w:val="00455134"/>
    <w:rsid w:val="004552CE"/>
    <w:rsid w:val="0045568E"/>
    <w:rsid w:val="0045581E"/>
    <w:rsid w:val="00455B14"/>
    <w:rsid w:val="00455E72"/>
    <w:rsid w:val="004560A0"/>
    <w:rsid w:val="004561D0"/>
    <w:rsid w:val="004564B5"/>
    <w:rsid w:val="004564CD"/>
    <w:rsid w:val="0045663D"/>
    <w:rsid w:val="004569BC"/>
    <w:rsid w:val="00456A13"/>
    <w:rsid w:val="00456A79"/>
    <w:rsid w:val="00456B3C"/>
    <w:rsid w:val="004576DD"/>
    <w:rsid w:val="00457BFA"/>
    <w:rsid w:val="00460706"/>
    <w:rsid w:val="00460A24"/>
    <w:rsid w:val="00460C75"/>
    <w:rsid w:val="00460E03"/>
    <w:rsid w:val="00460E5F"/>
    <w:rsid w:val="00460EE9"/>
    <w:rsid w:val="004614B5"/>
    <w:rsid w:val="00461877"/>
    <w:rsid w:val="0046198F"/>
    <w:rsid w:val="0046249D"/>
    <w:rsid w:val="00462614"/>
    <w:rsid w:val="0046314C"/>
    <w:rsid w:val="00463383"/>
    <w:rsid w:val="00463D79"/>
    <w:rsid w:val="00464007"/>
    <w:rsid w:val="004640BE"/>
    <w:rsid w:val="0046471C"/>
    <w:rsid w:val="00464B82"/>
    <w:rsid w:val="00464C1D"/>
    <w:rsid w:val="00465DE1"/>
    <w:rsid w:val="00466062"/>
    <w:rsid w:val="00466831"/>
    <w:rsid w:val="00466AE8"/>
    <w:rsid w:val="00467633"/>
    <w:rsid w:val="00470910"/>
    <w:rsid w:val="00471063"/>
    <w:rsid w:val="0047124F"/>
    <w:rsid w:val="0047175F"/>
    <w:rsid w:val="00471A24"/>
    <w:rsid w:val="00471A78"/>
    <w:rsid w:val="00471BA0"/>
    <w:rsid w:val="00471C85"/>
    <w:rsid w:val="00471D24"/>
    <w:rsid w:val="00471E26"/>
    <w:rsid w:val="0047228A"/>
    <w:rsid w:val="0047294A"/>
    <w:rsid w:val="00472A5D"/>
    <w:rsid w:val="004734CA"/>
    <w:rsid w:val="00473758"/>
    <w:rsid w:val="00473E59"/>
    <w:rsid w:val="00473ECD"/>
    <w:rsid w:val="00474061"/>
    <w:rsid w:val="00474245"/>
    <w:rsid w:val="00474BCA"/>
    <w:rsid w:val="00474EFD"/>
    <w:rsid w:val="00474F62"/>
    <w:rsid w:val="00475A13"/>
    <w:rsid w:val="004760AD"/>
    <w:rsid w:val="00476EC5"/>
    <w:rsid w:val="00477187"/>
    <w:rsid w:val="004771FE"/>
    <w:rsid w:val="004778C5"/>
    <w:rsid w:val="00480605"/>
    <w:rsid w:val="00480A0F"/>
    <w:rsid w:val="00480BED"/>
    <w:rsid w:val="00480D8C"/>
    <w:rsid w:val="00480E55"/>
    <w:rsid w:val="0048119A"/>
    <w:rsid w:val="00481918"/>
    <w:rsid w:val="00481BB0"/>
    <w:rsid w:val="00482343"/>
    <w:rsid w:val="0048279C"/>
    <w:rsid w:val="00482B29"/>
    <w:rsid w:val="00482B8D"/>
    <w:rsid w:val="00482E26"/>
    <w:rsid w:val="00483059"/>
    <w:rsid w:val="00483E69"/>
    <w:rsid w:val="00483FC5"/>
    <w:rsid w:val="00484025"/>
    <w:rsid w:val="004842C3"/>
    <w:rsid w:val="00484436"/>
    <w:rsid w:val="004846A3"/>
    <w:rsid w:val="004847DF"/>
    <w:rsid w:val="00484A55"/>
    <w:rsid w:val="00484C43"/>
    <w:rsid w:val="0048503C"/>
    <w:rsid w:val="00485281"/>
    <w:rsid w:val="0048537B"/>
    <w:rsid w:val="00485B57"/>
    <w:rsid w:val="00486220"/>
    <w:rsid w:val="0048640C"/>
    <w:rsid w:val="00486C89"/>
    <w:rsid w:val="00487245"/>
    <w:rsid w:val="0048789B"/>
    <w:rsid w:val="00490465"/>
    <w:rsid w:val="00490AFD"/>
    <w:rsid w:val="00490D0D"/>
    <w:rsid w:val="00490E2B"/>
    <w:rsid w:val="00490EDA"/>
    <w:rsid w:val="0049101E"/>
    <w:rsid w:val="004911CB"/>
    <w:rsid w:val="00491460"/>
    <w:rsid w:val="0049174A"/>
    <w:rsid w:val="00491CAA"/>
    <w:rsid w:val="00491CC6"/>
    <w:rsid w:val="0049208C"/>
    <w:rsid w:val="00492E36"/>
    <w:rsid w:val="00493A5B"/>
    <w:rsid w:val="00493F57"/>
    <w:rsid w:val="00494082"/>
    <w:rsid w:val="004941AB"/>
    <w:rsid w:val="0049491D"/>
    <w:rsid w:val="00494C48"/>
    <w:rsid w:val="00494EB3"/>
    <w:rsid w:val="004950FF"/>
    <w:rsid w:val="004953A0"/>
    <w:rsid w:val="0049542C"/>
    <w:rsid w:val="00495670"/>
    <w:rsid w:val="00495EEE"/>
    <w:rsid w:val="00495FA2"/>
    <w:rsid w:val="004960BD"/>
    <w:rsid w:val="0049630C"/>
    <w:rsid w:val="0049632C"/>
    <w:rsid w:val="0049633E"/>
    <w:rsid w:val="00496493"/>
    <w:rsid w:val="004967C0"/>
    <w:rsid w:val="004967C4"/>
    <w:rsid w:val="00496CA0"/>
    <w:rsid w:val="0049780C"/>
    <w:rsid w:val="00497A00"/>
    <w:rsid w:val="00497D98"/>
    <w:rsid w:val="004A0038"/>
    <w:rsid w:val="004A0124"/>
    <w:rsid w:val="004A02FE"/>
    <w:rsid w:val="004A0F71"/>
    <w:rsid w:val="004A0FD1"/>
    <w:rsid w:val="004A18DD"/>
    <w:rsid w:val="004A1C09"/>
    <w:rsid w:val="004A1FA4"/>
    <w:rsid w:val="004A259A"/>
    <w:rsid w:val="004A26A6"/>
    <w:rsid w:val="004A2AA0"/>
    <w:rsid w:val="004A30C0"/>
    <w:rsid w:val="004A31C7"/>
    <w:rsid w:val="004A3414"/>
    <w:rsid w:val="004A3485"/>
    <w:rsid w:val="004A35D8"/>
    <w:rsid w:val="004A38E0"/>
    <w:rsid w:val="004A3C3C"/>
    <w:rsid w:val="004A408A"/>
    <w:rsid w:val="004A42EA"/>
    <w:rsid w:val="004A5D82"/>
    <w:rsid w:val="004A5E2A"/>
    <w:rsid w:val="004A5E69"/>
    <w:rsid w:val="004A61BA"/>
    <w:rsid w:val="004A6236"/>
    <w:rsid w:val="004A706B"/>
    <w:rsid w:val="004A72E3"/>
    <w:rsid w:val="004A760D"/>
    <w:rsid w:val="004A780C"/>
    <w:rsid w:val="004A7F30"/>
    <w:rsid w:val="004B0679"/>
    <w:rsid w:val="004B102C"/>
    <w:rsid w:val="004B1BFE"/>
    <w:rsid w:val="004B1E2A"/>
    <w:rsid w:val="004B1E57"/>
    <w:rsid w:val="004B2813"/>
    <w:rsid w:val="004B28B0"/>
    <w:rsid w:val="004B2BA6"/>
    <w:rsid w:val="004B346F"/>
    <w:rsid w:val="004B374E"/>
    <w:rsid w:val="004B38AE"/>
    <w:rsid w:val="004B3BD7"/>
    <w:rsid w:val="004B46B6"/>
    <w:rsid w:val="004B530D"/>
    <w:rsid w:val="004B5C02"/>
    <w:rsid w:val="004B648C"/>
    <w:rsid w:val="004B68C1"/>
    <w:rsid w:val="004B69F7"/>
    <w:rsid w:val="004B6ACA"/>
    <w:rsid w:val="004B7230"/>
    <w:rsid w:val="004B75AD"/>
    <w:rsid w:val="004B7F85"/>
    <w:rsid w:val="004C02F7"/>
    <w:rsid w:val="004C0488"/>
    <w:rsid w:val="004C0BC5"/>
    <w:rsid w:val="004C102C"/>
    <w:rsid w:val="004C11AA"/>
    <w:rsid w:val="004C12B4"/>
    <w:rsid w:val="004C18ED"/>
    <w:rsid w:val="004C1BBC"/>
    <w:rsid w:val="004C3348"/>
    <w:rsid w:val="004C3349"/>
    <w:rsid w:val="004C33EC"/>
    <w:rsid w:val="004C4679"/>
    <w:rsid w:val="004C4BB9"/>
    <w:rsid w:val="004C4E3D"/>
    <w:rsid w:val="004C54AF"/>
    <w:rsid w:val="004C57E1"/>
    <w:rsid w:val="004C60CA"/>
    <w:rsid w:val="004C6472"/>
    <w:rsid w:val="004C7023"/>
    <w:rsid w:val="004C706F"/>
    <w:rsid w:val="004C7524"/>
    <w:rsid w:val="004C76AD"/>
    <w:rsid w:val="004C77F6"/>
    <w:rsid w:val="004C7902"/>
    <w:rsid w:val="004C7993"/>
    <w:rsid w:val="004C79EA"/>
    <w:rsid w:val="004C7F85"/>
    <w:rsid w:val="004D0074"/>
    <w:rsid w:val="004D0276"/>
    <w:rsid w:val="004D04B8"/>
    <w:rsid w:val="004D0535"/>
    <w:rsid w:val="004D134F"/>
    <w:rsid w:val="004D14C1"/>
    <w:rsid w:val="004D18E7"/>
    <w:rsid w:val="004D1B46"/>
    <w:rsid w:val="004D209C"/>
    <w:rsid w:val="004D20F8"/>
    <w:rsid w:val="004D21F2"/>
    <w:rsid w:val="004D23FA"/>
    <w:rsid w:val="004D3AE6"/>
    <w:rsid w:val="004D422E"/>
    <w:rsid w:val="004D4284"/>
    <w:rsid w:val="004D43AA"/>
    <w:rsid w:val="004D49C7"/>
    <w:rsid w:val="004D5145"/>
    <w:rsid w:val="004D57B1"/>
    <w:rsid w:val="004D5CC0"/>
    <w:rsid w:val="004D6B04"/>
    <w:rsid w:val="004D759E"/>
    <w:rsid w:val="004D7615"/>
    <w:rsid w:val="004D7A03"/>
    <w:rsid w:val="004D7A0E"/>
    <w:rsid w:val="004D7E48"/>
    <w:rsid w:val="004E075E"/>
    <w:rsid w:val="004E08A4"/>
    <w:rsid w:val="004E0B8C"/>
    <w:rsid w:val="004E0C8F"/>
    <w:rsid w:val="004E1039"/>
    <w:rsid w:val="004E14DA"/>
    <w:rsid w:val="004E17FA"/>
    <w:rsid w:val="004E1918"/>
    <w:rsid w:val="004E20D4"/>
    <w:rsid w:val="004E23E4"/>
    <w:rsid w:val="004E2615"/>
    <w:rsid w:val="004E292D"/>
    <w:rsid w:val="004E2E65"/>
    <w:rsid w:val="004E2EB9"/>
    <w:rsid w:val="004E300A"/>
    <w:rsid w:val="004E3221"/>
    <w:rsid w:val="004E35E2"/>
    <w:rsid w:val="004E3EC0"/>
    <w:rsid w:val="004E4026"/>
    <w:rsid w:val="004E45FD"/>
    <w:rsid w:val="004E480B"/>
    <w:rsid w:val="004E4F88"/>
    <w:rsid w:val="004E5022"/>
    <w:rsid w:val="004E52BE"/>
    <w:rsid w:val="004E5880"/>
    <w:rsid w:val="004E5CDE"/>
    <w:rsid w:val="004E6043"/>
    <w:rsid w:val="004E6642"/>
    <w:rsid w:val="004E6815"/>
    <w:rsid w:val="004E6E30"/>
    <w:rsid w:val="004E6F1B"/>
    <w:rsid w:val="004E70AA"/>
    <w:rsid w:val="004E74E7"/>
    <w:rsid w:val="004E777E"/>
    <w:rsid w:val="004E77D6"/>
    <w:rsid w:val="004E7E91"/>
    <w:rsid w:val="004E7FA1"/>
    <w:rsid w:val="004F02B4"/>
    <w:rsid w:val="004F06F4"/>
    <w:rsid w:val="004F0785"/>
    <w:rsid w:val="004F0B46"/>
    <w:rsid w:val="004F0D9A"/>
    <w:rsid w:val="004F1010"/>
    <w:rsid w:val="004F1898"/>
    <w:rsid w:val="004F1C03"/>
    <w:rsid w:val="004F1C4A"/>
    <w:rsid w:val="004F2B04"/>
    <w:rsid w:val="004F3445"/>
    <w:rsid w:val="004F3604"/>
    <w:rsid w:val="004F3710"/>
    <w:rsid w:val="004F3A8C"/>
    <w:rsid w:val="004F45EC"/>
    <w:rsid w:val="004F4754"/>
    <w:rsid w:val="004F4CC9"/>
    <w:rsid w:val="004F50EC"/>
    <w:rsid w:val="004F53DA"/>
    <w:rsid w:val="004F5983"/>
    <w:rsid w:val="004F5BC5"/>
    <w:rsid w:val="004F6181"/>
    <w:rsid w:val="004F625A"/>
    <w:rsid w:val="004F661B"/>
    <w:rsid w:val="004F688C"/>
    <w:rsid w:val="004F69C6"/>
    <w:rsid w:val="004F704C"/>
    <w:rsid w:val="004F708B"/>
    <w:rsid w:val="004F727B"/>
    <w:rsid w:val="004F7930"/>
    <w:rsid w:val="004F7BE6"/>
    <w:rsid w:val="00500201"/>
    <w:rsid w:val="0050029A"/>
    <w:rsid w:val="005005D4"/>
    <w:rsid w:val="0050093F"/>
    <w:rsid w:val="00500D8C"/>
    <w:rsid w:val="00500E63"/>
    <w:rsid w:val="0050113C"/>
    <w:rsid w:val="00501581"/>
    <w:rsid w:val="00501895"/>
    <w:rsid w:val="005019E0"/>
    <w:rsid w:val="00501D93"/>
    <w:rsid w:val="0050212A"/>
    <w:rsid w:val="005022F6"/>
    <w:rsid w:val="00502A2B"/>
    <w:rsid w:val="00502B0C"/>
    <w:rsid w:val="00502B23"/>
    <w:rsid w:val="00502DE8"/>
    <w:rsid w:val="00502F49"/>
    <w:rsid w:val="00503429"/>
    <w:rsid w:val="00503A18"/>
    <w:rsid w:val="0050450E"/>
    <w:rsid w:val="00504A5D"/>
    <w:rsid w:val="00504EDA"/>
    <w:rsid w:val="00505C36"/>
    <w:rsid w:val="00506B69"/>
    <w:rsid w:val="00506F18"/>
    <w:rsid w:val="0050716B"/>
    <w:rsid w:val="00507302"/>
    <w:rsid w:val="005075E5"/>
    <w:rsid w:val="00507A22"/>
    <w:rsid w:val="00507B77"/>
    <w:rsid w:val="00510149"/>
    <w:rsid w:val="0051080A"/>
    <w:rsid w:val="00510ECA"/>
    <w:rsid w:val="00510F4B"/>
    <w:rsid w:val="00511181"/>
    <w:rsid w:val="00511477"/>
    <w:rsid w:val="00511BC8"/>
    <w:rsid w:val="0051215A"/>
    <w:rsid w:val="005129BF"/>
    <w:rsid w:val="005130C3"/>
    <w:rsid w:val="005133CF"/>
    <w:rsid w:val="005134C7"/>
    <w:rsid w:val="00513526"/>
    <w:rsid w:val="00513FC5"/>
    <w:rsid w:val="0051435E"/>
    <w:rsid w:val="005143AB"/>
    <w:rsid w:val="0051522A"/>
    <w:rsid w:val="005160BD"/>
    <w:rsid w:val="005161C1"/>
    <w:rsid w:val="00516961"/>
    <w:rsid w:val="005169A6"/>
    <w:rsid w:val="005174F5"/>
    <w:rsid w:val="00520661"/>
    <w:rsid w:val="0052073E"/>
    <w:rsid w:val="00521182"/>
    <w:rsid w:val="00521368"/>
    <w:rsid w:val="0052149A"/>
    <w:rsid w:val="005215A0"/>
    <w:rsid w:val="005215F7"/>
    <w:rsid w:val="00521C49"/>
    <w:rsid w:val="00521DFE"/>
    <w:rsid w:val="00521E38"/>
    <w:rsid w:val="005227C3"/>
    <w:rsid w:val="005229E1"/>
    <w:rsid w:val="00522AE5"/>
    <w:rsid w:val="00522BF6"/>
    <w:rsid w:val="00523766"/>
    <w:rsid w:val="00523D25"/>
    <w:rsid w:val="00524A77"/>
    <w:rsid w:val="00524BD1"/>
    <w:rsid w:val="00524E42"/>
    <w:rsid w:val="00524EA1"/>
    <w:rsid w:val="00525341"/>
    <w:rsid w:val="00525A38"/>
    <w:rsid w:val="00525E0C"/>
    <w:rsid w:val="00525E6C"/>
    <w:rsid w:val="00525E94"/>
    <w:rsid w:val="00526166"/>
    <w:rsid w:val="005263C9"/>
    <w:rsid w:val="00526AC7"/>
    <w:rsid w:val="00527138"/>
    <w:rsid w:val="00527139"/>
    <w:rsid w:val="00527B35"/>
    <w:rsid w:val="005301F4"/>
    <w:rsid w:val="00530305"/>
    <w:rsid w:val="005304B0"/>
    <w:rsid w:val="005307E3"/>
    <w:rsid w:val="005311D3"/>
    <w:rsid w:val="005315A2"/>
    <w:rsid w:val="00532233"/>
    <w:rsid w:val="00532294"/>
    <w:rsid w:val="005322CC"/>
    <w:rsid w:val="005326AE"/>
    <w:rsid w:val="005326C8"/>
    <w:rsid w:val="00532FFD"/>
    <w:rsid w:val="0053362E"/>
    <w:rsid w:val="00533A02"/>
    <w:rsid w:val="00533D1B"/>
    <w:rsid w:val="0053493B"/>
    <w:rsid w:val="00534B77"/>
    <w:rsid w:val="00534E27"/>
    <w:rsid w:val="00534FA3"/>
    <w:rsid w:val="0053510A"/>
    <w:rsid w:val="005356C3"/>
    <w:rsid w:val="00535CBE"/>
    <w:rsid w:val="00535E5B"/>
    <w:rsid w:val="00537114"/>
    <w:rsid w:val="00537816"/>
    <w:rsid w:val="00537CF8"/>
    <w:rsid w:val="00540160"/>
    <w:rsid w:val="005402B7"/>
    <w:rsid w:val="00540520"/>
    <w:rsid w:val="00540C22"/>
    <w:rsid w:val="005410D7"/>
    <w:rsid w:val="0054112E"/>
    <w:rsid w:val="005416B6"/>
    <w:rsid w:val="00541AB3"/>
    <w:rsid w:val="00541FFC"/>
    <w:rsid w:val="005427E2"/>
    <w:rsid w:val="005428F4"/>
    <w:rsid w:val="0054294D"/>
    <w:rsid w:val="00542AE7"/>
    <w:rsid w:val="00542BA1"/>
    <w:rsid w:val="00542D6F"/>
    <w:rsid w:val="00542EF6"/>
    <w:rsid w:val="0054316E"/>
    <w:rsid w:val="00543552"/>
    <w:rsid w:val="005437A4"/>
    <w:rsid w:val="00543A17"/>
    <w:rsid w:val="00543B0E"/>
    <w:rsid w:val="005445BA"/>
    <w:rsid w:val="0054467D"/>
    <w:rsid w:val="005447B8"/>
    <w:rsid w:val="00544E0A"/>
    <w:rsid w:val="00545744"/>
    <w:rsid w:val="005459C3"/>
    <w:rsid w:val="00546069"/>
    <w:rsid w:val="00546497"/>
    <w:rsid w:val="005468EA"/>
    <w:rsid w:val="005468F7"/>
    <w:rsid w:val="00546993"/>
    <w:rsid w:val="005476D6"/>
    <w:rsid w:val="0054775A"/>
    <w:rsid w:val="005478D5"/>
    <w:rsid w:val="005478FA"/>
    <w:rsid w:val="00547A85"/>
    <w:rsid w:val="00547BD4"/>
    <w:rsid w:val="00547E35"/>
    <w:rsid w:val="005505B3"/>
    <w:rsid w:val="005505E0"/>
    <w:rsid w:val="00550A96"/>
    <w:rsid w:val="00550D79"/>
    <w:rsid w:val="00550D7A"/>
    <w:rsid w:val="00550E0F"/>
    <w:rsid w:val="00551079"/>
    <w:rsid w:val="005514AD"/>
    <w:rsid w:val="005514E5"/>
    <w:rsid w:val="00552081"/>
    <w:rsid w:val="00552816"/>
    <w:rsid w:val="00552BC1"/>
    <w:rsid w:val="00552C01"/>
    <w:rsid w:val="005530A0"/>
    <w:rsid w:val="00553236"/>
    <w:rsid w:val="0055354E"/>
    <w:rsid w:val="00553E11"/>
    <w:rsid w:val="00553F74"/>
    <w:rsid w:val="00554273"/>
    <w:rsid w:val="005545E4"/>
    <w:rsid w:val="00554A21"/>
    <w:rsid w:val="00554BE8"/>
    <w:rsid w:val="005550B8"/>
    <w:rsid w:val="0055542A"/>
    <w:rsid w:val="00555862"/>
    <w:rsid w:val="00556B2A"/>
    <w:rsid w:val="00556FC7"/>
    <w:rsid w:val="00557228"/>
    <w:rsid w:val="005577EC"/>
    <w:rsid w:val="00557882"/>
    <w:rsid w:val="005578CB"/>
    <w:rsid w:val="005579EB"/>
    <w:rsid w:val="00557B3E"/>
    <w:rsid w:val="00557D55"/>
    <w:rsid w:val="00557E8A"/>
    <w:rsid w:val="00557F4A"/>
    <w:rsid w:val="005601BF"/>
    <w:rsid w:val="0056043E"/>
    <w:rsid w:val="0056059D"/>
    <w:rsid w:val="00560791"/>
    <w:rsid w:val="0056087A"/>
    <w:rsid w:val="005610F6"/>
    <w:rsid w:val="00561B4C"/>
    <w:rsid w:val="00561C6A"/>
    <w:rsid w:val="00561D7A"/>
    <w:rsid w:val="00561ED7"/>
    <w:rsid w:val="00562523"/>
    <w:rsid w:val="00562AE4"/>
    <w:rsid w:val="00563595"/>
    <w:rsid w:val="00563730"/>
    <w:rsid w:val="00563B10"/>
    <w:rsid w:val="00564146"/>
    <w:rsid w:val="005645B9"/>
    <w:rsid w:val="00565107"/>
    <w:rsid w:val="00565866"/>
    <w:rsid w:val="00565A2A"/>
    <w:rsid w:val="00565DA8"/>
    <w:rsid w:val="00565F23"/>
    <w:rsid w:val="005660C6"/>
    <w:rsid w:val="00566F04"/>
    <w:rsid w:val="00567238"/>
    <w:rsid w:val="0056727F"/>
    <w:rsid w:val="00567808"/>
    <w:rsid w:val="00570162"/>
    <w:rsid w:val="0057055A"/>
    <w:rsid w:val="00570786"/>
    <w:rsid w:val="005707F6"/>
    <w:rsid w:val="00570ECF"/>
    <w:rsid w:val="00570F5A"/>
    <w:rsid w:val="00571B1C"/>
    <w:rsid w:val="00571E08"/>
    <w:rsid w:val="00571F22"/>
    <w:rsid w:val="0057235D"/>
    <w:rsid w:val="005724F0"/>
    <w:rsid w:val="00572530"/>
    <w:rsid w:val="00572C41"/>
    <w:rsid w:val="00572DE8"/>
    <w:rsid w:val="00572EEA"/>
    <w:rsid w:val="0057307A"/>
    <w:rsid w:val="0057317A"/>
    <w:rsid w:val="005733D1"/>
    <w:rsid w:val="00573440"/>
    <w:rsid w:val="00573988"/>
    <w:rsid w:val="00573DD1"/>
    <w:rsid w:val="005743D1"/>
    <w:rsid w:val="00574476"/>
    <w:rsid w:val="005746BF"/>
    <w:rsid w:val="00575517"/>
    <w:rsid w:val="00575A87"/>
    <w:rsid w:val="00575B79"/>
    <w:rsid w:val="00575BC0"/>
    <w:rsid w:val="00575D83"/>
    <w:rsid w:val="00575FD0"/>
    <w:rsid w:val="005769D3"/>
    <w:rsid w:val="00577080"/>
    <w:rsid w:val="005770D5"/>
    <w:rsid w:val="0057725F"/>
    <w:rsid w:val="005772E8"/>
    <w:rsid w:val="00577CAC"/>
    <w:rsid w:val="00577DD2"/>
    <w:rsid w:val="00577DDC"/>
    <w:rsid w:val="005807F3"/>
    <w:rsid w:val="00580981"/>
    <w:rsid w:val="0058115D"/>
    <w:rsid w:val="00581284"/>
    <w:rsid w:val="005812F9"/>
    <w:rsid w:val="0058137B"/>
    <w:rsid w:val="0058176A"/>
    <w:rsid w:val="005819E6"/>
    <w:rsid w:val="00581CAC"/>
    <w:rsid w:val="00582498"/>
    <w:rsid w:val="00582D86"/>
    <w:rsid w:val="005830A3"/>
    <w:rsid w:val="005832F2"/>
    <w:rsid w:val="005833AB"/>
    <w:rsid w:val="0058371D"/>
    <w:rsid w:val="005838EF"/>
    <w:rsid w:val="00583926"/>
    <w:rsid w:val="00583F0F"/>
    <w:rsid w:val="00584516"/>
    <w:rsid w:val="00584626"/>
    <w:rsid w:val="00584866"/>
    <w:rsid w:val="00584C25"/>
    <w:rsid w:val="00584D5A"/>
    <w:rsid w:val="00584D75"/>
    <w:rsid w:val="00585217"/>
    <w:rsid w:val="00585588"/>
    <w:rsid w:val="00586BEC"/>
    <w:rsid w:val="00586BEF"/>
    <w:rsid w:val="005873B7"/>
    <w:rsid w:val="00587ECD"/>
    <w:rsid w:val="00587F1A"/>
    <w:rsid w:val="0059068E"/>
    <w:rsid w:val="005907FE"/>
    <w:rsid w:val="00590C2E"/>
    <w:rsid w:val="00590F27"/>
    <w:rsid w:val="0059112F"/>
    <w:rsid w:val="00591250"/>
    <w:rsid w:val="00591331"/>
    <w:rsid w:val="00591BBF"/>
    <w:rsid w:val="00592004"/>
    <w:rsid w:val="00592947"/>
    <w:rsid w:val="00592FAA"/>
    <w:rsid w:val="0059318C"/>
    <w:rsid w:val="005934A5"/>
    <w:rsid w:val="00593569"/>
    <w:rsid w:val="005935E3"/>
    <w:rsid w:val="005937E3"/>
    <w:rsid w:val="00594470"/>
    <w:rsid w:val="00594681"/>
    <w:rsid w:val="00594849"/>
    <w:rsid w:val="00594CB3"/>
    <w:rsid w:val="00594DD9"/>
    <w:rsid w:val="005952EA"/>
    <w:rsid w:val="005952FE"/>
    <w:rsid w:val="0059587D"/>
    <w:rsid w:val="00595A6A"/>
    <w:rsid w:val="00595E67"/>
    <w:rsid w:val="00595EF9"/>
    <w:rsid w:val="0059610D"/>
    <w:rsid w:val="00596189"/>
    <w:rsid w:val="00596231"/>
    <w:rsid w:val="005965AC"/>
    <w:rsid w:val="0059660B"/>
    <w:rsid w:val="00596CBF"/>
    <w:rsid w:val="00596D00"/>
    <w:rsid w:val="00597183"/>
    <w:rsid w:val="0059743C"/>
    <w:rsid w:val="005977A4"/>
    <w:rsid w:val="00597D52"/>
    <w:rsid w:val="005A07B1"/>
    <w:rsid w:val="005A08D1"/>
    <w:rsid w:val="005A099E"/>
    <w:rsid w:val="005A0E12"/>
    <w:rsid w:val="005A1403"/>
    <w:rsid w:val="005A189D"/>
    <w:rsid w:val="005A21D7"/>
    <w:rsid w:val="005A2280"/>
    <w:rsid w:val="005A24EA"/>
    <w:rsid w:val="005A258E"/>
    <w:rsid w:val="005A2710"/>
    <w:rsid w:val="005A30B8"/>
    <w:rsid w:val="005A3506"/>
    <w:rsid w:val="005A3841"/>
    <w:rsid w:val="005A3A61"/>
    <w:rsid w:val="005A4535"/>
    <w:rsid w:val="005A4C82"/>
    <w:rsid w:val="005A4F5D"/>
    <w:rsid w:val="005A5179"/>
    <w:rsid w:val="005A5541"/>
    <w:rsid w:val="005A557C"/>
    <w:rsid w:val="005A5C27"/>
    <w:rsid w:val="005A5E90"/>
    <w:rsid w:val="005A6CA4"/>
    <w:rsid w:val="005A72FB"/>
    <w:rsid w:val="005A7345"/>
    <w:rsid w:val="005A77A6"/>
    <w:rsid w:val="005A7EBE"/>
    <w:rsid w:val="005B0074"/>
    <w:rsid w:val="005B00A4"/>
    <w:rsid w:val="005B0422"/>
    <w:rsid w:val="005B045F"/>
    <w:rsid w:val="005B07FE"/>
    <w:rsid w:val="005B08AF"/>
    <w:rsid w:val="005B0982"/>
    <w:rsid w:val="005B0BB1"/>
    <w:rsid w:val="005B111D"/>
    <w:rsid w:val="005B141D"/>
    <w:rsid w:val="005B27C4"/>
    <w:rsid w:val="005B2834"/>
    <w:rsid w:val="005B2B13"/>
    <w:rsid w:val="005B2E58"/>
    <w:rsid w:val="005B33F8"/>
    <w:rsid w:val="005B349B"/>
    <w:rsid w:val="005B3672"/>
    <w:rsid w:val="005B3EBA"/>
    <w:rsid w:val="005B406C"/>
    <w:rsid w:val="005B4534"/>
    <w:rsid w:val="005B4D9B"/>
    <w:rsid w:val="005B5375"/>
    <w:rsid w:val="005B55CA"/>
    <w:rsid w:val="005B57DE"/>
    <w:rsid w:val="005B59E1"/>
    <w:rsid w:val="005B5BA7"/>
    <w:rsid w:val="005B5CC4"/>
    <w:rsid w:val="005B5E57"/>
    <w:rsid w:val="005B5FA6"/>
    <w:rsid w:val="005B60EA"/>
    <w:rsid w:val="005B61FF"/>
    <w:rsid w:val="005B6591"/>
    <w:rsid w:val="005B68C2"/>
    <w:rsid w:val="005B68F3"/>
    <w:rsid w:val="005B6BED"/>
    <w:rsid w:val="005B6E90"/>
    <w:rsid w:val="005B7C23"/>
    <w:rsid w:val="005C0A82"/>
    <w:rsid w:val="005C0E18"/>
    <w:rsid w:val="005C0FA6"/>
    <w:rsid w:val="005C121C"/>
    <w:rsid w:val="005C1498"/>
    <w:rsid w:val="005C199D"/>
    <w:rsid w:val="005C20A2"/>
    <w:rsid w:val="005C297B"/>
    <w:rsid w:val="005C2A1A"/>
    <w:rsid w:val="005C2E7C"/>
    <w:rsid w:val="005C3B26"/>
    <w:rsid w:val="005C4205"/>
    <w:rsid w:val="005C4349"/>
    <w:rsid w:val="005C4A93"/>
    <w:rsid w:val="005C4AB9"/>
    <w:rsid w:val="005C4D7E"/>
    <w:rsid w:val="005C5229"/>
    <w:rsid w:val="005C5510"/>
    <w:rsid w:val="005C6B30"/>
    <w:rsid w:val="005C6F55"/>
    <w:rsid w:val="005C7470"/>
    <w:rsid w:val="005D01AF"/>
    <w:rsid w:val="005D043F"/>
    <w:rsid w:val="005D052A"/>
    <w:rsid w:val="005D0551"/>
    <w:rsid w:val="005D07BB"/>
    <w:rsid w:val="005D0C1A"/>
    <w:rsid w:val="005D116D"/>
    <w:rsid w:val="005D1B30"/>
    <w:rsid w:val="005D1E41"/>
    <w:rsid w:val="005D270F"/>
    <w:rsid w:val="005D275C"/>
    <w:rsid w:val="005D2C5F"/>
    <w:rsid w:val="005D2FDF"/>
    <w:rsid w:val="005D301D"/>
    <w:rsid w:val="005D3320"/>
    <w:rsid w:val="005D37F6"/>
    <w:rsid w:val="005D3A8D"/>
    <w:rsid w:val="005D4172"/>
    <w:rsid w:val="005D4218"/>
    <w:rsid w:val="005D4BC0"/>
    <w:rsid w:val="005D4F25"/>
    <w:rsid w:val="005D50AC"/>
    <w:rsid w:val="005D58D9"/>
    <w:rsid w:val="005D5DF5"/>
    <w:rsid w:val="005D5FA8"/>
    <w:rsid w:val="005D6652"/>
    <w:rsid w:val="005D6ACC"/>
    <w:rsid w:val="005D7777"/>
    <w:rsid w:val="005D7CCD"/>
    <w:rsid w:val="005D7F50"/>
    <w:rsid w:val="005D7F8D"/>
    <w:rsid w:val="005E05B8"/>
    <w:rsid w:val="005E065A"/>
    <w:rsid w:val="005E0DF9"/>
    <w:rsid w:val="005E1004"/>
    <w:rsid w:val="005E10DA"/>
    <w:rsid w:val="005E12E7"/>
    <w:rsid w:val="005E1478"/>
    <w:rsid w:val="005E1AD0"/>
    <w:rsid w:val="005E1EB2"/>
    <w:rsid w:val="005E21C0"/>
    <w:rsid w:val="005E24F5"/>
    <w:rsid w:val="005E258E"/>
    <w:rsid w:val="005E2889"/>
    <w:rsid w:val="005E2BC7"/>
    <w:rsid w:val="005E2DBD"/>
    <w:rsid w:val="005E2E52"/>
    <w:rsid w:val="005E31B4"/>
    <w:rsid w:val="005E35B8"/>
    <w:rsid w:val="005E3AC7"/>
    <w:rsid w:val="005E4249"/>
    <w:rsid w:val="005E46A7"/>
    <w:rsid w:val="005E470C"/>
    <w:rsid w:val="005E4AD8"/>
    <w:rsid w:val="005E4EEA"/>
    <w:rsid w:val="005E55D4"/>
    <w:rsid w:val="005E59C4"/>
    <w:rsid w:val="005E5B77"/>
    <w:rsid w:val="005E6026"/>
    <w:rsid w:val="005E614F"/>
    <w:rsid w:val="005E6366"/>
    <w:rsid w:val="005E6827"/>
    <w:rsid w:val="005E6CB7"/>
    <w:rsid w:val="005E7306"/>
    <w:rsid w:val="005E78FA"/>
    <w:rsid w:val="005E7BE9"/>
    <w:rsid w:val="005F07E9"/>
    <w:rsid w:val="005F0E49"/>
    <w:rsid w:val="005F19E0"/>
    <w:rsid w:val="005F21E0"/>
    <w:rsid w:val="005F23BF"/>
    <w:rsid w:val="005F29A1"/>
    <w:rsid w:val="005F29B5"/>
    <w:rsid w:val="005F2B11"/>
    <w:rsid w:val="005F2C14"/>
    <w:rsid w:val="005F35C9"/>
    <w:rsid w:val="005F385C"/>
    <w:rsid w:val="005F3C6E"/>
    <w:rsid w:val="005F4088"/>
    <w:rsid w:val="005F4649"/>
    <w:rsid w:val="005F4D19"/>
    <w:rsid w:val="005F4E95"/>
    <w:rsid w:val="005F5296"/>
    <w:rsid w:val="005F5832"/>
    <w:rsid w:val="005F5924"/>
    <w:rsid w:val="005F59D0"/>
    <w:rsid w:val="005F5A99"/>
    <w:rsid w:val="005F668E"/>
    <w:rsid w:val="005F6A7C"/>
    <w:rsid w:val="005F6EBE"/>
    <w:rsid w:val="005F70FE"/>
    <w:rsid w:val="005F73B4"/>
    <w:rsid w:val="005F776B"/>
    <w:rsid w:val="005F79DF"/>
    <w:rsid w:val="0060024A"/>
    <w:rsid w:val="00600A63"/>
    <w:rsid w:val="0060100C"/>
    <w:rsid w:val="006012C9"/>
    <w:rsid w:val="006015CF"/>
    <w:rsid w:val="00601BB2"/>
    <w:rsid w:val="00602136"/>
    <w:rsid w:val="00602EA8"/>
    <w:rsid w:val="00603160"/>
    <w:rsid w:val="006031BF"/>
    <w:rsid w:val="00603515"/>
    <w:rsid w:val="00603759"/>
    <w:rsid w:val="00604FA0"/>
    <w:rsid w:val="0060537A"/>
    <w:rsid w:val="0060566C"/>
    <w:rsid w:val="00605727"/>
    <w:rsid w:val="00606176"/>
    <w:rsid w:val="006061CA"/>
    <w:rsid w:val="00606437"/>
    <w:rsid w:val="00606840"/>
    <w:rsid w:val="00606ADB"/>
    <w:rsid w:val="00606B8A"/>
    <w:rsid w:val="00606BEE"/>
    <w:rsid w:val="006071A7"/>
    <w:rsid w:val="0060786A"/>
    <w:rsid w:val="00607921"/>
    <w:rsid w:val="006079B8"/>
    <w:rsid w:val="00607CCF"/>
    <w:rsid w:val="006108C3"/>
    <w:rsid w:val="006109EC"/>
    <w:rsid w:val="00610C7D"/>
    <w:rsid w:val="00610CC0"/>
    <w:rsid w:val="006110FF"/>
    <w:rsid w:val="00611274"/>
    <w:rsid w:val="00611A6E"/>
    <w:rsid w:val="00611F77"/>
    <w:rsid w:val="00611FBC"/>
    <w:rsid w:val="006120BE"/>
    <w:rsid w:val="006120D8"/>
    <w:rsid w:val="0061257A"/>
    <w:rsid w:val="00612591"/>
    <w:rsid w:val="00612659"/>
    <w:rsid w:val="00612743"/>
    <w:rsid w:val="006128AF"/>
    <w:rsid w:val="00612C43"/>
    <w:rsid w:val="00613105"/>
    <w:rsid w:val="0061312D"/>
    <w:rsid w:val="0061332F"/>
    <w:rsid w:val="00613D93"/>
    <w:rsid w:val="006145EA"/>
    <w:rsid w:val="00614FC7"/>
    <w:rsid w:val="0061529D"/>
    <w:rsid w:val="00615829"/>
    <w:rsid w:val="006160FD"/>
    <w:rsid w:val="006163BD"/>
    <w:rsid w:val="00616872"/>
    <w:rsid w:val="00616A7B"/>
    <w:rsid w:val="00616ED4"/>
    <w:rsid w:val="00617689"/>
    <w:rsid w:val="00620039"/>
    <w:rsid w:val="006200E2"/>
    <w:rsid w:val="00620798"/>
    <w:rsid w:val="006207CE"/>
    <w:rsid w:val="00621092"/>
    <w:rsid w:val="0062189C"/>
    <w:rsid w:val="006218B0"/>
    <w:rsid w:val="00622667"/>
    <w:rsid w:val="0062270D"/>
    <w:rsid w:val="006228CF"/>
    <w:rsid w:val="00622AA0"/>
    <w:rsid w:val="00622B5A"/>
    <w:rsid w:val="00622C98"/>
    <w:rsid w:val="00622CC4"/>
    <w:rsid w:val="00622EE7"/>
    <w:rsid w:val="006238C2"/>
    <w:rsid w:val="00623CFD"/>
    <w:rsid w:val="00623D70"/>
    <w:rsid w:val="00623F3F"/>
    <w:rsid w:val="006249CB"/>
    <w:rsid w:val="00624C27"/>
    <w:rsid w:val="00624D49"/>
    <w:rsid w:val="00625085"/>
    <w:rsid w:val="00625B71"/>
    <w:rsid w:val="00625D1D"/>
    <w:rsid w:val="00626725"/>
    <w:rsid w:val="00626B31"/>
    <w:rsid w:val="006270FD"/>
    <w:rsid w:val="006276D8"/>
    <w:rsid w:val="00627B96"/>
    <w:rsid w:val="00627D1B"/>
    <w:rsid w:val="006311F6"/>
    <w:rsid w:val="00631204"/>
    <w:rsid w:val="00631251"/>
    <w:rsid w:val="00631274"/>
    <w:rsid w:val="006314BB"/>
    <w:rsid w:val="00631661"/>
    <w:rsid w:val="00631ECD"/>
    <w:rsid w:val="006321A2"/>
    <w:rsid w:val="00632203"/>
    <w:rsid w:val="0063223A"/>
    <w:rsid w:val="0063254B"/>
    <w:rsid w:val="00632832"/>
    <w:rsid w:val="00632DFA"/>
    <w:rsid w:val="00633042"/>
    <w:rsid w:val="006338EC"/>
    <w:rsid w:val="00633F3B"/>
    <w:rsid w:val="00634076"/>
    <w:rsid w:val="00634675"/>
    <w:rsid w:val="00634D8A"/>
    <w:rsid w:val="00635218"/>
    <w:rsid w:val="00635F41"/>
    <w:rsid w:val="0063628B"/>
    <w:rsid w:val="0063692B"/>
    <w:rsid w:val="00636A88"/>
    <w:rsid w:val="00636F97"/>
    <w:rsid w:val="00637098"/>
    <w:rsid w:val="00637250"/>
    <w:rsid w:val="00640B81"/>
    <w:rsid w:val="00640F6D"/>
    <w:rsid w:val="006412B8"/>
    <w:rsid w:val="006419C0"/>
    <w:rsid w:val="00641D62"/>
    <w:rsid w:val="00641F4F"/>
    <w:rsid w:val="00641FAC"/>
    <w:rsid w:val="006422FF"/>
    <w:rsid w:val="0064284D"/>
    <w:rsid w:val="00642987"/>
    <w:rsid w:val="00642AF6"/>
    <w:rsid w:val="00642B2C"/>
    <w:rsid w:val="00642C66"/>
    <w:rsid w:val="00642DF5"/>
    <w:rsid w:val="00643645"/>
    <w:rsid w:val="006436B9"/>
    <w:rsid w:val="006436DE"/>
    <w:rsid w:val="006437FF"/>
    <w:rsid w:val="00643FD9"/>
    <w:rsid w:val="006440C5"/>
    <w:rsid w:val="00644225"/>
    <w:rsid w:val="006442CF"/>
    <w:rsid w:val="006446B3"/>
    <w:rsid w:val="0064470A"/>
    <w:rsid w:val="00644A8A"/>
    <w:rsid w:val="00645298"/>
    <w:rsid w:val="00645AED"/>
    <w:rsid w:val="00645CCF"/>
    <w:rsid w:val="00645F05"/>
    <w:rsid w:val="00646673"/>
    <w:rsid w:val="00646B10"/>
    <w:rsid w:val="00646B4C"/>
    <w:rsid w:val="00646BC6"/>
    <w:rsid w:val="00646E07"/>
    <w:rsid w:val="00647B09"/>
    <w:rsid w:val="00647C8C"/>
    <w:rsid w:val="00647CE5"/>
    <w:rsid w:val="00647DD3"/>
    <w:rsid w:val="00647DDB"/>
    <w:rsid w:val="0065030B"/>
    <w:rsid w:val="00650B65"/>
    <w:rsid w:val="00651013"/>
    <w:rsid w:val="006514EC"/>
    <w:rsid w:val="00651732"/>
    <w:rsid w:val="00651C25"/>
    <w:rsid w:val="00652340"/>
    <w:rsid w:val="00652496"/>
    <w:rsid w:val="00652CB1"/>
    <w:rsid w:val="00652DB9"/>
    <w:rsid w:val="00652DDA"/>
    <w:rsid w:val="0065324A"/>
    <w:rsid w:val="00653351"/>
    <w:rsid w:val="00653613"/>
    <w:rsid w:val="006538C8"/>
    <w:rsid w:val="00653BA7"/>
    <w:rsid w:val="00653C60"/>
    <w:rsid w:val="00653E7A"/>
    <w:rsid w:val="00654090"/>
    <w:rsid w:val="006541D4"/>
    <w:rsid w:val="00654FCF"/>
    <w:rsid w:val="006556D6"/>
    <w:rsid w:val="006557A1"/>
    <w:rsid w:val="00655812"/>
    <w:rsid w:val="00655879"/>
    <w:rsid w:val="00656AAF"/>
    <w:rsid w:val="00656D0E"/>
    <w:rsid w:val="00657040"/>
    <w:rsid w:val="006574BD"/>
    <w:rsid w:val="006574D4"/>
    <w:rsid w:val="0065766F"/>
    <w:rsid w:val="00657B6E"/>
    <w:rsid w:val="006601D9"/>
    <w:rsid w:val="006609F3"/>
    <w:rsid w:val="00660C2B"/>
    <w:rsid w:val="00661E1D"/>
    <w:rsid w:val="0066297C"/>
    <w:rsid w:val="0066389A"/>
    <w:rsid w:val="006638A6"/>
    <w:rsid w:val="00664BFA"/>
    <w:rsid w:val="0066517F"/>
    <w:rsid w:val="00665439"/>
    <w:rsid w:val="00665D8D"/>
    <w:rsid w:val="006665E0"/>
    <w:rsid w:val="00666DE4"/>
    <w:rsid w:val="00666E46"/>
    <w:rsid w:val="00666F93"/>
    <w:rsid w:val="00667B1E"/>
    <w:rsid w:val="00670D7F"/>
    <w:rsid w:val="0067119B"/>
    <w:rsid w:val="00671564"/>
    <w:rsid w:val="00671E04"/>
    <w:rsid w:val="00671E1E"/>
    <w:rsid w:val="0067207E"/>
    <w:rsid w:val="006726CA"/>
    <w:rsid w:val="00672A76"/>
    <w:rsid w:val="00672D52"/>
    <w:rsid w:val="006730EC"/>
    <w:rsid w:val="0067351F"/>
    <w:rsid w:val="00673AE6"/>
    <w:rsid w:val="00674063"/>
    <w:rsid w:val="006747C6"/>
    <w:rsid w:val="00674C7B"/>
    <w:rsid w:val="006754F8"/>
    <w:rsid w:val="00675E35"/>
    <w:rsid w:val="006769C6"/>
    <w:rsid w:val="00676BAD"/>
    <w:rsid w:val="006777DD"/>
    <w:rsid w:val="0067785F"/>
    <w:rsid w:val="006779BC"/>
    <w:rsid w:val="00677A75"/>
    <w:rsid w:val="00677EDA"/>
    <w:rsid w:val="006806A6"/>
    <w:rsid w:val="006806F0"/>
    <w:rsid w:val="00680720"/>
    <w:rsid w:val="00680903"/>
    <w:rsid w:val="006811A3"/>
    <w:rsid w:val="006813C5"/>
    <w:rsid w:val="006815A4"/>
    <w:rsid w:val="00681679"/>
    <w:rsid w:val="00681A3F"/>
    <w:rsid w:val="00681CD5"/>
    <w:rsid w:val="006820C6"/>
    <w:rsid w:val="00682124"/>
    <w:rsid w:val="00682610"/>
    <w:rsid w:val="00682A4B"/>
    <w:rsid w:val="00682A60"/>
    <w:rsid w:val="00683407"/>
    <w:rsid w:val="0068349B"/>
    <w:rsid w:val="00683508"/>
    <w:rsid w:val="0068351F"/>
    <w:rsid w:val="00683688"/>
    <w:rsid w:val="00683A20"/>
    <w:rsid w:val="00683A73"/>
    <w:rsid w:val="00683A90"/>
    <w:rsid w:val="00683E38"/>
    <w:rsid w:val="00684911"/>
    <w:rsid w:val="00684E4B"/>
    <w:rsid w:val="006867F6"/>
    <w:rsid w:val="0068726A"/>
    <w:rsid w:val="00687664"/>
    <w:rsid w:val="0068791F"/>
    <w:rsid w:val="006902D6"/>
    <w:rsid w:val="00690451"/>
    <w:rsid w:val="0069045F"/>
    <w:rsid w:val="006907F9"/>
    <w:rsid w:val="00690B48"/>
    <w:rsid w:val="00690F1E"/>
    <w:rsid w:val="0069117A"/>
    <w:rsid w:val="006915DA"/>
    <w:rsid w:val="00691FF3"/>
    <w:rsid w:val="00692408"/>
    <w:rsid w:val="006924C6"/>
    <w:rsid w:val="006925A4"/>
    <w:rsid w:val="006928DC"/>
    <w:rsid w:val="00692CA0"/>
    <w:rsid w:val="0069346B"/>
    <w:rsid w:val="006936AC"/>
    <w:rsid w:val="00693BE4"/>
    <w:rsid w:val="00693D0E"/>
    <w:rsid w:val="00693E55"/>
    <w:rsid w:val="00694415"/>
    <w:rsid w:val="00694A0B"/>
    <w:rsid w:val="00694EB1"/>
    <w:rsid w:val="00694EF1"/>
    <w:rsid w:val="00695059"/>
    <w:rsid w:val="00695505"/>
    <w:rsid w:val="006959F5"/>
    <w:rsid w:val="00695C49"/>
    <w:rsid w:val="00695CDD"/>
    <w:rsid w:val="00695D3A"/>
    <w:rsid w:val="00696065"/>
    <w:rsid w:val="006971C9"/>
    <w:rsid w:val="0069768B"/>
    <w:rsid w:val="00697BBD"/>
    <w:rsid w:val="00697FCD"/>
    <w:rsid w:val="006A0044"/>
    <w:rsid w:val="006A0356"/>
    <w:rsid w:val="006A0C50"/>
    <w:rsid w:val="006A0C64"/>
    <w:rsid w:val="006A0CCD"/>
    <w:rsid w:val="006A0F5C"/>
    <w:rsid w:val="006A11A7"/>
    <w:rsid w:val="006A28FE"/>
    <w:rsid w:val="006A2C6A"/>
    <w:rsid w:val="006A2F3A"/>
    <w:rsid w:val="006A35AE"/>
    <w:rsid w:val="006A3874"/>
    <w:rsid w:val="006A4268"/>
    <w:rsid w:val="006A4328"/>
    <w:rsid w:val="006A43F0"/>
    <w:rsid w:val="006A4BB1"/>
    <w:rsid w:val="006A4BC3"/>
    <w:rsid w:val="006A52DE"/>
    <w:rsid w:val="006A5C57"/>
    <w:rsid w:val="006A5DB6"/>
    <w:rsid w:val="006A6318"/>
    <w:rsid w:val="006A64BF"/>
    <w:rsid w:val="006A6E53"/>
    <w:rsid w:val="006A77AB"/>
    <w:rsid w:val="006A78EA"/>
    <w:rsid w:val="006A7DAB"/>
    <w:rsid w:val="006B02F7"/>
    <w:rsid w:val="006B1060"/>
    <w:rsid w:val="006B1E30"/>
    <w:rsid w:val="006B1E55"/>
    <w:rsid w:val="006B217F"/>
    <w:rsid w:val="006B24F5"/>
    <w:rsid w:val="006B3856"/>
    <w:rsid w:val="006B3FBA"/>
    <w:rsid w:val="006B4D7A"/>
    <w:rsid w:val="006B4D80"/>
    <w:rsid w:val="006B52B2"/>
    <w:rsid w:val="006B54D8"/>
    <w:rsid w:val="006B5635"/>
    <w:rsid w:val="006B5D97"/>
    <w:rsid w:val="006B61D6"/>
    <w:rsid w:val="006B647D"/>
    <w:rsid w:val="006B65CE"/>
    <w:rsid w:val="006B6A2F"/>
    <w:rsid w:val="006B70B7"/>
    <w:rsid w:val="006B711C"/>
    <w:rsid w:val="006B7121"/>
    <w:rsid w:val="006B77E5"/>
    <w:rsid w:val="006C00F2"/>
    <w:rsid w:val="006C01DC"/>
    <w:rsid w:val="006C08FB"/>
    <w:rsid w:val="006C0A06"/>
    <w:rsid w:val="006C0DF3"/>
    <w:rsid w:val="006C1138"/>
    <w:rsid w:val="006C11CE"/>
    <w:rsid w:val="006C145E"/>
    <w:rsid w:val="006C1776"/>
    <w:rsid w:val="006C1D5C"/>
    <w:rsid w:val="006C2212"/>
    <w:rsid w:val="006C2913"/>
    <w:rsid w:val="006C3C18"/>
    <w:rsid w:val="006C3C61"/>
    <w:rsid w:val="006C42EB"/>
    <w:rsid w:val="006C4A74"/>
    <w:rsid w:val="006C4F36"/>
    <w:rsid w:val="006C608A"/>
    <w:rsid w:val="006C63A9"/>
    <w:rsid w:val="006C6749"/>
    <w:rsid w:val="006C6D82"/>
    <w:rsid w:val="006C704E"/>
    <w:rsid w:val="006C7259"/>
    <w:rsid w:val="006C73C6"/>
    <w:rsid w:val="006D08DD"/>
    <w:rsid w:val="006D0D42"/>
    <w:rsid w:val="006D1273"/>
    <w:rsid w:val="006D133B"/>
    <w:rsid w:val="006D18EC"/>
    <w:rsid w:val="006D1975"/>
    <w:rsid w:val="006D1A3B"/>
    <w:rsid w:val="006D1CD3"/>
    <w:rsid w:val="006D1F0E"/>
    <w:rsid w:val="006D27F6"/>
    <w:rsid w:val="006D2AAD"/>
    <w:rsid w:val="006D2AC8"/>
    <w:rsid w:val="006D2D45"/>
    <w:rsid w:val="006D3237"/>
    <w:rsid w:val="006D3CD8"/>
    <w:rsid w:val="006D3DA4"/>
    <w:rsid w:val="006D3FBE"/>
    <w:rsid w:val="006D4096"/>
    <w:rsid w:val="006D438D"/>
    <w:rsid w:val="006D4624"/>
    <w:rsid w:val="006D4826"/>
    <w:rsid w:val="006D493B"/>
    <w:rsid w:val="006D4C94"/>
    <w:rsid w:val="006D4E57"/>
    <w:rsid w:val="006D55CD"/>
    <w:rsid w:val="006D5747"/>
    <w:rsid w:val="006D58D6"/>
    <w:rsid w:val="006D63EC"/>
    <w:rsid w:val="006D64D5"/>
    <w:rsid w:val="006D6714"/>
    <w:rsid w:val="006D6969"/>
    <w:rsid w:val="006D6D33"/>
    <w:rsid w:val="006D6FB8"/>
    <w:rsid w:val="006D6FF2"/>
    <w:rsid w:val="006D7257"/>
    <w:rsid w:val="006D73AE"/>
    <w:rsid w:val="006D79F0"/>
    <w:rsid w:val="006D7A29"/>
    <w:rsid w:val="006D7ED9"/>
    <w:rsid w:val="006E0236"/>
    <w:rsid w:val="006E034A"/>
    <w:rsid w:val="006E1273"/>
    <w:rsid w:val="006E199A"/>
    <w:rsid w:val="006E19C3"/>
    <w:rsid w:val="006E1A7C"/>
    <w:rsid w:val="006E1FA7"/>
    <w:rsid w:val="006E242A"/>
    <w:rsid w:val="006E26ED"/>
    <w:rsid w:val="006E2833"/>
    <w:rsid w:val="006E2941"/>
    <w:rsid w:val="006E2C7F"/>
    <w:rsid w:val="006E2CAA"/>
    <w:rsid w:val="006E3551"/>
    <w:rsid w:val="006E388F"/>
    <w:rsid w:val="006E3F57"/>
    <w:rsid w:val="006E4245"/>
    <w:rsid w:val="006E4B60"/>
    <w:rsid w:val="006E4FBC"/>
    <w:rsid w:val="006E5999"/>
    <w:rsid w:val="006E611D"/>
    <w:rsid w:val="006E69B8"/>
    <w:rsid w:val="006E6BC5"/>
    <w:rsid w:val="006E6E26"/>
    <w:rsid w:val="006E710F"/>
    <w:rsid w:val="006E7959"/>
    <w:rsid w:val="006E7ED7"/>
    <w:rsid w:val="006F0271"/>
    <w:rsid w:val="006F071C"/>
    <w:rsid w:val="006F15D2"/>
    <w:rsid w:val="006F2CF8"/>
    <w:rsid w:val="006F3836"/>
    <w:rsid w:val="006F3C37"/>
    <w:rsid w:val="006F409A"/>
    <w:rsid w:val="006F4648"/>
    <w:rsid w:val="006F4772"/>
    <w:rsid w:val="006F510A"/>
    <w:rsid w:val="006F51A4"/>
    <w:rsid w:val="006F5477"/>
    <w:rsid w:val="006F5A3E"/>
    <w:rsid w:val="006F619F"/>
    <w:rsid w:val="006F639B"/>
    <w:rsid w:val="006F66EF"/>
    <w:rsid w:val="006F6BBA"/>
    <w:rsid w:val="006F6EEB"/>
    <w:rsid w:val="006F6F52"/>
    <w:rsid w:val="006F798E"/>
    <w:rsid w:val="007000D6"/>
    <w:rsid w:val="00700175"/>
    <w:rsid w:val="007001B6"/>
    <w:rsid w:val="00700250"/>
    <w:rsid w:val="00700536"/>
    <w:rsid w:val="00700AE9"/>
    <w:rsid w:val="0070118F"/>
    <w:rsid w:val="007015D6"/>
    <w:rsid w:val="007020B7"/>
    <w:rsid w:val="007020BA"/>
    <w:rsid w:val="00702175"/>
    <w:rsid w:val="007021A3"/>
    <w:rsid w:val="00702CA3"/>
    <w:rsid w:val="00702E3E"/>
    <w:rsid w:val="0070304B"/>
    <w:rsid w:val="00703114"/>
    <w:rsid w:val="007032BB"/>
    <w:rsid w:val="007033B2"/>
    <w:rsid w:val="007036FE"/>
    <w:rsid w:val="007049FC"/>
    <w:rsid w:val="007051CA"/>
    <w:rsid w:val="007054E0"/>
    <w:rsid w:val="00705654"/>
    <w:rsid w:val="00706344"/>
    <w:rsid w:val="007065AB"/>
    <w:rsid w:val="0070681B"/>
    <w:rsid w:val="00706DA4"/>
    <w:rsid w:val="007071D1"/>
    <w:rsid w:val="00707368"/>
    <w:rsid w:val="007074BC"/>
    <w:rsid w:val="00707716"/>
    <w:rsid w:val="00707763"/>
    <w:rsid w:val="00707E3E"/>
    <w:rsid w:val="00707E41"/>
    <w:rsid w:val="0071098D"/>
    <w:rsid w:val="00711012"/>
    <w:rsid w:val="0071135E"/>
    <w:rsid w:val="007117C9"/>
    <w:rsid w:val="00711A8B"/>
    <w:rsid w:val="00711AC9"/>
    <w:rsid w:val="00711DE4"/>
    <w:rsid w:val="00711F6E"/>
    <w:rsid w:val="00712138"/>
    <w:rsid w:val="007125A4"/>
    <w:rsid w:val="0071308B"/>
    <w:rsid w:val="007133C8"/>
    <w:rsid w:val="00713748"/>
    <w:rsid w:val="007137E0"/>
    <w:rsid w:val="00713B5B"/>
    <w:rsid w:val="00713FF3"/>
    <w:rsid w:val="0071437F"/>
    <w:rsid w:val="0071498A"/>
    <w:rsid w:val="00714FE7"/>
    <w:rsid w:val="007153D5"/>
    <w:rsid w:val="007154B6"/>
    <w:rsid w:val="00715DD7"/>
    <w:rsid w:val="00715F04"/>
    <w:rsid w:val="00716660"/>
    <w:rsid w:val="007167FA"/>
    <w:rsid w:val="00716AA7"/>
    <w:rsid w:val="00716F6D"/>
    <w:rsid w:val="007172CD"/>
    <w:rsid w:val="007174CB"/>
    <w:rsid w:val="00717991"/>
    <w:rsid w:val="00717CBB"/>
    <w:rsid w:val="00717CD2"/>
    <w:rsid w:val="007203D9"/>
    <w:rsid w:val="007207C7"/>
    <w:rsid w:val="0072085F"/>
    <w:rsid w:val="00720885"/>
    <w:rsid w:val="00720D6A"/>
    <w:rsid w:val="0072118A"/>
    <w:rsid w:val="007213B2"/>
    <w:rsid w:val="00721583"/>
    <w:rsid w:val="00721652"/>
    <w:rsid w:val="00721786"/>
    <w:rsid w:val="00721933"/>
    <w:rsid w:val="007221DD"/>
    <w:rsid w:val="00722586"/>
    <w:rsid w:val="00722B12"/>
    <w:rsid w:val="00722B40"/>
    <w:rsid w:val="007233AE"/>
    <w:rsid w:val="007233E1"/>
    <w:rsid w:val="0072342A"/>
    <w:rsid w:val="00723443"/>
    <w:rsid w:val="00723573"/>
    <w:rsid w:val="00723B3B"/>
    <w:rsid w:val="00723EF8"/>
    <w:rsid w:val="00723FE5"/>
    <w:rsid w:val="00723FFE"/>
    <w:rsid w:val="0072409F"/>
    <w:rsid w:val="007243E6"/>
    <w:rsid w:val="007247F4"/>
    <w:rsid w:val="0072498F"/>
    <w:rsid w:val="00725539"/>
    <w:rsid w:val="00725981"/>
    <w:rsid w:val="00725EB9"/>
    <w:rsid w:val="0072603A"/>
    <w:rsid w:val="0072620C"/>
    <w:rsid w:val="0072670D"/>
    <w:rsid w:val="00726CF4"/>
    <w:rsid w:val="00727C80"/>
    <w:rsid w:val="0073118E"/>
    <w:rsid w:val="00731A20"/>
    <w:rsid w:val="00731A68"/>
    <w:rsid w:val="00731D0A"/>
    <w:rsid w:val="00731D6D"/>
    <w:rsid w:val="0073263B"/>
    <w:rsid w:val="00732983"/>
    <w:rsid w:val="00732B3F"/>
    <w:rsid w:val="00732E1B"/>
    <w:rsid w:val="00732EAB"/>
    <w:rsid w:val="007331AB"/>
    <w:rsid w:val="00733548"/>
    <w:rsid w:val="0073358B"/>
    <w:rsid w:val="00733D87"/>
    <w:rsid w:val="00734096"/>
    <w:rsid w:val="00734178"/>
    <w:rsid w:val="007341F3"/>
    <w:rsid w:val="00734AC1"/>
    <w:rsid w:val="00734D22"/>
    <w:rsid w:val="00734E36"/>
    <w:rsid w:val="00735725"/>
    <w:rsid w:val="00736D28"/>
    <w:rsid w:val="007373EB"/>
    <w:rsid w:val="0073747B"/>
    <w:rsid w:val="007375FA"/>
    <w:rsid w:val="00737E62"/>
    <w:rsid w:val="0074021E"/>
    <w:rsid w:val="007413A7"/>
    <w:rsid w:val="0074144B"/>
    <w:rsid w:val="00741C81"/>
    <w:rsid w:val="00741F52"/>
    <w:rsid w:val="00741F87"/>
    <w:rsid w:val="00742DC4"/>
    <w:rsid w:val="00743398"/>
    <w:rsid w:val="007435A4"/>
    <w:rsid w:val="0074371F"/>
    <w:rsid w:val="00743D82"/>
    <w:rsid w:val="0074442E"/>
    <w:rsid w:val="007445C2"/>
    <w:rsid w:val="00744666"/>
    <w:rsid w:val="00744900"/>
    <w:rsid w:val="00744A16"/>
    <w:rsid w:val="00744CC7"/>
    <w:rsid w:val="00744CFB"/>
    <w:rsid w:val="00744FEF"/>
    <w:rsid w:val="0074589D"/>
    <w:rsid w:val="00745E1A"/>
    <w:rsid w:val="007469DD"/>
    <w:rsid w:val="00746F73"/>
    <w:rsid w:val="00747681"/>
    <w:rsid w:val="007478CC"/>
    <w:rsid w:val="007478E9"/>
    <w:rsid w:val="00747990"/>
    <w:rsid w:val="00747D3A"/>
    <w:rsid w:val="0075098A"/>
    <w:rsid w:val="00750AA0"/>
    <w:rsid w:val="00751189"/>
    <w:rsid w:val="00751380"/>
    <w:rsid w:val="00751462"/>
    <w:rsid w:val="00751BE0"/>
    <w:rsid w:val="00751D28"/>
    <w:rsid w:val="00752449"/>
    <w:rsid w:val="007526AA"/>
    <w:rsid w:val="00752A22"/>
    <w:rsid w:val="00752D5E"/>
    <w:rsid w:val="00752FBC"/>
    <w:rsid w:val="00753149"/>
    <w:rsid w:val="00753E4B"/>
    <w:rsid w:val="007541E9"/>
    <w:rsid w:val="00754317"/>
    <w:rsid w:val="007544D1"/>
    <w:rsid w:val="00754621"/>
    <w:rsid w:val="00754959"/>
    <w:rsid w:val="00755DCB"/>
    <w:rsid w:val="0075605F"/>
    <w:rsid w:val="007561CB"/>
    <w:rsid w:val="007569E2"/>
    <w:rsid w:val="00756AF2"/>
    <w:rsid w:val="00757A8F"/>
    <w:rsid w:val="00757E6E"/>
    <w:rsid w:val="00757EB8"/>
    <w:rsid w:val="007605E7"/>
    <w:rsid w:val="00760692"/>
    <w:rsid w:val="007606E1"/>
    <w:rsid w:val="00760C71"/>
    <w:rsid w:val="00761E53"/>
    <w:rsid w:val="00762AC2"/>
    <w:rsid w:val="0076343E"/>
    <w:rsid w:val="00763A85"/>
    <w:rsid w:val="00763AD1"/>
    <w:rsid w:val="007648AF"/>
    <w:rsid w:val="00764950"/>
    <w:rsid w:val="0076499C"/>
    <w:rsid w:val="007657AD"/>
    <w:rsid w:val="007658C6"/>
    <w:rsid w:val="00765D4C"/>
    <w:rsid w:val="007665AA"/>
    <w:rsid w:val="007665E1"/>
    <w:rsid w:val="00766740"/>
    <w:rsid w:val="00766F9F"/>
    <w:rsid w:val="00767804"/>
    <w:rsid w:val="007678E5"/>
    <w:rsid w:val="00767BD8"/>
    <w:rsid w:val="007701F5"/>
    <w:rsid w:val="0077044E"/>
    <w:rsid w:val="0077053B"/>
    <w:rsid w:val="007705E7"/>
    <w:rsid w:val="00770770"/>
    <w:rsid w:val="00771050"/>
    <w:rsid w:val="00771168"/>
    <w:rsid w:val="007711AF"/>
    <w:rsid w:val="00772012"/>
    <w:rsid w:val="0077202F"/>
    <w:rsid w:val="00772566"/>
    <w:rsid w:val="007726E2"/>
    <w:rsid w:val="007727A6"/>
    <w:rsid w:val="00772AB4"/>
    <w:rsid w:val="00772EEB"/>
    <w:rsid w:val="00773CA9"/>
    <w:rsid w:val="00773D6B"/>
    <w:rsid w:val="00773EE7"/>
    <w:rsid w:val="00774608"/>
    <w:rsid w:val="007747FD"/>
    <w:rsid w:val="00775159"/>
    <w:rsid w:val="00775802"/>
    <w:rsid w:val="00775AD6"/>
    <w:rsid w:val="00776135"/>
    <w:rsid w:val="00776457"/>
    <w:rsid w:val="007767E7"/>
    <w:rsid w:val="00776BBF"/>
    <w:rsid w:val="0077710F"/>
    <w:rsid w:val="00777166"/>
    <w:rsid w:val="0077717D"/>
    <w:rsid w:val="0077764B"/>
    <w:rsid w:val="007777B5"/>
    <w:rsid w:val="00777B72"/>
    <w:rsid w:val="00777F7F"/>
    <w:rsid w:val="00780351"/>
    <w:rsid w:val="007810DF"/>
    <w:rsid w:val="0078131D"/>
    <w:rsid w:val="00781AA6"/>
    <w:rsid w:val="007822E3"/>
    <w:rsid w:val="0078283F"/>
    <w:rsid w:val="00782E43"/>
    <w:rsid w:val="007830B3"/>
    <w:rsid w:val="00783CF3"/>
    <w:rsid w:val="00783DF0"/>
    <w:rsid w:val="007844F5"/>
    <w:rsid w:val="007845B6"/>
    <w:rsid w:val="007847CE"/>
    <w:rsid w:val="007850A9"/>
    <w:rsid w:val="00785298"/>
    <w:rsid w:val="00785402"/>
    <w:rsid w:val="00785711"/>
    <w:rsid w:val="00785962"/>
    <w:rsid w:val="00785E03"/>
    <w:rsid w:val="007862F1"/>
    <w:rsid w:val="0078696E"/>
    <w:rsid w:val="00786B11"/>
    <w:rsid w:val="00786C2C"/>
    <w:rsid w:val="00787C9E"/>
    <w:rsid w:val="00787D71"/>
    <w:rsid w:val="00790154"/>
    <w:rsid w:val="00790AB4"/>
    <w:rsid w:val="00790DD8"/>
    <w:rsid w:val="00790E06"/>
    <w:rsid w:val="00790F03"/>
    <w:rsid w:val="00791464"/>
    <w:rsid w:val="007919FD"/>
    <w:rsid w:val="00791E23"/>
    <w:rsid w:val="00791F00"/>
    <w:rsid w:val="00792239"/>
    <w:rsid w:val="00792574"/>
    <w:rsid w:val="0079268F"/>
    <w:rsid w:val="0079292C"/>
    <w:rsid w:val="00792B15"/>
    <w:rsid w:val="00792CA6"/>
    <w:rsid w:val="007931E2"/>
    <w:rsid w:val="007935B4"/>
    <w:rsid w:val="0079372B"/>
    <w:rsid w:val="00793D4B"/>
    <w:rsid w:val="007941FC"/>
    <w:rsid w:val="0079421C"/>
    <w:rsid w:val="007942FA"/>
    <w:rsid w:val="007945A4"/>
    <w:rsid w:val="00794CA0"/>
    <w:rsid w:val="00794CA4"/>
    <w:rsid w:val="00794E19"/>
    <w:rsid w:val="00794F42"/>
    <w:rsid w:val="00794F7F"/>
    <w:rsid w:val="00795E8B"/>
    <w:rsid w:val="00795F68"/>
    <w:rsid w:val="00796652"/>
    <w:rsid w:val="00796735"/>
    <w:rsid w:val="00796A95"/>
    <w:rsid w:val="00796C18"/>
    <w:rsid w:val="00796C59"/>
    <w:rsid w:val="007972D6"/>
    <w:rsid w:val="007972EF"/>
    <w:rsid w:val="007973EB"/>
    <w:rsid w:val="007975E7"/>
    <w:rsid w:val="00797B82"/>
    <w:rsid w:val="007A0675"/>
    <w:rsid w:val="007A077C"/>
    <w:rsid w:val="007A0906"/>
    <w:rsid w:val="007A16AA"/>
    <w:rsid w:val="007A2274"/>
    <w:rsid w:val="007A23E0"/>
    <w:rsid w:val="007A2648"/>
    <w:rsid w:val="007A2AF1"/>
    <w:rsid w:val="007A2B37"/>
    <w:rsid w:val="007A2F12"/>
    <w:rsid w:val="007A2F3D"/>
    <w:rsid w:val="007A379F"/>
    <w:rsid w:val="007A37A2"/>
    <w:rsid w:val="007A3A24"/>
    <w:rsid w:val="007A40FD"/>
    <w:rsid w:val="007A4724"/>
    <w:rsid w:val="007A4F5E"/>
    <w:rsid w:val="007A51A6"/>
    <w:rsid w:val="007A5576"/>
    <w:rsid w:val="007A59FA"/>
    <w:rsid w:val="007A5BE8"/>
    <w:rsid w:val="007A603D"/>
    <w:rsid w:val="007A6D59"/>
    <w:rsid w:val="007A6DB7"/>
    <w:rsid w:val="007A70D7"/>
    <w:rsid w:val="007A7399"/>
    <w:rsid w:val="007A757B"/>
    <w:rsid w:val="007A7699"/>
    <w:rsid w:val="007A76E6"/>
    <w:rsid w:val="007A7F39"/>
    <w:rsid w:val="007B0219"/>
    <w:rsid w:val="007B0B33"/>
    <w:rsid w:val="007B13F8"/>
    <w:rsid w:val="007B1A79"/>
    <w:rsid w:val="007B1AC9"/>
    <w:rsid w:val="007B1E19"/>
    <w:rsid w:val="007B1E66"/>
    <w:rsid w:val="007B209E"/>
    <w:rsid w:val="007B2126"/>
    <w:rsid w:val="007B2566"/>
    <w:rsid w:val="007B2586"/>
    <w:rsid w:val="007B34B0"/>
    <w:rsid w:val="007B3618"/>
    <w:rsid w:val="007B43CE"/>
    <w:rsid w:val="007B44BB"/>
    <w:rsid w:val="007B501C"/>
    <w:rsid w:val="007B51D4"/>
    <w:rsid w:val="007B5757"/>
    <w:rsid w:val="007B5B93"/>
    <w:rsid w:val="007B6018"/>
    <w:rsid w:val="007B6156"/>
    <w:rsid w:val="007B67DA"/>
    <w:rsid w:val="007B68C9"/>
    <w:rsid w:val="007B6A3D"/>
    <w:rsid w:val="007B6AAD"/>
    <w:rsid w:val="007B739B"/>
    <w:rsid w:val="007B7935"/>
    <w:rsid w:val="007B7987"/>
    <w:rsid w:val="007C0040"/>
    <w:rsid w:val="007C0072"/>
    <w:rsid w:val="007C0805"/>
    <w:rsid w:val="007C0B88"/>
    <w:rsid w:val="007C0C8E"/>
    <w:rsid w:val="007C2716"/>
    <w:rsid w:val="007C2784"/>
    <w:rsid w:val="007C27FA"/>
    <w:rsid w:val="007C2A9F"/>
    <w:rsid w:val="007C2FAF"/>
    <w:rsid w:val="007C3302"/>
    <w:rsid w:val="007C3C91"/>
    <w:rsid w:val="007C4722"/>
    <w:rsid w:val="007C50FA"/>
    <w:rsid w:val="007C52BD"/>
    <w:rsid w:val="007C56FE"/>
    <w:rsid w:val="007C65F2"/>
    <w:rsid w:val="007C669B"/>
    <w:rsid w:val="007C6735"/>
    <w:rsid w:val="007C6EE8"/>
    <w:rsid w:val="007C764D"/>
    <w:rsid w:val="007C7834"/>
    <w:rsid w:val="007C7881"/>
    <w:rsid w:val="007C78D8"/>
    <w:rsid w:val="007C79C4"/>
    <w:rsid w:val="007D00EF"/>
    <w:rsid w:val="007D0A28"/>
    <w:rsid w:val="007D1161"/>
    <w:rsid w:val="007D137B"/>
    <w:rsid w:val="007D1566"/>
    <w:rsid w:val="007D19A2"/>
    <w:rsid w:val="007D213A"/>
    <w:rsid w:val="007D21B9"/>
    <w:rsid w:val="007D29F0"/>
    <w:rsid w:val="007D3071"/>
    <w:rsid w:val="007D34A3"/>
    <w:rsid w:val="007D3743"/>
    <w:rsid w:val="007D3BC7"/>
    <w:rsid w:val="007D403D"/>
    <w:rsid w:val="007D40F6"/>
    <w:rsid w:val="007D4493"/>
    <w:rsid w:val="007D4706"/>
    <w:rsid w:val="007D4C72"/>
    <w:rsid w:val="007D4D95"/>
    <w:rsid w:val="007D4F25"/>
    <w:rsid w:val="007D52BE"/>
    <w:rsid w:val="007D5CC7"/>
    <w:rsid w:val="007D61E9"/>
    <w:rsid w:val="007D6229"/>
    <w:rsid w:val="007D6252"/>
    <w:rsid w:val="007D6AB6"/>
    <w:rsid w:val="007D6D1E"/>
    <w:rsid w:val="007D6E23"/>
    <w:rsid w:val="007D7868"/>
    <w:rsid w:val="007D7B87"/>
    <w:rsid w:val="007E0461"/>
    <w:rsid w:val="007E151B"/>
    <w:rsid w:val="007E1770"/>
    <w:rsid w:val="007E1D3A"/>
    <w:rsid w:val="007E27B0"/>
    <w:rsid w:val="007E2958"/>
    <w:rsid w:val="007E2A4A"/>
    <w:rsid w:val="007E2C7E"/>
    <w:rsid w:val="007E2F8A"/>
    <w:rsid w:val="007E3783"/>
    <w:rsid w:val="007E3D56"/>
    <w:rsid w:val="007E4AC4"/>
    <w:rsid w:val="007E51AC"/>
    <w:rsid w:val="007E5421"/>
    <w:rsid w:val="007E5582"/>
    <w:rsid w:val="007E5A2F"/>
    <w:rsid w:val="007E5D90"/>
    <w:rsid w:val="007E5F87"/>
    <w:rsid w:val="007E616F"/>
    <w:rsid w:val="007E7028"/>
    <w:rsid w:val="007E706F"/>
    <w:rsid w:val="007E79E8"/>
    <w:rsid w:val="007E7A04"/>
    <w:rsid w:val="007E7C77"/>
    <w:rsid w:val="007E7E0D"/>
    <w:rsid w:val="007F0538"/>
    <w:rsid w:val="007F05DF"/>
    <w:rsid w:val="007F0695"/>
    <w:rsid w:val="007F0A1B"/>
    <w:rsid w:val="007F1010"/>
    <w:rsid w:val="007F1118"/>
    <w:rsid w:val="007F1263"/>
    <w:rsid w:val="007F207A"/>
    <w:rsid w:val="007F29E7"/>
    <w:rsid w:val="007F2BA4"/>
    <w:rsid w:val="007F31C0"/>
    <w:rsid w:val="007F3CEB"/>
    <w:rsid w:val="007F6418"/>
    <w:rsid w:val="007F64EA"/>
    <w:rsid w:val="007F6644"/>
    <w:rsid w:val="007F7093"/>
    <w:rsid w:val="007F716D"/>
    <w:rsid w:val="007F71E8"/>
    <w:rsid w:val="007F7579"/>
    <w:rsid w:val="007F7902"/>
    <w:rsid w:val="007F7988"/>
    <w:rsid w:val="007F7BC5"/>
    <w:rsid w:val="007F7BF5"/>
    <w:rsid w:val="007F7FC9"/>
    <w:rsid w:val="0080010D"/>
    <w:rsid w:val="00800422"/>
    <w:rsid w:val="00800BF3"/>
    <w:rsid w:val="00800DE5"/>
    <w:rsid w:val="00800EAC"/>
    <w:rsid w:val="00801572"/>
    <w:rsid w:val="0080200D"/>
    <w:rsid w:val="00802382"/>
    <w:rsid w:val="00802440"/>
    <w:rsid w:val="00802863"/>
    <w:rsid w:val="008039E2"/>
    <w:rsid w:val="00803C95"/>
    <w:rsid w:val="00803DEC"/>
    <w:rsid w:val="00803FF9"/>
    <w:rsid w:val="0080469A"/>
    <w:rsid w:val="00804B45"/>
    <w:rsid w:val="00804D07"/>
    <w:rsid w:val="00804E74"/>
    <w:rsid w:val="0080566E"/>
    <w:rsid w:val="00806032"/>
    <w:rsid w:val="00806426"/>
    <w:rsid w:val="00806A26"/>
    <w:rsid w:val="00806BC6"/>
    <w:rsid w:val="0081009F"/>
    <w:rsid w:val="0081012B"/>
    <w:rsid w:val="0081054C"/>
    <w:rsid w:val="00811298"/>
    <w:rsid w:val="00811C13"/>
    <w:rsid w:val="008121E8"/>
    <w:rsid w:val="008126F2"/>
    <w:rsid w:val="00812D61"/>
    <w:rsid w:val="00812E4F"/>
    <w:rsid w:val="00812EC9"/>
    <w:rsid w:val="00812EE1"/>
    <w:rsid w:val="0081353C"/>
    <w:rsid w:val="008136CD"/>
    <w:rsid w:val="00813B84"/>
    <w:rsid w:val="00813D4C"/>
    <w:rsid w:val="00814032"/>
    <w:rsid w:val="00814223"/>
    <w:rsid w:val="00814319"/>
    <w:rsid w:val="00814BBD"/>
    <w:rsid w:val="008155DC"/>
    <w:rsid w:val="008162B7"/>
    <w:rsid w:val="008163CF"/>
    <w:rsid w:val="008167A0"/>
    <w:rsid w:val="00816878"/>
    <w:rsid w:val="00816944"/>
    <w:rsid w:val="00816EF1"/>
    <w:rsid w:val="008170AD"/>
    <w:rsid w:val="0081727D"/>
    <w:rsid w:val="008173CD"/>
    <w:rsid w:val="00817573"/>
    <w:rsid w:val="00820334"/>
    <w:rsid w:val="00820D3A"/>
    <w:rsid w:val="00820DE7"/>
    <w:rsid w:val="00820EAC"/>
    <w:rsid w:val="00822070"/>
    <w:rsid w:val="008223CA"/>
    <w:rsid w:val="008225CC"/>
    <w:rsid w:val="00822899"/>
    <w:rsid w:val="00822CDB"/>
    <w:rsid w:val="00822DEA"/>
    <w:rsid w:val="00822F92"/>
    <w:rsid w:val="0082303A"/>
    <w:rsid w:val="008238B8"/>
    <w:rsid w:val="00823C35"/>
    <w:rsid w:val="00823DF2"/>
    <w:rsid w:val="00823F7F"/>
    <w:rsid w:val="00824058"/>
    <w:rsid w:val="00824187"/>
    <w:rsid w:val="008246E9"/>
    <w:rsid w:val="00824AFE"/>
    <w:rsid w:val="00824F79"/>
    <w:rsid w:val="00825095"/>
    <w:rsid w:val="00825651"/>
    <w:rsid w:val="008258B9"/>
    <w:rsid w:val="00825D49"/>
    <w:rsid w:val="00825F39"/>
    <w:rsid w:val="00825FFB"/>
    <w:rsid w:val="008261C8"/>
    <w:rsid w:val="008265DA"/>
    <w:rsid w:val="00826670"/>
    <w:rsid w:val="00826A08"/>
    <w:rsid w:val="00826E0B"/>
    <w:rsid w:val="00827528"/>
    <w:rsid w:val="00827582"/>
    <w:rsid w:val="00827F46"/>
    <w:rsid w:val="00830891"/>
    <w:rsid w:val="00830B0D"/>
    <w:rsid w:val="00831888"/>
    <w:rsid w:val="00831A4D"/>
    <w:rsid w:val="00831A8F"/>
    <w:rsid w:val="00831F16"/>
    <w:rsid w:val="008324AE"/>
    <w:rsid w:val="00832AD4"/>
    <w:rsid w:val="00833292"/>
    <w:rsid w:val="008335B3"/>
    <w:rsid w:val="0083397E"/>
    <w:rsid w:val="008339C5"/>
    <w:rsid w:val="00833CC0"/>
    <w:rsid w:val="008344B5"/>
    <w:rsid w:val="00834704"/>
    <w:rsid w:val="00834C36"/>
    <w:rsid w:val="008351EE"/>
    <w:rsid w:val="008352CA"/>
    <w:rsid w:val="00835490"/>
    <w:rsid w:val="008354CB"/>
    <w:rsid w:val="0083552C"/>
    <w:rsid w:val="008357FD"/>
    <w:rsid w:val="00835BF9"/>
    <w:rsid w:val="00836C3E"/>
    <w:rsid w:val="008372DC"/>
    <w:rsid w:val="00837A7A"/>
    <w:rsid w:val="008401E4"/>
    <w:rsid w:val="00840350"/>
    <w:rsid w:val="008403AA"/>
    <w:rsid w:val="008408DC"/>
    <w:rsid w:val="008414B3"/>
    <w:rsid w:val="008417EF"/>
    <w:rsid w:val="008418CF"/>
    <w:rsid w:val="00841992"/>
    <w:rsid w:val="00841B85"/>
    <w:rsid w:val="00841C77"/>
    <w:rsid w:val="00841F6A"/>
    <w:rsid w:val="008420CF"/>
    <w:rsid w:val="00842190"/>
    <w:rsid w:val="00842348"/>
    <w:rsid w:val="00842D0C"/>
    <w:rsid w:val="0084312E"/>
    <w:rsid w:val="00843389"/>
    <w:rsid w:val="0084376B"/>
    <w:rsid w:val="008439A8"/>
    <w:rsid w:val="00844594"/>
    <w:rsid w:val="0084471C"/>
    <w:rsid w:val="0084496A"/>
    <w:rsid w:val="00844A28"/>
    <w:rsid w:val="00844B30"/>
    <w:rsid w:val="00844CD6"/>
    <w:rsid w:val="00844ED5"/>
    <w:rsid w:val="00845B83"/>
    <w:rsid w:val="00845F2B"/>
    <w:rsid w:val="00846AF0"/>
    <w:rsid w:val="00846F2E"/>
    <w:rsid w:val="00847114"/>
    <w:rsid w:val="00847EB6"/>
    <w:rsid w:val="008500BF"/>
    <w:rsid w:val="0085046F"/>
    <w:rsid w:val="00850666"/>
    <w:rsid w:val="00850A7F"/>
    <w:rsid w:val="00851546"/>
    <w:rsid w:val="00851803"/>
    <w:rsid w:val="00851A96"/>
    <w:rsid w:val="00851D9B"/>
    <w:rsid w:val="00851DA4"/>
    <w:rsid w:val="00851E73"/>
    <w:rsid w:val="00852970"/>
    <w:rsid w:val="00852B8C"/>
    <w:rsid w:val="0085332B"/>
    <w:rsid w:val="00853671"/>
    <w:rsid w:val="008536FE"/>
    <w:rsid w:val="0085389E"/>
    <w:rsid w:val="00854397"/>
    <w:rsid w:val="008548DA"/>
    <w:rsid w:val="0085503D"/>
    <w:rsid w:val="00855314"/>
    <w:rsid w:val="0085568D"/>
    <w:rsid w:val="00855BFC"/>
    <w:rsid w:val="008560CF"/>
    <w:rsid w:val="00856195"/>
    <w:rsid w:val="008561D3"/>
    <w:rsid w:val="0085672A"/>
    <w:rsid w:val="00856971"/>
    <w:rsid w:val="00856C44"/>
    <w:rsid w:val="008571E7"/>
    <w:rsid w:val="00857443"/>
    <w:rsid w:val="008577B5"/>
    <w:rsid w:val="00857A50"/>
    <w:rsid w:val="00860B52"/>
    <w:rsid w:val="00860C1C"/>
    <w:rsid w:val="008611D4"/>
    <w:rsid w:val="008618AC"/>
    <w:rsid w:val="00861925"/>
    <w:rsid w:val="008624D3"/>
    <w:rsid w:val="00862FD3"/>
    <w:rsid w:val="008631B7"/>
    <w:rsid w:val="008637E0"/>
    <w:rsid w:val="00863E6B"/>
    <w:rsid w:val="00864062"/>
    <w:rsid w:val="00864968"/>
    <w:rsid w:val="00864A9D"/>
    <w:rsid w:val="00864D7C"/>
    <w:rsid w:val="00864F64"/>
    <w:rsid w:val="00865249"/>
    <w:rsid w:val="008657A3"/>
    <w:rsid w:val="00865A9B"/>
    <w:rsid w:val="00866BC8"/>
    <w:rsid w:val="0086786C"/>
    <w:rsid w:val="00867D71"/>
    <w:rsid w:val="008704A5"/>
    <w:rsid w:val="00870A00"/>
    <w:rsid w:val="00870D43"/>
    <w:rsid w:val="00870FE2"/>
    <w:rsid w:val="008711E6"/>
    <w:rsid w:val="008712CA"/>
    <w:rsid w:val="00871D82"/>
    <w:rsid w:val="00871F84"/>
    <w:rsid w:val="00872070"/>
    <w:rsid w:val="008723BC"/>
    <w:rsid w:val="00872958"/>
    <w:rsid w:val="00872A26"/>
    <w:rsid w:val="00872AC6"/>
    <w:rsid w:val="00872D4D"/>
    <w:rsid w:val="00873FFF"/>
    <w:rsid w:val="008741C6"/>
    <w:rsid w:val="0087475B"/>
    <w:rsid w:val="008747E2"/>
    <w:rsid w:val="00874A01"/>
    <w:rsid w:val="00876AF3"/>
    <w:rsid w:val="008771DC"/>
    <w:rsid w:val="0087767F"/>
    <w:rsid w:val="00877C78"/>
    <w:rsid w:val="00877D94"/>
    <w:rsid w:val="00880681"/>
    <w:rsid w:val="008808CD"/>
    <w:rsid w:val="00880B52"/>
    <w:rsid w:val="00880DA4"/>
    <w:rsid w:val="00881010"/>
    <w:rsid w:val="00881400"/>
    <w:rsid w:val="00881D72"/>
    <w:rsid w:val="00882154"/>
    <w:rsid w:val="00882231"/>
    <w:rsid w:val="0088236C"/>
    <w:rsid w:val="00882A3C"/>
    <w:rsid w:val="008833A1"/>
    <w:rsid w:val="00883C4D"/>
    <w:rsid w:val="00884290"/>
    <w:rsid w:val="00884346"/>
    <w:rsid w:val="0088447E"/>
    <w:rsid w:val="0088464D"/>
    <w:rsid w:val="0088469C"/>
    <w:rsid w:val="0088525C"/>
    <w:rsid w:val="008856F4"/>
    <w:rsid w:val="00886088"/>
    <w:rsid w:val="008861F0"/>
    <w:rsid w:val="00886429"/>
    <w:rsid w:val="00886794"/>
    <w:rsid w:val="008869BE"/>
    <w:rsid w:val="00886A26"/>
    <w:rsid w:val="008870ED"/>
    <w:rsid w:val="0088713A"/>
    <w:rsid w:val="00887BAC"/>
    <w:rsid w:val="00887DE5"/>
    <w:rsid w:val="0089051F"/>
    <w:rsid w:val="008906DA"/>
    <w:rsid w:val="00890792"/>
    <w:rsid w:val="008907FB"/>
    <w:rsid w:val="00890AFB"/>
    <w:rsid w:val="00890FE5"/>
    <w:rsid w:val="008918C3"/>
    <w:rsid w:val="00891938"/>
    <w:rsid w:val="00891D1D"/>
    <w:rsid w:val="00891D78"/>
    <w:rsid w:val="008924F5"/>
    <w:rsid w:val="00892742"/>
    <w:rsid w:val="008931CF"/>
    <w:rsid w:val="00893672"/>
    <w:rsid w:val="00893A55"/>
    <w:rsid w:val="00893A6B"/>
    <w:rsid w:val="00893B20"/>
    <w:rsid w:val="00893D4B"/>
    <w:rsid w:val="0089500D"/>
    <w:rsid w:val="008951F2"/>
    <w:rsid w:val="00896466"/>
    <w:rsid w:val="0089692F"/>
    <w:rsid w:val="00896FDC"/>
    <w:rsid w:val="0089781B"/>
    <w:rsid w:val="00897DD6"/>
    <w:rsid w:val="00897ECF"/>
    <w:rsid w:val="008A0035"/>
    <w:rsid w:val="008A05F6"/>
    <w:rsid w:val="008A08DB"/>
    <w:rsid w:val="008A10BD"/>
    <w:rsid w:val="008A1755"/>
    <w:rsid w:val="008A2207"/>
    <w:rsid w:val="008A24F1"/>
    <w:rsid w:val="008A2506"/>
    <w:rsid w:val="008A2784"/>
    <w:rsid w:val="008A2E8F"/>
    <w:rsid w:val="008A334D"/>
    <w:rsid w:val="008A3610"/>
    <w:rsid w:val="008A36E8"/>
    <w:rsid w:val="008A38C7"/>
    <w:rsid w:val="008A3E23"/>
    <w:rsid w:val="008A4170"/>
    <w:rsid w:val="008A49C1"/>
    <w:rsid w:val="008A4AA4"/>
    <w:rsid w:val="008A4E70"/>
    <w:rsid w:val="008A53E9"/>
    <w:rsid w:val="008A56EE"/>
    <w:rsid w:val="008A673F"/>
    <w:rsid w:val="008A77A1"/>
    <w:rsid w:val="008A7DAD"/>
    <w:rsid w:val="008A7E29"/>
    <w:rsid w:val="008A7E67"/>
    <w:rsid w:val="008B0B1D"/>
    <w:rsid w:val="008B1397"/>
    <w:rsid w:val="008B1A0E"/>
    <w:rsid w:val="008B1F13"/>
    <w:rsid w:val="008B2055"/>
    <w:rsid w:val="008B20F1"/>
    <w:rsid w:val="008B23C9"/>
    <w:rsid w:val="008B2F20"/>
    <w:rsid w:val="008B3141"/>
    <w:rsid w:val="008B31C4"/>
    <w:rsid w:val="008B3704"/>
    <w:rsid w:val="008B3732"/>
    <w:rsid w:val="008B3885"/>
    <w:rsid w:val="008B3E6B"/>
    <w:rsid w:val="008B44A4"/>
    <w:rsid w:val="008B48A1"/>
    <w:rsid w:val="008B4D1C"/>
    <w:rsid w:val="008B4DB1"/>
    <w:rsid w:val="008B6B34"/>
    <w:rsid w:val="008B7184"/>
    <w:rsid w:val="008B7477"/>
    <w:rsid w:val="008B760A"/>
    <w:rsid w:val="008B7C83"/>
    <w:rsid w:val="008B7D99"/>
    <w:rsid w:val="008C0048"/>
    <w:rsid w:val="008C028A"/>
    <w:rsid w:val="008C0584"/>
    <w:rsid w:val="008C08F5"/>
    <w:rsid w:val="008C09B1"/>
    <w:rsid w:val="008C0F60"/>
    <w:rsid w:val="008C16CC"/>
    <w:rsid w:val="008C1BA4"/>
    <w:rsid w:val="008C1E76"/>
    <w:rsid w:val="008C207C"/>
    <w:rsid w:val="008C20C4"/>
    <w:rsid w:val="008C21F9"/>
    <w:rsid w:val="008C2AF4"/>
    <w:rsid w:val="008C2D3D"/>
    <w:rsid w:val="008C390B"/>
    <w:rsid w:val="008C3DBF"/>
    <w:rsid w:val="008C3E81"/>
    <w:rsid w:val="008C3EB5"/>
    <w:rsid w:val="008C458B"/>
    <w:rsid w:val="008C4637"/>
    <w:rsid w:val="008C46BF"/>
    <w:rsid w:val="008C4A65"/>
    <w:rsid w:val="008C4C17"/>
    <w:rsid w:val="008C549F"/>
    <w:rsid w:val="008C54BE"/>
    <w:rsid w:val="008C5696"/>
    <w:rsid w:val="008C57AA"/>
    <w:rsid w:val="008C5937"/>
    <w:rsid w:val="008C594C"/>
    <w:rsid w:val="008C6426"/>
    <w:rsid w:val="008C6AFD"/>
    <w:rsid w:val="008C6F73"/>
    <w:rsid w:val="008C702A"/>
    <w:rsid w:val="008C77D9"/>
    <w:rsid w:val="008C792C"/>
    <w:rsid w:val="008C79B8"/>
    <w:rsid w:val="008C7E71"/>
    <w:rsid w:val="008D0631"/>
    <w:rsid w:val="008D086E"/>
    <w:rsid w:val="008D0957"/>
    <w:rsid w:val="008D0C2D"/>
    <w:rsid w:val="008D217A"/>
    <w:rsid w:val="008D2351"/>
    <w:rsid w:val="008D2546"/>
    <w:rsid w:val="008D28B7"/>
    <w:rsid w:val="008D3436"/>
    <w:rsid w:val="008D3482"/>
    <w:rsid w:val="008D37FB"/>
    <w:rsid w:val="008D446B"/>
    <w:rsid w:val="008D4D5A"/>
    <w:rsid w:val="008D4FD6"/>
    <w:rsid w:val="008D53D9"/>
    <w:rsid w:val="008D54E5"/>
    <w:rsid w:val="008D5817"/>
    <w:rsid w:val="008D6B87"/>
    <w:rsid w:val="008D6C17"/>
    <w:rsid w:val="008D6CC5"/>
    <w:rsid w:val="008D6E63"/>
    <w:rsid w:val="008D72AE"/>
    <w:rsid w:val="008D7DB1"/>
    <w:rsid w:val="008D7E9B"/>
    <w:rsid w:val="008E0147"/>
    <w:rsid w:val="008E01CC"/>
    <w:rsid w:val="008E0703"/>
    <w:rsid w:val="008E0816"/>
    <w:rsid w:val="008E135E"/>
    <w:rsid w:val="008E1650"/>
    <w:rsid w:val="008E1731"/>
    <w:rsid w:val="008E182C"/>
    <w:rsid w:val="008E1B2D"/>
    <w:rsid w:val="008E22F0"/>
    <w:rsid w:val="008E25F0"/>
    <w:rsid w:val="008E29E1"/>
    <w:rsid w:val="008E343C"/>
    <w:rsid w:val="008E37F1"/>
    <w:rsid w:val="008E3EB7"/>
    <w:rsid w:val="008E538C"/>
    <w:rsid w:val="008E5452"/>
    <w:rsid w:val="008E5E34"/>
    <w:rsid w:val="008E654E"/>
    <w:rsid w:val="008E6DE9"/>
    <w:rsid w:val="008E7E59"/>
    <w:rsid w:val="008E7F6B"/>
    <w:rsid w:val="008F01E7"/>
    <w:rsid w:val="008F03A3"/>
    <w:rsid w:val="008F05B8"/>
    <w:rsid w:val="008F07D2"/>
    <w:rsid w:val="008F0D13"/>
    <w:rsid w:val="008F0E0D"/>
    <w:rsid w:val="008F1038"/>
    <w:rsid w:val="008F1319"/>
    <w:rsid w:val="008F1527"/>
    <w:rsid w:val="008F1AB8"/>
    <w:rsid w:val="008F1AF4"/>
    <w:rsid w:val="008F1F28"/>
    <w:rsid w:val="008F2417"/>
    <w:rsid w:val="008F254D"/>
    <w:rsid w:val="008F25ED"/>
    <w:rsid w:val="008F2B42"/>
    <w:rsid w:val="008F2D08"/>
    <w:rsid w:val="008F330B"/>
    <w:rsid w:val="008F3641"/>
    <w:rsid w:val="008F3C02"/>
    <w:rsid w:val="008F3D5B"/>
    <w:rsid w:val="008F417F"/>
    <w:rsid w:val="008F4897"/>
    <w:rsid w:val="008F4963"/>
    <w:rsid w:val="008F4F00"/>
    <w:rsid w:val="008F4F81"/>
    <w:rsid w:val="008F535E"/>
    <w:rsid w:val="008F5B89"/>
    <w:rsid w:val="008F6081"/>
    <w:rsid w:val="008F60F1"/>
    <w:rsid w:val="008F62B3"/>
    <w:rsid w:val="008F6B01"/>
    <w:rsid w:val="008F6C40"/>
    <w:rsid w:val="008F7124"/>
    <w:rsid w:val="008F716F"/>
    <w:rsid w:val="008F75F4"/>
    <w:rsid w:val="008F7734"/>
    <w:rsid w:val="008F7A93"/>
    <w:rsid w:val="008F7AB5"/>
    <w:rsid w:val="008F7E5D"/>
    <w:rsid w:val="00900370"/>
    <w:rsid w:val="00900402"/>
    <w:rsid w:val="009009E5"/>
    <w:rsid w:val="00901956"/>
    <w:rsid w:val="0090281F"/>
    <w:rsid w:val="00903130"/>
    <w:rsid w:val="009036BD"/>
    <w:rsid w:val="00903A30"/>
    <w:rsid w:val="00903FC8"/>
    <w:rsid w:val="009046BD"/>
    <w:rsid w:val="009046D6"/>
    <w:rsid w:val="00904CD9"/>
    <w:rsid w:val="00905108"/>
    <w:rsid w:val="009055A2"/>
    <w:rsid w:val="009058E3"/>
    <w:rsid w:val="00905DA7"/>
    <w:rsid w:val="0090629D"/>
    <w:rsid w:val="00906440"/>
    <w:rsid w:val="0090654A"/>
    <w:rsid w:val="009070B5"/>
    <w:rsid w:val="0090761E"/>
    <w:rsid w:val="00907BE5"/>
    <w:rsid w:val="00907EAF"/>
    <w:rsid w:val="0091043E"/>
    <w:rsid w:val="00910AB9"/>
    <w:rsid w:val="00910ABD"/>
    <w:rsid w:val="00911EDC"/>
    <w:rsid w:val="00912338"/>
    <w:rsid w:val="00912F37"/>
    <w:rsid w:val="00913081"/>
    <w:rsid w:val="0091321D"/>
    <w:rsid w:val="0091334F"/>
    <w:rsid w:val="0091338D"/>
    <w:rsid w:val="009133CD"/>
    <w:rsid w:val="00913BD1"/>
    <w:rsid w:val="00913E1D"/>
    <w:rsid w:val="00913F1F"/>
    <w:rsid w:val="009140DF"/>
    <w:rsid w:val="0091430E"/>
    <w:rsid w:val="00915160"/>
    <w:rsid w:val="009153E1"/>
    <w:rsid w:val="009159FC"/>
    <w:rsid w:val="00915B3D"/>
    <w:rsid w:val="00915BC1"/>
    <w:rsid w:val="00915C94"/>
    <w:rsid w:val="009160B6"/>
    <w:rsid w:val="00916561"/>
    <w:rsid w:val="00916B44"/>
    <w:rsid w:val="00916EA9"/>
    <w:rsid w:val="00917BED"/>
    <w:rsid w:val="009204A6"/>
    <w:rsid w:val="00920E53"/>
    <w:rsid w:val="00921305"/>
    <w:rsid w:val="00921917"/>
    <w:rsid w:val="00921B67"/>
    <w:rsid w:val="00921B78"/>
    <w:rsid w:val="00921BAB"/>
    <w:rsid w:val="00921BF5"/>
    <w:rsid w:val="009221C0"/>
    <w:rsid w:val="00922568"/>
    <w:rsid w:val="00922933"/>
    <w:rsid w:val="00923CEA"/>
    <w:rsid w:val="0092531B"/>
    <w:rsid w:val="00925659"/>
    <w:rsid w:val="00925733"/>
    <w:rsid w:val="00926164"/>
    <w:rsid w:val="0092654E"/>
    <w:rsid w:val="00927416"/>
    <w:rsid w:val="009276E9"/>
    <w:rsid w:val="009276EE"/>
    <w:rsid w:val="0092784D"/>
    <w:rsid w:val="00927F60"/>
    <w:rsid w:val="009306C4"/>
    <w:rsid w:val="009306F1"/>
    <w:rsid w:val="00930A74"/>
    <w:rsid w:val="00930DCC"/>
    <w:rsid w:val="00930ED2"/>
    <w:rsid w:val="00930ED9"/>
    <w:rsid w:val="00930F65"/>
    <w:rsid w:val="00931557"/>
    <w:rsid w:val="00931A75"/>
    <w:rsid w:val="0093209A"/>
    <w:rsid w:val="009320A2"/>
    <w:rsid w:val="00932376"/>
    <w:rsid w:val="00932442"/>
    <w:rsid w:val="0093255A"/>
    <w:rsid w:val="00932868"/>
    <w:rsid w:val="00932914"/>
    <w:rsid w:val="009329DB"/>
    <w:rsid w:val="0093334D"/>
    <w:rsid w:val="00933CC5"/>
    <w:rsid w:val="00933E30"/>
    <w:rsid w:val="00933F16"/>
    <w:rsid w:val="00934A3A"/>
    <w:rsid w:val="00935697"/>
    <w:rsid w:val="00935839"/>
    <w:rsid w:val="00935C24"/>
    <w:rsid w:val="0093602A"/>
    <w:rsid w:val="009370DB"/>
    <w:rsid w:val="00937223"/>
    <w:rsid w:val="00937359"/>
    <w:rsid w:val="00937452"/>
    <w:rsid w:val="009375EB"/>
    <w:rsid w:val="0093798D"/>
    <w:rsid w:val="00937FA4"/>
    <w:rsid w:val="00940E27"/>
    <w:rsid w:val="009410A6"/>
    <w:rsid w:val="00941A3C"/>
    <w:rsid w:val="00941BD0"/>
    <w:rsid w:val="00941C7C"/>
    <w:rsid w:val="00942717"/>
    <w:rsid w:val="00943198"/>
    <w:rsid w:val="009433A8"/>
    <w:rsid w:val="0094348A"/>
    <w:rsid w:val="00944AB1"/>
    <w:rsid w:val="00944D5A"/>
    <w:rsid w:val="0094555E"/>
    <w:rsid w:val="0094587A"/>
    <w:rsid w:val="00945C20"/>
    <w:rsid w:val="00945D3B"/>
    <w:rsid w:val="00945F28"/>
    <w:rsid w:val="0094661E"/>
    <w:rsid w:val="009470C3"/>
    <w:rsid w:val="00947735"/>
    <w:rsid w:val="00947E68"/>
    <w:rsid w:val="009504F4"/>
    <w:rsid w:val="00950556"/>
    <w:rsid w:val="00950B3D"/>
    <w:rsid w:val="00950D82"/>
    <w:rsid w:val="00950DA3"/>
    <w:rsid w:val="00950FBF"/>
    <w:rsid w:val="0095123B"/>
    <w:rsid w:val="0095182D"/>
    <w:rsid w:val="0095189D"/>
    <w:rsid w:val="00951B45"/>
    <w:rsid w:val="00951BE0"/>
    <w:rsid w:val="009521AE"/>
    <w:rsid w:val="009525C8"/>
    <w:rsid w:val="009527AC"/>
    <w:rsid w:val="00952A11"/>
    <w:rsid w:val="00952CE5"/>
    <w:rsid w:val="00953021"/>
    <w:rsid w:val="00953E35"/>
    <w:rsid w:val="00954072"/>
    <w:rsid w:val="0095415B"/>
    <w:rsid w:val="00954327"/>
    <w:rsid w:val="00954BDA"/>
    <w:rsid w:val="00954CB1"/>
    <w:rsid w:val="009550A9"/>
    <w:rsid w:val="009553E2"/>
    <w:rsid w:val="0095598C"/>
    <w:rsid w:val="009566A7"/>
    <w:rsid w:val="00956AD8"/>
    <w:rsid w:val="00956AE1"/>
    <w:rsid w:val="00956F5B"/>
    <w:rsid w:val="00957091"/>
    <w:rsid w:val="009572BE"/>
    <w:rsid w:val="009578CA"/>
    <w:rsid w:val="00957949"/>
    <w:rsid w:val="00957D62"/>
    <w:rsid w:val="00957F41"/>
    <w:rsid w:val="009600D6"/>
    <w:rsid w:val="009606FD"/>
    <w:rsid w:val="0096152A"/>
    <w:rsid w:val="00962333"/>
    <w:rsid w:val="009629CD"/>
    <w:rsid w:val="00962E83"/>
    <w:rsid w:val="00962F49"/>
    <w:rsid w:val="00962F70"/>
    <w:rsid w:val="00963087"/>
    <w:rsid w:val="009648C8"/>
    <w:rsid w:val="009649FA"/>
    <w:rsid w:val="00964B42"/>
    <w:rsid w:val="0096510A"/>
    <w:rsid w:val="0096517D"/>
    <w:rsid w:val="009652E1"/>
    <w:rsid w:val="009657D0"/>
    <w:rsid w:val="00965961"/>
    <w:rsid w:val="00966868"/>
    <w:rsid w:val="00967358"/>
    <w:rsid w:val="0096770A"/>
    <w:rsid w:val="009679BE"/>
    <w:rsid w:val="00967ACB"/>
    <w:rsid w:val="009705FD"/>
    <w:rsid w:val="00970AC4"/>
    <w:rsid w:val="00970BBF"/>
    <w:rsid w:val="00970BFE"/>
    <w:rsid w:val="00970EED"/>
    <w:rsid w:val="00970FEE"/>
    <w:rsid w:val="00972BC9"/>
    <w:rsid w:val="00972BFF"/>
    <w:rsid w:val="00972C5B"/>
    <w:rsid w:val="00973300"/>
    <w:rsid w:val="009738F1"/>
    <w:rsid w:val="00973BFA"/>
    <w:rsid w:val="00973FE1"/>
    <w:rsid w:val="00974156"/>
    <w:rsid w:val="0097479C"/>
    <w:rsid w:val="00974819"/>
    <w:rsid w:val="009749E7"/>
    <w:rsid w:val="009753A9"/>
    <w:rsid w:val="0097568D"/>
    <w:rsid w:val="00975B4F"/>
    <w:rsid w:val="009761DB"/>
    <w:rsid w:val="00976229"/>
    <w:rsid w:val="009763BE"/>
    <w:rsid w:val="00976B2C"/>
    <w:rsid w:val="00976C69"/>
    <w:rsid w:val="00976C8F"/>
    <w:rsid w:val="00976D78"/>
    <w:rsid w:val="0097713B"/>
    <w:rsid w:val="0097755E"/>
    <w:rsid w:val="009777F6"/>
    <w:rsid w:val="009777FF"/>
    <w:rsid w:val="00977957"/>
    <w:rsid w:val="00977D64"/>
    <w:rsid w:val="00977D78"/>
    <w:rsid w:val="00977EA6"/>
    <w:rsid w:val="00977F6E"/>
    <w:rsid w:val="009802D7"/>
    <w:rsid w:val="0098037C"/>
    <w:rsid w:val="009803D6"/>
    <w:rsid w:val="00980741"/>
    <w:rsid w:val="00980909"/>
    <w:rsid w:val="00980D43"/>
    <w:rsid w:val="009814E8"/>
    <w:rsid w:val="0098159F"/>
    <w:rsid w:val="00981C24"/>
    <w:rsid w:val="009820B6"/>
    <w:rsid w:val="00982523"/>
    <w:rsid w:val="009825BF"/>
    <w:rsid w:val="00982837"/>
    <w:rsid w:val="0098292C"/>
    <w:rsid w:val="009830F8"/>
    <w:rsid w:val="009832FE"/>
    <w:rsid w:val="00983471"/>
    <w:rsid w:val="00983772"/>
    <w:rsid w:val="00983796"/>
    <w:rsid w:val="0098386E"/>
    <w:rsid w:val="00984307"/>
    <w:rsid w:val="0098475D"/>
    <w:rsid w:val="00984BE5"/>
    <w:rsid w:val="00985271"/>
    <w:rsid w:val="0098543F"/>
    <w:rsid w:val="0098544F"/>
    <w:rsid w:val="00985DD5"/>
    <w:rsid w:val="0098600D"/>
    <w:rsid w:val="009860F5"/>
    <w:rsid w:val="00986387"/>
    <w:rsid w:val="0098645F"/>
    <w:rsid w:val="00986D54"/>
    <w:rsid w:val="00987184"/>
    <w:rsid w:val="0098791A"/>
    <w:rsid w:val="00987C22"/>
    <w:rsid w:val="00987F92"/>
    <w:rsid w:val="0099013D"/>
    <w:rsid w:val="009905F3"/>
    <w:rsid w:val="00990AA1"/>
    <w:rsid w:val="00990B0A"/>
    <w:rsid w:val="00990E91"/>
    <w:rsid w:val="0099109D"/>
    <w:rsid w:val="009913D0"/>
    <w:rsid w:val="009919DF"/>
    <w:rsid w:val="00991E68"/>
    <w:rsid w:val="00992700"/>
    <w:rsid w:val="00992C6D"/>
    <w:rsid w:val="00992F81"/>
    <w:rsid w:val="00993182"/>
    <w:rsid w:val="009933FD"/>
    <w:rsid w:val="00993592"/>
    <w:rsid w:val="00993E29"/>
    <w:rsid w:val="00993F4E"/>
    <w:rsid w:val="009943FA"/>
    <w:rsid w:val="0099440F"/>
    <w:rsid w:val="0099452D"/>
    <w:rsid w:val="00994646"/>
    <w:rsid w:val="00994807"/>
    <w:rsid w:val="0099504E"/>
    <w:rsid w:val="00995760"/>
    <w:rsid w:val="0099588E"/>
    <w:rsid w:val="00996A2B"/>
    <w:rsid w:val="00996E2A"/>
    <w:rsid w:val="00996E6B"/>
    <w:rsid w:val="0099706A"/>
    <w:rsid w:val="009970A1"/>
    <w:rsid w:val="00997124"/>
    <w:rsid w:val="009A0096"/>
    <w:rsid w:val="009A00B3"/>
    <w:rsid w:val="009A035D"/>
    <w:rsid w:val="009A04A9"/>
    <w:rsid w:val="009A0572"/>
    <w:rsid w:val="009A069F"/>
    <w:rsid w:val="009A08A5"/>
    <w:rsid w:val="009A08D5"/>
    <w:rsid w:val="009A0D12"/>
    <w:rsid w:val="009A1403"/>
    <w:rsid w:val="009A156B"/>
    <w:rsid w:val="009A19A0"/>
    <w:rsid w:val="009A1A5A"/>
    <w:rsid w:val="009A2FF6"/>
    <w:rsid w:val="009A3348"/>
    <w:rsid w:val="009A3470"/>
    <w:rsid w:val="009A36C6"/>
    <w:rsid w:val="009A36CC"/>
    <w:rsid w:val="009A3880"/>
    <w:rsid w:val="009A3A99"/>
    <w:rsid w:val="009A3C7C"/>
    <w:rsid w:val="009A3EFF"/>
    <w:rsid w:val="009A43C7"/>
    <w:rsid w:val="009A446E"/>
    <w:rsid w:val="009A4673"/>
    <w:rsid w:val="009A4696"/>
    <w:rsid w:val="009A5029"/>
    <w:rsid w:val="009A56F5"/>
    <w:rsid w:val="009A5D32"/>
    <w:rsid w:val="009A5EEF"/>
    <w:rsid w:val="009A603C"/>
    <w:rsid w:val="009A6496"/>
    <w:rsid w:val="009A68C5"/>
    <w:rsid w:val="009A6AFC"/>
    <w:rsid w:val="009A6EAB"/>
    <w:rsid w:val="009A71F9"/>
    <w:rsid w:val="009A792B"/>
    <w:rsid w:val="009B03AC"/>
    <w:rsid w:val="009B0755"/>
    <w:rsid w:val="009B0C5A"/>
    <w:rsid w:val="009B10CE"/>
    <w:rsid w:val="009B12E4"/>
    <w:rsid w:val="009B1F4E"/>
    <w:rsid w:val="009B2302"/>
    <w:rsid w:val="009B2804"/>
    <w:rsid w:val="009B2ADC"/>
    <w:rsid w:val="009B2CA6"/>
    <w:rsid w:val="009B30F3"/>
    <w:rsid w:val="009B39AB"/>
    <w:rsid w:val="009B41BD"/>
    <w:rsid w:val="009B4542"/>
    <w:rsid w:val="009B4AC4"/>
    <w:rsid w:val="009B4CCE"/>
    <w:rsid w:val="009B4EC8"/>
    <w:rsid w:val="009B546F"/>
    <w:rsid w:val="009B54C1"/>
    <w:rsid w:val="009B556F"/>
    <w:rsid w:val="009B5905"/>
    <w:rsid w:val="009B5F67"/>
    <w:rsid w:val="009B5F6D"/>
    <w:rsid w:val="009B6247"/>
    <w:rsid w:val="009B6488"/>
    <w:rsid w:val="009B6923"/>
    <w:rsid w:val="009B6A4A"/>
    <w:rsid w:val="009B761F"/>
    <w:rsid w:val="009B7EF5"/>
    <w:rsid w:val="009C0407"/>
    <w:rsid w:val="009C05CC"/>
    <w:rsid w:val="009C05D2"/>
    <w:rsid w:val="009C0615"/>
    <w:rsid w:val="009C0737"/>
    <w:rsid w:val="009C083D"/>
    <w:rsid w:val="009C1337"/>
    <w:rsid w:val="009C1C1C"/>
    <w:rsid w:val="009C29F8"/>
    <w:rsid w:val="009C2CC2"/>
    <w:rsid w:val="009C3344"/>
    <w:rsid w:val="009C38CB"/>
    <w:rsid w:val="009C3BF0"/>
    <w:rsid w:val="009C40FC"/>
    <w:rsid w:val="009C4709"/>
    <w:rsid w:val="009C48AD"/>
    <w:rsid w:val="009C4A33"/>
    <w:rsid w:val="009C4A53"/>
    <w:rsid w:val="009C4A99"/>
    <w:rsid w:val="009C4E7B"/>
    <w:rsid w:val="009C4EED"/>
    <w:rsid w:val="009C4F4B"/>
    <w:rsid w:val="009C58FE"/>
    <w:rsid w:val="009C5D22"/>
    <w:rsid w:val="009C5FAB"/>
    <w:rsid w:val="009C60C8"/>
    <w:rsid w:val="009C6328"/>
    <w:rsid w:val="009C686B"/>
    <w:rsid w:val="009C7303"/>
    <w:rsid w:val="009C765D"/>
    <w:rsid w:val="009C7672"/>
    <w:rsid w:val="009C7A74"/>
    <w:rsid w:val="009C7AC9"/>
    <w:rsid w:val="009D031B"/>
    <w:rsid w:val="009D174B"/>
    <w:rsid w:val="009D1A2B"/>
    <w:rsid w:val="009D24E0"/>
    <w:rsid w:val="009D2A47"/>
    <w:rsid w:val="009D2B0B"/>
    <w:rsid w:val="009D2FE9"/>
    <w:rsid w:val="009D32F3"/>
    <w:rsid w:val="009D33B7"/>
    <w:rsid w:val="009D3767"/>
    <w:rsid w:val="009D3892"/>
    <w:rsid w:val="009D454F"/>
    <w:rsid w:val="009D4B62"/>
    <w:rsid w:val="009D4DFA"/>
    <w:rsid w:val="009D56A0"/>
    <w:rsid w:val="009D57EB"/>
    <w:rsid w:val="009D62C1"/>
    <w:rsid w:val="009D6852"/>
    <w:rsid w:val="009D68BE"/>
    <w:rsid w:val="009D6B65"/>
    <w:rsid w:val="009D6C64"/>
    <w:rsid w:val="009D7540"/>
    <w:rsid w:val="009D7AAC"/>
    <w:rsid w:val="009D7FEB"/>
    <w:rsid w:val="009E0069"/>
    <w:rsid w:val="009E0EFD"/>
    <w:rsid w:val="009E0F0F"/>
    <w:rsid w:val="009E154E"/>
    <w:rsid w:val="009E1B22"/>
    <w:rsid w:val="009E2080"/>
    <w:rsid w:val="009E34E2"/>
    <w:rsid w:val="009E39BF"/>
    <w:rsid w:val="009E3F66"/>
    <w:rsid w:val="009E4092"/>
    <w:rsid w:val="009E4B67"/>
    <w:rsid w:val="009E4BB8"/>
    <w:rsid w:val="009E4DFB"/>
    <w:rsid w:val="009E4F03"/>
    <w:rsid w:val="009E562E"/>
    <w:rsid w:val="009E5AB3"/>
    <w:rsid w:val="009E6AC8"/>
    <w:rsid w:val="009E6AE6"/>
    <w:rsid w:val="009E6C3B"/>
    <w:rsid w:val="009E7082"/>
    <w:rsid w:val="009E7773"/>
    <w:rsid w:val="009E7CC1"/>
    <w:rsid w:val="009E7D97"/>
    <w:rsid w:val="009F002B"/>
    <w:rsid w:val="009F017C"/>
    <w:rsid w:val="009F05E6"/>
    <w:rsid w:val="009F0C1E"/>
    <w:rsid w:val="009F0D1E"/>
    <w:rsid w:val="009F0DFA"/>
    <w:rsid w:val="009F112B"/>
    <w:rsid w:val="009F12B0"/>
    <w:rsid w:val="009F13B0"/>
    <w:rsid w:val="009F156D"/>
    <w:rsid w:val="009F1F6D"/>
    <w:rsid w:val="009F1F99"/>
    <w:rsid w:val="009F1FB9"/>
    <w:rsid w:val="009F23E3"/>
    <w:rsid w:val="009F2554"/>
    <w:rsid w:val="009F29B3"/>
    <w:rsid w:val="009F3BAC"/>
    <w:rsid w:val="009F3D99"/>
    <w:rsid w:val="009F41AD"/>
    <w:rsid w:val="009F41C3"/>
    <w:rsid w:val="009F493F"/>
    <w:rsid w:val="009F4D82"/>
    <w:rsid w:val="009F4F90"/>
    <w:rsid w:val="009F5244"/>
    <w:rsid w:val="009F52E1"/>
    <w:rsid w:val="009F60D5"/>
    <w:rsid w:val="009F60F3"/>
    <w:rsid w:val="009F6291"/>
    <w:rsid w:val="009F6454"/>
    <w:rsid w:val="009F6C1C"/>
    <w:rsid w:val="009F6DE5"/>
    <w:rsid w:val="009F70FF"/>
    <w:rsid w:val="009F7593"/>
    <w:rsid w:val="009F7A2F"/>
    <w:rsid w:val="00A003B6"/>
    <w:rsid w:val="00A00ECC"/>
    <w:rsid w:val="00A00ED3"/>
    <w:rsid w:val="00A00FA3"/>
    <w:rsid w:val="00A01172"/>
    <w:rsid w:val="00A01249"/>
    <w:rsid w:val="00A01688"/>
    <w:rsid w:val="00A0178D"/>
    <w:rsid w:val="00A018B0"/>
    <w:rsid w:val="00A01958"/>
    <w:rsid w:val="00A02173"/>
    <w:rsid w:val="00A02407"/>
    <w:rsid w:val="00A02665"/>
    <w:rsid w:val="00A02759"/>
    <w:rsid w:val="00A0305C"/>
    <w:rsid w:val="00A035CF"/>
    <w:rsid w:val="00A04495"/>
    <w:rsid w:val="00A0462C"/>
    <w:rsid w:val="00A04A65"/>
    <w:rsid w:val="00A04CF5"/>
    <w:rsid w:val="00A04ED7"/>
    <w:rsid w:val="00A050FF"/>
    <w:rsid w:val="00A054CD"/>
    <w:rsid w:val="00A0638F"/>
    <w:rsid w:val="00A07129"/>
    <w:rsid w:val="00A07567"/>
    <w:rsid w:val="00A07589"/>
    <w:rsid w:val="00A07D83"/>
    <w:rsid w:val="00A1089C"/>
    <w:rsid w:val="00A10A99"/>
    <w:rsid w:val="00A112CE"/>
    <w:rsid w:val="00A11B99"/>
    <w:rsid w:val="00A11C31"/>
    <w:rsid w:val="00A12C06"/>
    <w:rsid w:val="00A12E99"/>
    <w:rsid w:val="00A13102"/>
    <w:rsid w:val="00A135E5"/>
    <w:rsid w:val="00A13920"/>
    <w:rsid w:val="00A13B89"/>
    <w:rsid w:val="00A14255"/>
    <w:rsid w:val="00A14765"/>
    <w:rsid w:val="00A151CB"/>
    <w:rsid w:val="00A15FF6"/>
    <w:rsid w:val="00A16475"/>
    <w:rsid w:val="00A16997"/>
    <w:rsid w:val="00A16EA6"/>
    <w:rsid w:val="00A16FA3"/>
    <w:rsid w:val="00A170EE"/>
    <w:rsid w:val="00A1714A"/>
    <w:rsid w:val="00A1725E"/>
    <w:rsid w:val="00A17CC9"/>
    <w:rsid w:val="00A201B4"/>
    <w:rsid w:val="00A201C9"/>
    <w:rsid w:val="00A203A2"/>
    <w:rsid w:val="00A20C0A"/>
    <w:rsid w:val="00A20EFF"/>
    <w:rsid w:val="00A2186F"/>
    <w:rsid w:val="00A21BDB"/>
    <w:rsid w:val="00A22647"/>
    <w:rsid w:val="00A227F5"/>
    <w:rsid w:val="00A22DCF"/>
    <w:rsid w:val="00A22E16"/>
    <w:rsid w:val="00A230EC"/>
    <w:rsid w:val="00A2391A"/>
    <w:rsid w:val="00A239D2"/>
    <w:rsid w:val="00A24036"/>
    <w:rsid w:val="00A24AFE"/>
    <w:rsid w:val="00A24DCB"/>
    <w:rsid w:val="00A25335"/>
    <w:rsid w:val="00A257ED"/>
    <w:rsid w:val="00A25BE3"/>
    <w:rsid w:val="00A25EE6"/>
    <w:rsid w:val="00A26354"/>
    <w:rsid w:val="00A2663C"/>
    <w:rsid w:val="00A26874"/>
    <w:rsid w:val="00A268B2"/>
    <w:rsid w:val="00A26A34"/>
    <w:rsid w:val="00A26CED"/>
    <w:rsid w:val="00A27651"/>
    <w:rsid w:val="00A30326"/>
    <w:rsid w:val="00A30704"/>
    <w:rsid w:val="00A30C31"/>
    <w:rsid w:val="00A30CF2"/>
    <w:rsid w:val="00A30D8C"/>
    <w:rsid w:val="00A30DCF"/>
    <w:rsid w:val="00A30E2D"/>
    <w:rsid w:val="00A30E46"/>
    <w:rsid w:val="00A310FC"/>
    <w:rsid w:val="00A310FE"/>
    <w:rsid w:val="00A314F6"/>
    <w:rsid w:val="00A31977"/>
    <w:rsid w:val="00A31AA6"/>
    <w:rsid w:val="00A31B47"/>
    <w:rsid w:val="00A31E00"/>
    <w:rsid w:val="00A321D0"/>
    <w:rsid w:val="00A32303"/>
    <w:rsid w:val="00A32D97"/>
    <w:rsid w:val="00A32FE6"/>
    <w:rsid w:val="00A334CF"/>
    <w:rsid w:val="00A33B59"/>
    <w:rsid w:val="00A33C22"/>
    <w:rsid w:val="00A33D74"/>
    <w:rsid w:val="00A33F57"/>
    <w:rsid w:val="00A341D1"/>
    <w:rsid w:val="00A3433B"/>
    <w:rsid w:val="00A345DF"/>
    <w:rsid w:val="00A34C06"/>
    <w:rsid w:val="00A357C0"/>
    <w:rsid w:val="00A358B8"/>
    <w:rsid w:val="00A35AA4"/>
    <w:rsid w:val="00A35BA5"/>
    <w:rsid w:val="00A3601E"/>
    <w:rsid w:val="00A360B8"/>
    <w:rsid w:val="00A369BB"/>
    <w:rsid w:val="00A36F7A"/>
    <w:rsid w:val="00A373D8"/>
    <w:rsid w:val="00A3768E"/>
    <w:rsid w:val="00A37E49"/>
    <w:rsid w:val="00A37E64"/>
    <w:rsid w:val="00A37E90"/>
    <w:rsid w:val="00A41E4D"/>
    <w:rsid w:val="00A41F28"/>
    <w:rsid w:val="00A426E3"/>
    <w:rsid w:val="00A42803"/>
    <w:rsid w:val="00A43224"/>
    <w:rsid w:val="00A4322F"/>
    <w:rsid w:val="00A43474"/>
    <w:rsid w:val="00A43B9E"/>
    <w:rsid w:val="00A43EC0"/>
    <w:rsid w:val="00A44C9B"/>
    <w:rsid w:val="00A44DC0"/>
    <w:rsid w:val="00A45399"/>
    <w:rsid w:val="00A4547A"/>
    <w:rsid w:val="00A45B3F"/>
    <w:rsid w:val="00A45E0F"/>
    <w:rsid w:val="00A45E8B"/>
    <w:rsid w:val="00A46274"/>
    <w:rsid w:val="00A46621"/>
    <w:rsid w:val="00A46BE0"/>
    <w:rsid w:val="00A47DB9"/>
    <w:rsid w:val="00A50186"/>
    <w:rsid w:val="00A50A16"/>
    <w:rsid w:val="00A51078"/>
    <w:rsid w:val="00A51165"/>
    <w:rsid w:val="00A514CE"/>
    <w:rsid w:val="00A5160A"/>
    <w:rsid w:val="00A522FD"/>
    <w:rsid w:val="00A52472"/>
    <w:rsid w:val="00A5248D"/>
    <w:rsid w:val="00A525EC"/>
    <w:rsid w:val="00A52AEE"/>
    <w:rsid w:val="00A52B97"/>
    <w:rsid w:val="00A5316E"/>
    <w:rsid w:val="00A53643"/>
    <w:rsid w:val="00A5371F"/>
    <w:rsid w:val="00A53ABC"/>
    <w:rsid w:val="00A53D40"/>
    <w:rsid w:val="00A53F73"/>
    <w:rsid w:val="00A556CF"/>
    <w:rsid w:val="00A55B0D"/>
    <w:rsid w:val="00A55B79"/>
    <w:rsid w:val="00A55FB3"/>
    <w:rsid w:val="00A568B3"/>
    <w:rsid w:val="00A56AE9"/>
    <w:rsid w:val="00A56F62"/>
    <w:rsid w:val="00A56F86"/>
    <w:rsid w:val="00A57715"/>
    <w:rsid w:val="00A57EF2"/>
    <w:rsid w:val="00A6017B"/>
    <w:rsid w:val="00A601AE"/>
    <w:rsid w:val="00A60833"/>
    <w:rsid w:val="00A60B9B"/>
    <w:rsid w:val="00A60DC1"/>
    <w:rsid w:val="00A61644"/>
    <w:rsid w:val="00A61907"/>
    <w:rsid w:val="00A61BC8"/>
    <w:rsid w:val="00A62069"/>
    <w:rsid w:val="00A622C5"/>
    <w:rsid w:val="00A623AE"/>
    <w:rsid w:val="00A62510"/>
    <w:rsid w:val="00A62687"/>
    <w:rsid w:val="00A62F8D"/>
    <w:rsid w:val="00A6393F"/>
    <w:rsid w:val="00A63C87"/>
    <w:rsid w:val="00A63C9A"/>
    <w:rsid w:val="00A63D7A"/>
    <w:rsid w:val="00A64E69"/>
    <w:rsid w:val="00A65146"/>
    <w:rsid w:val="00A65A4D"/>
    <w:rsid w:val="00A65C81"/>
    <w:rsid w:val="00A65FF0"/>
    <w:rsid w:val="00A664CB"/>
    <w:rsid w:val="00A66745"/>
    <w:rsid w:val="00A66D8F"/>
    <w:rsid w:val="00A66F47"/>
    <w:rsid w:val="00A672E4"/>
    <w:rsid w:val="00A6747A"/>
    <w:rsid w:val="00A67B5B"/>
    <w:rsid w:val="00A67B90"/>
    <w:rsid w:val="00A67F7E"/>
    <w:rsid w:val="00A70841"/>
    <w:rsid w:val="00A7097C"/>
    <w:rsid w:val="00A71112"/>
    <w:rsid w:val="00A7125A"/>
    <w:rsid w:val="00A7139F"/>
    <w:rsid w:val="00A7192A"/>
    <w:rsid w:val="00A71964"/>
    <w:rsid w:val="00A72372"/>
    <w:rsid w:val="00A724F9"/>
    <w:rsid w:val="00A72BB9"/>
    <w:rsid w:val="00A73506"/>
    <w:rsid w:val="00A73A87"/>
    <w:rsid w:val="00A73AF7"/>
    <w:rsid w:val="00A73E6E"/>
    <w:rsid w:val="00A73EB8"/>
    <w:rsid w:val="00A74304"/>
    <w:rsid w:val="00A74688"/>
    <w:rsid w:val="00A7469C"/>
    <w:rsid w:val="00A74958"/>
    <w:rsid w:val="00A74A3C"/>
    <w:rsid w:val="00A752DB"/>
    <w:rsid w:val="00A7532A"/>
    <w:rsid w:val="00A75795"/>
    <w:rsid w:val="00A75A31"/>
    <w:rsid w:val="00A763CF"/>
    <w:rsid w:val="00A765F8"/>
    <w:rsid w:val="00A76650"/>
    <w:rsid w:val="00A76D37"/>
    <w:rsid w:val="00A76E6A"/>
    <w:rsid w:val="00A77065"/>
    <w:rsid w:val="00A7723C"/>
    <w:rsid w:val="00A77B8D"/>
    <w:rsid w:val="00A77EA2"/>
    <w:rsid w:val="00A81B99"/>
    <w:rsid w:val="00A81C8C"/>
    <w:rsid w:val="00A81D43"/>
    <w:rsid w:val="00A81E84"/>
    <w:rsid w:val="00A8243C"/>
    <w:rsid w:val="00A828F4"/>
    <w:rsid w:val="00A82D4D"/>
    <w:rsid w:val="00A82E22"/>
    <w:rsid w:val="00A836A1"/>
    <w:rsid w:val="00A83A89"/>
    <w:rsid w:val="00A83DC1"/>
    <w:rsid w:val="00A844CE"/>
    <w:rsid w:val="00A8466D"/>
    <w:rsid w:val="00A84717"/>
    <w:rsid w:val="00A84965"/>
    <w:rsid w:val="00A84B6C"/>
    <w:rsid w:val="00A84FF6"/>
    <w:rsid w:val="00A8523C"/>
    <w:rsid w:val="00A85986"/>
    <w:rsid w:val="00A859CE"/>
    <w:rsid w:val="00A85A40"/>
    <w:rsid w:val="00A86463"/>
    <w:rsid w:val="00A8699F"/>
    <w:rsid w:val="00A86FAB"/>
    <w:rsid w:val="00A874B6"/>
    <w:rsid w:val="00A87628"/>
    <w:rsid w:val="00A87869"/>
    <w:rsid w:val="00A87BDC"/>
    <w:rsid w:val="00A87D77"/>
    <w:rsid w:val="00A87F54"/>
    <w:rsid w:val="00A90802"/>
    <w:rsid w:val="00A90BDE"/>
    <w:rsid w:val="00A90E8A"/>
    <w:rsid w:val="00A91121"/>
    <w:rsid w:val="00A91F1D"/>
    <w:rsid w:val="00A91F33"/>
    <w:rsid w:val="00A927C9"/>
    <w:rsid w:val="00A92BB4"/>
    <w:rsid w:val="00A92BDC"/>
    <w:rsid w:val="00A92DD6"/>
    <w:rsid w:val="00A931BD"/>
    <w:rsid w:val="00A93447"/>
    <w:rsid w:val="00A9376C"/>
    <w:rsid w:val="00A93943"/>
    <w:rsid w:val="00A939DD"/>
    <w:rsid w:val="00A93ADD"/>
    <w:rsid w:val="00A93E79"/>
    <w:rsid w:val="00A93F93"/>
    <w:rsid w:val="00A942DB"/>
    <w:rsid w:val="00A94348"/>
    <w:rsid w:val="00A9434B"/>
    <w:rsid w:val="00A944BE"/>
    <w:rsid w:val="00A9466A"/>
    <w:rsid w:val="00A94AB9"/>
    <w:rsid w:val="00A94CBD"/>
    <w:rsid w:val="00A952BC"/>
    <w:rsid w:val="00A95A48"/>
    <w:rsid w:val="00A95B72"/>
    <w:rsid w:val="00A95F9D"/>
    <w:rsid w:val="00A960B5"/>
    <w:rsid w:val="00A960F7"/>
    <w:rsid w:val="00A96838"/>
    <w:rsid w:val="00A9687A"/>
    <w:rsid w:val="00A96B7C"/>
    <w:rsid w:val="00A96F38"/>
    <w:rsid w:val="00A970BD"/>
    <w:rsid w:val="00A974A5"/>
    <w:rsid w:val="00A97892"/>
    <w:rsid w:val="00A978C0"/>
    <w:rsid w:val="00A97D0E"/>
    <w:rsid w:val="00A97F72"/>
    <w:rsid w:val="00AA01A6"/>
    <w:rsid w:val="00AA01AB"/>
    <w:rsid w:val="00AA0489"/>
    <w:rsid w:val="00AA07C3"/>
    <w:rsid w:val="00AA0A20"/>
    <w:rsid w:val="00AA0A9A"/>
    <w:rsid w:val="00AA0C44"/>
    <w:rsid w:val="00AA0D91"/>
    <w:rsid w:val="00AA184D"/>
    <w:rsid w:val="00AA1865"/>
    <w:rsid w:val="00AA1D8B"/>
    <w:rsid w:val="00AA231C"/>
    <w:rsid w:val="00AA2382"/>
    <w:rsid w:val="00AA25BE"/>
    <w:rsid w:val="00AA2D40"/>
    <w:rsid w:val="00AA3530"/>
    <w:rsid w:val="00AA3ABA"/>
    <w:rsid w:val="00AA40A5"/>
    <w:rsid w:val="00AA4410"/>
    <w:rsid w:val="00AA4BB4"/>
    <w:rsid w:val="00AA4E40"/>
    <w:rsid w:val="00AA5454"/>
    <w:rsid w:val="00AA59AC"/>
    <w:rsid w:val="00AA5AC9"/>
    <w:rsid w:val="00AA5AFE"/>
    <w:rsid w:val="00AA5C9F"/>
    <w:rsid w:val="00AA5DFE"/>
    <w:rsid w:val="00AA5F71"/>
    <w:rsid w:val="00AA6579"/>
    <w:rsid w:val="00AA728E"/>
    <w:rsid w:val="00AB0457"/>
    <w:rsid w:val="00AB0760"/>
    <w:rsid w:val="00AB1540"/>
    <w:rsid w:val="00AB18A8"/>
    <w:rsid w:val="00AB19A1"/>
    <w:rsid w:val="00AB1FB3"/>
    <w:rsid w:val="00AB217D"/>
    <w:rsid w:val="00AB246C"/>
    <w:rsid w:val="00AB24B3"/>
    <w:rsid w:val="00AB250C"/>
    <w:rsid w:val="00AB26A6"/>
    <w:rsid w:val="00AB28DF"/>
    <w:rsid w:val="00AB2A14"/>
    <w:rsid w:val="00AB3362"/>
    <w:rsid w:val="00AB344D"/>
    <w:rsid w:val="00AB3B63"/>
    <w:rsid w:val="00AB43C3"/>
    <w:rsid w:val="00AB4FA6"/>
    <w:rsid w:val="00AB5F16"/>
    <w:rsid w:val="00AB5FE7"/>
    <w:rsid w:val="00AB60ED"/>
    <w:rsid w:val="00AB65FB"/>
    <w:rsid w:val="00AB688E"/>
    <w:rsid w:val="00AB6EF6"/>
    <w:rsid w:val="00AB745C"/>
    <w:rsid w:val="00AB7ED6"/>
    <w:rsid w:val="00AC014A"/>
    <w:rsid w:val="00AC028C"/>
    <w:rsid w:val="00AC063C"/>
    <w:rsid w:val="00AC0C09"/>
    <w:rsid w:val="00AC0ECE"/>
    <w:rsid w:val="00AC169B"/>
    <w:rsid w:val="00AC1A1D"/>
    <w:rsid w:val="00AC1BB8"/>
    <w:rsid w:val="00AC1F96"/>
    <w:rsid w:val="00AC22E4"/>
    <w:rsid w:val="00AC27AA"/>
    <w:rsid w:val="00AC2C07"/>
    <w:rsid w:val="00AC2EF2"/>
    <w:rsid w:val="00AC2F18"/>
    <w:rsid w:val="00AC30FD"/>
    <w:rsid w:val="00AC353B"/>
    <w:rsid w:val="00AC3A73"/>
    <w:rsid w:val="00AC3AE6"/>
    <w:rsid w:val="00AC3FFD"/>
    <w:rsid w:val="00AC467D"/>
    <w:rsid w:val="00AC5068"/>
    <w:rsid w:val="00AC5104"/>
    <w:rsid w:val="00AC5842"/>
    <w:rsid w:val="00AC5FA3"/>
    <w:rsid w:val="00AC659B"/>
    <w:rsid w:val="00AC67FD"/>
    <w:rsid w:val="00AC6839"/>
    <w:rsid w:val="00AC6B94"/>
    <w:rsid w:val="00AC6C1B"/>
    <w:rsid w:val="00AC6E38"/>
    <w:rsid w:val="00AC78E6"/>
    <w:rsid w:val="00AC7E5C"/>
    <w:rsid w:val="00AD04EA"/>
    <w:rsid w:val="00AD0513"/>
    <w:rsid w:val="00AD07C0"/>
    <w:rsid w:val="00AD0A1B"/>
    <w:rsid w:val="00AD0A44"/>
    <w:rsid w:val="00AD0C31"/>
    <w:rsid w:val="00AD1614"/>
    <w:rsid w:val="00AD1768"/>
    <w:rsid w:val="00AD1FFF"/>
    <w:rsid w:val="00AD27D0"/>
    <w:rsid w:val="00AD2F41"/>
    <w:rsid w:val="00AD357B"/>
    <w:rsid w:val="00AD3946"/>
    <w:rsid w:val="00AD3A57"/>
    <w:rsid w:val="00AD3FF2"/>
    <w:rsid w:val="00AD4422"/>
    <w:rsid w:val="00AD44AB"/>
    <w:rsid w:val="00AD4933"/>
    <w:rsid w:val="00AD4D6F"/>
    <w:rsid w:val="00AD5339"/>
    <w:rsid w:val="00AD565C"/>
    <w:rsid w:val="00AD5B93"/>
    <w:rsid w:val="00AD5C15"/>
    <w:rsid w:val="00AD65EC"/>
    <w:rsid w:val="00AD6A83"/>
    <w:rsid w:val="00AD72D0"/>
    <w:rsid w:val="00AE0106"/>
    <w:rsid w:val="00AE04E2"/>
    <w:rsid w:val="00AE0776"/>
    <w:rsid w:val="00AE0777"/>
    <w:rsid w:val="00AE0BFF"/>
    <w:rsid w:val="00AE0C3B"/>
    <w:rsid w:val="00AE0D26"/>
    <w:rsid w:val="00AE0E31"/>
    <w:rsid w:val="00AE0E38"/>
    <w:rsid w:val="00AE17D5"/>
    <w:rsid w:val="00AE17F8"/>
    <w:rsid w:val="00AE18AC"/>
    <w:rsid w:val="00AE2743"/>
    <w:rsid w:val="00AE2C5F"/>
    <w:rsid w:val="00AE36C0"/>
    <w:rsid w:val="00AE3DB3"/>
    <w:rsid w:val="00AE4155"/>
    <w:rsid w:val="00AE41D9"/>
    <w:rsid w:val="00AE42BB"/>
    <w:rsid w:val="00AE4E2E"/>
    <w:rsid w:val="00AE50A8"/>
    <w:rsid w:val="00AE51E1"/>
    <w:rsid w:val="00AE596C"/>
    <w:rsid w:val="00AE6719"/>
    <w:rsid w:val="00AE67B9"/>
    <w:rsid w:val="00AE6AA4"/>
    <w:rsid w:val="00AE748B"/>
    <w:rsid w:val="00AE7A0A"/>
    <w:rsid w:val="00AF02E1"/>
    <w:rsid w:val="00AF094A"/>
    <w:rsid w:val="00AF0B33"/>
    <w:rsid w:val="00AF0B98"/>
    <w:rsid w:val="00AF137B"/>
    <w:rsid w:val="00AF1457"/>
    <w:rsid w:val="00AF162C"/>
    <w:rsid w:val="00AF1B12"/>
    <w:rsid w:val="00AF1F6C"/>
    <w:rsid w:val="00AF28F4"/>
    <w:rsid w:val="00AF345B"/>
    <w:rsid w:val="00AF384D"/>
    <w:rsid w:val="00AF3FF2"/>
    <w:rsid w:val="00AF43DA"/>
    <w:rsid w:val="00AF43E7"/>
    <w:rsid w:val="00AF44B9"/>
    <w:rsid w:val="00AF4FA4"/>
    <w:rsid w:val="00AF50BD"/>
    <w:rsid w:val="00AF5CD5"/>
    <w:rsid w:val="00AF5F34"/>
    <w:rsid w:val="00AF5F81"/>
    <w:rsid w:val="00AF64C1"/>
    <w:rsid w:val="00AF66B6"/>
    <w:rsid w:val="00AF674F"/>
    <w:rsid w:val="00AF6BCF"/>
    <w:rsid w:val="00AF7508"/>
    <w:rsid w:val="00AF7745"/>
    <w:rsid w:val="00AF78DD"/>
    <w:rsid w:val="00AF7C38"/>
    <w:rsid w:val="00AF7D87"/>
    <w:rsid w:val="00B0082C"/>
    <w:rsid w:val="00B0082D"/>
    <w:rsid w:val="00B00ABE"/>
    <w:rsid w:val="00B00F49"/>
    <w:rsid w:val="00B010A1"/>
    <w:rsid w:val="00B018C1"/>
    <w:rsid w:val="00B01B15"/>
    <w:rsid w:val="00B01D56"/>
    <w:rsid w:val="00B02CEA"/>
    <w:rsid w:val="00B02DCE"/>
    <w:rsid w:val="00B033EA"/>
    <w:rsid w:val="00B039E1"/>
    <w:rsid w:val="00B04419"/>
    <w:rsid w:val="00B049AA"/>
    <w:rsid w:val="00B04B32"/>
    <w:rsid w:val="00B04B95"/>
    <w:rsid w:val="00B04C0A"/>
    <w:rsid w:val="00B05295"/>
    <w:rsid w:val="00B0547D"/>
    <w:rsid w:val="00B0563C"/>
    <w:rsid w:val="00B05D8F"/>
    <w:rsid w:val="00B05F5F"/>
    <w:rsid w:val="00B05FF9"/>
    <w:rsid w:val="00B063BA"/>
    <w:rsid w:val="00B0644F"/>
    <w:rsid w:val="00B0676F"/>
    <w:rsid w:val="00B06B78"/>
    <w:rsid w:val="00B07088"/>
    <w:rsid w:val="00B0734D"/>
    <w:rsid w:val="00B073D3"/>
    <w:rsid w:val="00B07EEC"/>
    <w:rsid w:val="00B104EE"/>
    <w:rsid w:val="00B10A61"/>
    <w:rsid w:val="00B10F08"/>
    <w:rsid w:val="00B1126B"/>
    <w:rsid w:val="00B11705"/>
    <w:rsid w:val="00B1175D"/>
    <w:rsid w:val="00B11895"/>
    <w:rsid w:val="00B1190D"/>
    <w:rsid w:val="00B11D26"/>
    <w:rsid w:val="00B1218F"/>
    <w:rsid w:val="00B12976"/>
    <w:rsid w:val="00B137FC"/>
    <w:rsid w:val="00B13AC7"/>
    <w:rsid w:val="00B13C89"/>
    <w:rsid w:val="00B13E3B"/>
    <w:rsid w:val="00B14117"/>
    <w:rsid w:val="00B1459C"/>
    <w:rsid w:val="00B14AC2"/>
    <w:rsid w:val="00B1506A"/>
    <w:rsid w:val="00B1517A"/>
    <w:rsid w:val="00B15734"/>
    <w:rsid w:val="00B157BB"/>
    <w:rsid w:val="00B15D3E"/>
    <w:rsid w:val="00B168F6"/>
    <w:rsid w:val="00B16CF6"/>
    <w:rsid w:val="00B16EA0"/>
    <w:rsid w:val="00B17805"/>
    <w:rsid w:val="00B17846"/>
    <w:rsid w:val="00B17EDA"/>
    <w:rsid w:val="00B17F2C"/>
    <w:rsid w:val="00B20127"/>
    <w:rsid w:val="00B20550"/>
    <w:rsid w:val="00B20605"/>
    <w:rsid w:val="00B209D0"/>
    <w:rsid w:val="00B213DD"/>
    <w:rsid w:val="00B21450"/>
    <w:rsid w:val="00B2179D"/>
    <w:rsid w:val="00B21D8B"/>
    <w:rsid w:val="00B21F86"/>
    <w:rsid w:val="00B2247D"/>
    <w:rsid w:val="00B22480"/>
    <w:rsid w:val="00B22620"/>
    <w:rsid w:val="00B23391"/>
    <w:rsid w:val="00B23743"/>
    <w:rsid w:val="00B243B1"/>
    <w:rsid w:val="00B24527"/>
    <w:rsid w:val="00B24AF1"/>
    <w:rsid w:val="00B24BBA"/>
    <w:rsid w:val="00B24D66"/>
    <w:rsid w:val="00B2526F"/>
    <w:rsid w:val="00B25A2D"/>
    <w:rsid w:val="00B25B7B"/>
    <w:rsid w:val="00B26216"/>
    <w:rsid w:val="00B26220"/>
    <w:rsid w:val="00B26368"/>
    <w:rsid w:val="00B265CF"/>
    <w:rsid w:val="00B26B48"/>
    <w:rsid w:val="00B274D6"/>
    <w:rsid w:val="00B279C7"/>
    <w:rsid w:val="00B27AAC"/>
    <w:rsid w:val="00B27D86"/>
    <w:rsid w:val="00B27F33"/>
    <w:rsid w:val="00B30646"/>
    <w:rsid w:val="00B309B7"/>
    <w:rsid w:val="00B309F5"/>
    <w:rsid w:val="00B30D25"/>
    <w:rsid w:val="00B314AA"/>
    <w:rsid w:val="00B31703"/>
    <w:rsid w:val="00B3187C"/>
    <w:rsid w:val="00B31C97"/>
    <w:rsid w:val="00B3207D"/>
    <w:rsid w:val="00B322EB"/>
    <w:rsid w:val="00B32392"/>
    <w:rsid w:val="00B327FD"/>
    <w:rsid w:val="00B32C44"/>
    <w:rsid w:val="00B33309"/>
    <w:rsid w:val="00B337B6"/>
    <w:rsid w:val="00B342C8"/>
    <w:rsid w:val="00B345E9"/>
    <w:rsid w:val="00B347EA"/>
    <w:rsid w:val="00B34BF5"/>
    <w:rsid w:val="00B34E24"/>
    <w:rsid w:val="00B35723"/>
    <w:rsid w:val="00B35890"/>
    <w:rsid w:val="00B35F19"/>
    <w:rsid w:val="00B360B3"/>
    <w:rsid w:val="00B36121"/>
    <w:rsid w:val="00B367AA"/>
    <w:rsid w:val="00B36AE5"/>
    <w:rsid w:val="00B36BC5"/>
    <w:rsid w:val="00B36DF1"/>
    <w:rsid w:val="00B376B9"/>
    <w:rsid w:val="00B37A89"/>
    <w:rsid w:val="00B37AAA"/>
    <w:rsid w:val="00B37FAF"/>
    <w:rsid w:val="00B4058F"/>
    <w:rsid w:val="00B405E4"/>
    <w:rsid w:val="00B40858"/>
    <w:rsid w:val="00B40884"/>
    <w:rsid w:val="00B409C4"/>
    <w:rsid w:val="00B40FA4"/>
    <w:rsid w:val="00B41017"/>
    <w:rsid w:val="00B41795"/>
    <w:rsid w:val="00B417A5"/>
    <w:rsid w:val="00B417B6"/>
    <w:rsid w:val="00B4192F"/>
    <w:rsid w:val="00B41E78"/>
    <w:rsid w:val="00B41EC5"/>
    <w:rsid w:val="00B42350"/>
    <w:rsid w:val="00B42491"/>
    <w:rsid w:val="00B42B83"/>
    <w:rsid w:val="00B42F05"/>
    <w:rsid w:val="00B433B5"/>
    <w:rsid w:val="00B43CC3"/>
    <w:rsid w:val="00B43F50"/>
    <w:rsid w:val="00B440EA"/>
    <w:rsid w:val="00B4440B"/>
    <w:rsid w:val="00B444A9"/>
    <w:rsid w:val="00B44598"/>
    <w:rsid w:val="00B44967"/>
    <w:rsid w:val="00B44BF8"/>
    <w:rsid w:val="00B4543F"/>
    <w:rsid w:val="00B456F4"/>
    <w:rsid w:val="00B4588B"/>
    <w:rsid w:val="00B45CE9"/>
    <w:rsid w:val="00B45DCC"/>
    <w:rsid w:val="00B45F21"/>
    <w:rsid w:val="00B46193"/>
    <w:rsid w:val="00B465F4"/>
    <w:rsid w:val="00B46711"/>
    <w:rsid w:val="00B46842"/>
    <w:rsid w:val="00B46B05"/>
    <w:rsid w:val="00B46D47"/>
    <w:rsid w:val="00B471AF"/>
    <w:rsid w:val="00B47395"/>
    <w:rsid w:val="00B475A0"/>
    <w:rsid w:val="00B47B77"/>
    <w:rsid w:val="00B47FB1"/>
    <w:rsid w:val="00B5034B"/>
    <w:rsid w:val="00B505B3"/>
    <w:rsid w:val="00B50798"/>
    <w:rsid w:val="00B509D0"/>
    <w:rsid w:val="00B51697"/>
    <w:rsid w:val="00B51CF7"/>
    <w:rsid w:val="00B52338"/>
    <w:rsid w:val="00B529AA"/>
    <w:rsid w:val="00B52B90"/>
    <w:rsid w:val="00B52C9C"/>
    <w:rsid w:val="00B52D1B"/>
    <w:rsid w:val="00B53322"/>
    <w:rsid w:val="00B53855"/>
    <w:rsid w:val="00B53FCA"/>
    <w:rsid w:val="00B5438E"/>
    <w:rsid w:val="00B547D1"/>
    <w:rsid w:val="00B54CA9"/>
    <w:rsid w:val="00B55510"/>
    <w:rsid w:val="00B55C3F"/>
    <w:rsid w:val="00B56117"/>
    <w:rsid w:val="00B56AC0"/>
    <w:rsid w:val="00B56B44"/>
    <w:rsid w:val="00B56DEB"/>
    <w:rsid w:val="00B57E2A"/>
    <w:rsid w:val="00B601C3"/>
    <w:rsid w:val="00B6046B"/>
    <w:rsid w:val="00B608F8"/>
    <w:rsid w:val="00B6108B"/>
    <w:rsid w:val="00B6115D"/>
    <w:rsid w:val="00B61729"/>
    <w:rsid w:val="00B62422"/>
    <w:rsid w:val="00B62656"/>
    <w:rsid w:val="00B62909"/>
    <w:rsid w:val="00B62A9B"/>
    <w:rsid w:val="00B62B2B"/>
    <w:rsid w:val="00B62C0B"/>
    <w:rsid w:val="00B630FB"/>
    <w:rsid w:val="00B6352D"/>
    <w:rsid w:val="00B63968"/>
    <w:rsid w:val="00B63A22"/>
    <w:rsid w:val="00B63C4D"/>
    <w:rsid w:val="00B63D91"/>
    <w:rsid w:val="00B63ED8"/>
    <w:rsid w:val="00B642B9"/>
    <w:rsid w:val="00B6480F"/>
    <w:rsid w:val="00B64B9B"/>
    <w:rsid w:val="00B64D85"/>
    <w:rsid w:val="00B64DAE"/>
    <w:rsid w:val="00B64EFA"/>
    <w:rsid w:val="00B65684"/>
    <w:rsid w:val="00B668B9"/>
    <w:rsid w:val="00B668EB"/>
    <w:rsid w:val="00B67983"/>
    <w:rsid w:val="00B67C2F"/>
    <w:rsid w:val="00B67C72"/>
    <w:rsid w:val="00B70979"/>
    <w:rsid w:val="00B709C6"/>
    <w:rsid w:val="00B71054"/>
    <w:rsid w:val="00B712A5"/>
    <w:rsid w:val="00B714E1"/>
    <w:rsid w:val="00B71833"/>
    <w:rsid w:val="00B71C8F"/>
    <w:rsid w:val="00B72710"/>
    <w:rsid w:val="00B72A3E"/>
    <w:rsid w:val="00B73464"/>
    <w:rsid w:val="00B7346E"/>
    <w:rsid w:val="00B739A3"/>
    <w:rsid w:val="00B73A01"/>
    <w:rsid w:val="00B73CA1"/>
    <w:rsid w:val="00B74734"/>
    <w:rsid w:val="00B7534B"/>
    <w:rsid w:val="00B75A9D"/>
    <w:rsid w:val="00B75B87"/>
    <w:rsid w:val="00B75E7E"/>
    <w:rsid w:val="00B760EB"/>
    <w:rsid w:val="00B76D09"/>
    <w:rsid w:val="00B77A2E"/>
    <w:rsid w:val="00B77EF4"/>
    <w:rsid w:val="00B80908"/>
    <w:rsid w:val="00B8120B"/>
    <w:rsid w:val="00B8162D"/>
    <w:rsid w:val="00B819D4"/>
    <w:rsid w:val="00B81BCB"/>
    <w:rsid w:val="00B81F7B"/>
    <w:rsid w:val="00B824A3"/>
    <w:rsid w:val="00B82683"/>
    <w:rsid w:val="00B82785"/>
    <w:rsid w:val="00B828EE"/>
    <w:rsid w:val="00B82A2E"/>
    <w:rsid w:val="00B82CDF"/>
    <w:rsid w:val="00B832A8"/>
    <w:rsid w:val="00B8388C"/>
    <w:rsid w:val="00B842BE"/>
    <w:rsid w:val="00B84C76"/>
    <w:rsid w:val="00B84EEE"/>
    <w:rsid w:val="00B84F20"/>
    <w:rsid w:val="00B85226"/>
    <w:rsid w:val="00B85F38"/>
    <w:rsid w:val="00B85FD2"/>
    <w:rsid w:val="00B8626E"/>
    <w:rsid w:val="00B86374"/>
    <w:rsid w:val="00B86609"/>
    <w:rsid w:val="00B867DD"/>
    <w:rsid w:val="00B86825"/>
    <w:rsid w:val="00B87622"/>
    <w:rsid w:val="00B8794F"/>
    <w:rsid w:val="00B87D21"/>
    <w:rsid w:val="00B87D68"/>
    <w:rsid w:val="00B904D9"/>
    <w:rsid w:val="00B9082E"/>
    <w:rsid w:val="00B90C06"/>
    <w:rsid w:val="00B90E4A"/>
    <w:rsid w:val="00B90E87"/>
    <w:rsid w:val="00B90F69"/>
    <w:rsid w:val="00B91752"/>
    <w:rsid w:val="00B91AD8"/>
    <w:rsid w:val="00B91C66"/>
    <w:rsid w:val="00B921F1"/>
    <w:rsid w:val="00B928B2"/>
    <w:rsid w:val="00B929E0"/>
    <w:rsid w:val="00B92A46"/>
    <w:rsid w:val="00B92C19"/>
    <w:rsid w:val="00B92C34"/>
    <w:rsid w:val="00B93A8F"/>
    <w:rsid w:val="00B94016"/>
    <w:rsid w:val="00B94646"/>
    <w:rsid w:val="00B94BD1"/>
    <w:rsid w:val="00B94D48"/>
    <w:rsid w:val="00B94F24"/>
    <w:rsid w:val="00B956D0"/>
    <w:rsid w:val="00B96715"/>
    <w:rsid w:val="00B971A9"/>
    <w:rsid w:val="00BA04EA"/>
    <w:rsid w:val="00BA087A"/>
    <w:rsid w:val="00BA0984"/>
    <w:rsid w:val="00BA1008"/>
    <w:rsid w:val="00BA126E"/>
    <w:rsid w:val="00BA185D"/>
    <w:rsid w:val="00BA1B38"/>
    <w:rsid w:val="00BA1EF4"/>
    <w:rsid w:val="00BA252A"/>
    <w:rsid w:val="00BA395E"/>
    <w:rsid w:val="00BA4361"/>
    <w:rsid w:val="00BA4B25"/>
    <w:rsid w:val="00BA4FB1"/>
    <w:rsid w:val="00BA5665"/>
    <w:rsid w:val="00BA6088"/>
    <w:rsid w:val="00BA6214"/>
    <w:rsid w:val="00BA621F"/>
    <w:rsid w:val="00BA654D"/>
    <w:rsid w:val="00BA6B7A"/>
    <w:rsid w:val="00BA7E5D"/>
    <w:rsid w:val="00BA7ED3"/>
    <w:rsid w:val="00BB0B6A"/>
    <w:rsid w:val="00BB0B88"/>
    <w:rsid w:val="00BB0D29"/>
    <w:rsid w:val="00BB0FDC"/>
    <w:rsid w:val="00BB1796"/>
    <w:rsid w:val="00BB1BD8"/>
    <w:rsid w:val="00BB2034"/>
    <w:rsid w:val="00BB25A9"/>
    <w:rsid w:val="00BB25D7"/>
    <w:rsid w:val="00BB2EB7"/>
    <w:rsid w:val="00BB3071"/>
    <w:rsid w:val="00BB3233"/>
    <w:rsid w:val="00BB34C8"/>
    <w:rsid w:val="00BB355B"/>
    <w:rsid w:val="00BB39DD"/>
    <w:rsid w:val="00BB3BAD"/>
    <w:rsid w:val="00BB49BD"/>
    <w:rsid w:val="00BB5595"/>
    <w:rsid w:val="00BB5C2C"/>
    <w:rsid w:val="00BB6672"/>
    <w:rsid w:val="00BB69F4"/>
    <w:rsid w:val="00BB6EF8"/>
    <w:rsid w:val="00BB75E3"/>
    <w:rsid w:val="00BB77A9"/>
    <w:rsid w:val="00BB7C45"/>
    <w:rsid w:val="00BB7E88"/>
    <w:rsid w:val="00BC0122"/>
    <w:rsid w:val="00BC053F"/>
    <w:rsid w:val="00BC09F9"/>
    <w:rsid w:val="00BC15C5"/>
    <w:rsid w:val="00BC18C0"/>
    <w:rsid w:val="00BC1FEB"/>
    <w:rsid w:val="00BC3846"/>
    <w:rsid w:val="00BC3AB9"/>
    <w:rsid w:val="00BC3B01"/>
    <w:rsid w:val="00BC3E91"/>
    <w:rsid w:val="00BC4587"/>
    <w:rsid w:val="00BC4983"/>
    <w:rsid w:val="00BC5072"/>
    <w:rsid w:val="00BC510A"/>
    <w:rsid w:val="00BC57B0"/>
    <w:rsid w:val="00BC5F20"/>
    <w:rsid w:val="00BC5FC8"/>
    <w:rsid w:val="00BC62C5"/>
    <w:rsid w:val="00BC65DD"/>
    <w:rsid w:val="00BC6792"/>
    <w:rsid w:val="00BC6FBC"/>
    <w:rsid w:val="00BC71AC"/>
    <w:rsid w:val="00BC73FA"/>
    <w:rsid w:val="00BC78E8"/>
    <w:rsid w:val="00BC796E"/>
    <w:rsid w:val="00BD06AE"/>
    <w:rsid w:val="00BD0710"/>
    <w:rsid w:val="00BD0E4E"/>
    <w:rsid w:val="00BD0EC9"/>
    <w:rsid w:val="00BD1582"/>
    <w:rsid w:val="00BD1E0F"/>
    <w:rsid w:val="00BD2D5D"/>
    <w:rsid w:val="00BD3088"/>
    <w:rsid w:val="00BD31C1"/>
    <w:rsid w:val="00BD3656"/>
    <w:rsid w:val="00BD3F44"/>
    <w:rsid w:val="00BD40A7"/>
    <w:rsid w:val="00BD481C"/>
    <w:rsid w:val="00BD4B92"/>
    <w:rsid w:val="00BD4EF7"/>
    <w:rsid w:val="00BD5ABA"/>
    <w:rsid w:val="00BD5C21"/>
    <w:rsid w:val="00BD5E5A"/>
    <w:rsid w:val="00BD6028"/>
    <w:rsid w:val="00BD61B6"/>
    <w:rsid w:val="00BD61BE"/>
    <w:rsid w:val="00BD65F1"/>
    <w:rsid w:val="00BD6A02"/>
    <w:rsid w:val="00BD6CAD"/>
    <w:rsid w:val="00BD7CE1"/>
    <w:rsid w:val="00BE018D"/>
    <w:rsid w:val="00BE05CF"/>
    <w:rsid w:val="00BE0AB3"/>
    <w:rsid w:val="00BE0B74"/>
    <w:rsid w:val="00BE0BCF"/>
    <w:rsid w:val="00BE0CA3"/>
    <w:rsid w:val="00BE0D33"/>
    <w:rsid w:val="00BE1455"/>
    <w:rsid w:val="00BE1867"/>
    <w:rsid w:val="00BE1D42"/>
    <w:rsid w:val="00BE1DB4"/>
    <w:rsid w:val="00BE264A"/>
    <w:rsid w:val="00BE27C9"/>
    <w:rsid w:val="00BE3457"/>
    <w:rsid w:val="00BE3589"/>
    <w:rsid w:val="00BE35D2"/>
    <w:rsid w:val="00BE36E7"/>
    <w:rsid w:val="00BE36FF"/>
    <w:rsid w:val="00BE3820"/>
    <w:rsid w:val="00BE3883"/>
    <w:rsid w:val="00BE3AD8"/>
    <w:rsid w:val="00BE3DC9"/>
    <w:rsid w:val="00BE3F82"/>
    <w:rsid w:val="00BE41BD"/>
    <w:rsid w:val="00BE4323"/>
    <w:rsid w:val="00BE4C69"/>
    <w:rsid w:val="00BE52C1"/>
    <w:rsid w:val="00BE5313"/>
    <w:rsid w:val="00BE5524"/>
    <w:rsid w:val="00BE5A87"/>
    <w:rsid w:val="00BE5D78"/>
    <w:rsid w:val="00BE646D"/>
    <w:rsid w:val="00BE6815"/>
    <w:rsid w:val="00BE6C37"/>
    <w:rsid w:val="00BE6E4A"/>
    <w:rsid w:val="00BE6F90"/>
    <w:rsid w:val="00BE721A"/>
    <w:rsid w:val="00BE7473"/>
    <w:rsid w:val="00BF0B14"/>
    <w:rsid w:val="00BF1380"/>
    <w:rsid w:val="00BF1598"/>
    <w:rsid w:val="00BF17BB"/>
    <w:rsid w:val="00BF1C95"/>
    <w:rsid w:val="00BF1F88"/>
    <w:rsid w:val="00BF2323"/>
    <w:rsid w:val="00BF240B"/>
    <w:rsid w:val="00BF2937"/>
    <w:rsid w:val="00BF2E5D"/>
    <w:rsid w:val="00BF3C6B"/>
    <w:rsid w:val="00BF3DDC"/>
    <w:rsid w:val="00BF4424"/>
    <w:rsid w:val="00BF4483"/>
    <w:rsid w:val="00BF4C1E"/>
    <w:rsid w:val="00BF5393"/>
    <w:rsid w:val="00BF5AC7"/>
    <w:rsid w:val="00BF65D4"/>
    <w:rsid w:val="00BF6A0F"/>
    <w:rsid w:val="00BF6CA9"/>
    <w:rsid w:val="00BF6D46"/>
    <w:rsid w:val="00BF7044"/>
    <w:rsid w:val="00BF71CE"/>
    <w:rsid w:val="00BF7325"/>
    <w:rsid w:val="00BF7568"/>
    <w:rsid w:val="00BF7DC9"/>
    <w:rsid w:val="00BF7F28"/>
    <w:rsid w:val="00C000B3"/>
    <w:rsid w:val="00C002A1"/>
    <w:rsid w:val="00C003A0"/>
    <w:rsid w:val="00C00A12"/>
    <w:rsid w:val="00C012B4"/>
    <w:rsid w:val="00C01489"/>
    <w:rsid w:val="00C01609"/>
    <w:rsid w:val="00C019B6"/>
    <w:rsid w:val="00C02001"/>
    <w:rsid w:val="00C02023"/>
    <w:rsid w:val="00C0202B"/>
    <w:rsid w:val="00C021E1"/>
    <w:rsid w:val="00C022F3"/>
    <w:rsid w:val="00C02547"/>
    <w:rsid w:val="00C0259D"/>
    <w:rsid w:val="00C02D20"/>
    <w:rsid w:val="00C0338F"/>
    <w:rsid w:val="00C036B5"/>
    <w:rsid w:val="00C04037"/>
    <w:rsid w:val="00C043F9"/>
    <w:rsid w:val="00C04F17"/>
    <w:rsid w:val="00C0508C"/>
    <w:rsid w:val="00C05552"/>
    <w:rsid w:val="00C055A4"/>
    <w:rsid w:val="00C0568E"/>
    <w:rsid w:val="00C05A69"/>
    <w:rsid w:val="00C05B0D"/>
    <w:rsid w:val="00C05C54"/>
    <w:rsid w:val="00C05CE7"/>
    <w:rsid w:val="00C05E1B"/>
    <w:rsid w:val="00C064C7"/>
    <w:rsid w:val="00C0652D"/>
    <w:rsid w:val="00C0653B"/>
    <w:rsid w:val="00C066F5"/>
    <w:rsid w:val="00C06F55"/>
    <w:rsid w:val="00C07882"/>
    <w:rsid w:val="00C07BEB"/>
    <w:rsid w:val="00C07E7C"/>
    <w:rsid w:val="00C07FB9"/>
    <w:rsid w:val="00C10D53"/>
    <w:rsid w:val="00C10F46"/>
    <w:rsid w:val="00C110D9"/>
    <w:rsid w:val="00C118D8"/>
    <w:rsid w:val="00C11986"/>
    <w:rsid w:val="00C11AB3"/>
    <w:rsid w:val="00C1215A"/>
    <w:rsid w:val="00C12411"/>
    <w:rsid w:val="00C12CB6"/>
    <w:rsid w:val="00C12F5B"/>
    <w:rsid w:val="00C130A8"/>
    <w:rsid w:val="00C13743"/>
    <w:rsid w:val="00C13D87"/>
    <w:rsid w:val="00C141BD"/>
    <w:rsid w:val="00C14215"/>
    <w:rsid w:val="00C1436F"/>
    <w:rsid w:val="00C152C5"/>
    <w:rsid w:val="00C157AA"/>
    <w:rsid w:val="00C15978"/>
    <w:rsid w:val="00C15D1B"/>
    <w:rsid w:val="00C15EA9"/>
    <w:rsid w:val="00C15FC9"/>
    <w:rsid w:val="00C16301"/>
    <w:rsid w:val="00C16662"/>
    <w:rsid w:val="00C1672C"/>
    <w:rsid w:val="00C16967"/>
    <w:rsid w:val="00C16B7D"/>
    <w:rsid w:val="00C170D3"/>
    <w:rsid w:val="00C17A74"/>
    <w:rsid w:val="00C17B8A"/>
    <w:rsid w:val="00C2042F"/>
    <w:rsid w:val="00C20D52"/>
    <w:rsid w:val="00C20D7B"/>
    <w:rsid w:val="00C20DAC"/>
    <w:rsid w:val="00C20F0B"/>
    <w:rsid w:val="00C210E1"/>
    <w:rsid w:val="00C2178B"/>
    <w:rsid w:val="00C21ED2"/>
    <w:rsid w:val="00C22581"/>
    <w:rsid w:val="00C228AE"/>
    <w:rsid w:val="00C2297C"/>
    <w:rsid w:val="00C22DCC"/>
    <w:rsid w:val="00C22F4D"/>
    <w:rsid w:val="00C22F9E"/>
    <w:rsid w:val="00C23171"/>
    <w:rsid w:val="00C23401"/>
    <w:rsid w:val="00C2371E"/>
    <w:rsid w:val="00C23D3E"/>
    <w:rsid w:val="00C2446A"/>
    <w:rsid w:val="00C2467D"/>
    <w:rsid w:val="00C24C90"/>
    <w:rsid w:val="00C2533A"/>
    <w:rsid w:val="00C2674D"/>
    <w:rsid w:val="00C26C1B"/>
    <w:rsid w:val="00C26DEB"/>
    <w:rsid w:val="00C27986"/>
    <w:rsid w:val="00C27CE4"/>
    <w:rsid w:val="00C303FF"/>
    <w:rsid w:val="00C30473"/>
    <w:rsid w:val="00C308FD"/>
    <w:rsid w:val="00C3092A"/>
    <w:rsid w:val="00C30A70"/>
    <w:rsid w:val="00C30F5C"/>
    <w:rsid w:val="00C31A8D"/>
    <w:rsid w:val="00C31B9D"/>
    <w:rsid w:val="00C32103"/>
    <w:rsid w:val="00C32591"/>
    <w:rsid w:val="00C325E8"/>
    <w:rsid w:val="00C333C7"/>
    <w:rsid w:val="00C334A8"/>
    <w:rsid w:val="00C3376A"/>
    <w:rsid w:val="00C33995"/>
    <w:rsid w:val="00C33DC4"/>
    <w:rsid w:val="00C34520"/>
    <w:rsid w:val="00C3456E"/>
    <w:rsid w:val="00C34882"/>
    <w:rsid w:val="00C349EA"/>
    <w:rsid w:val="00C34D9F"/>
    <w:rsid w:val="00C36188"/>
    <w:rsid w:val="00C36595"/>
    <w:rsid w:val="00C36D6A"/>
    <w:rsid w:val="00C3758B"/>
    <w:rsid w:val="00C37C5C"/>
    <w:rsid w:val="00C37F5B"/>
    <w:rsid w:val="00C400F7"/>
    <w:rsid w:val="00C40639"/>
    <w:rsid w:val="00C40BAD"/>
    <w:rsid w:val="00C40DB2"/>
    <w:rsid w:val="00C41427"/>
    <w:rsid w:val="00C4165D"/>
    <w:rsid w:val="00C4183C"/>
    <w:rsid w:val="00C41A52"/>
    <w:rsid w:val="00C41A81"/>
    <w:rsid w:val="00C42509"/>
    <w:rsid w:val="00C4275D"/>
    <w:rsid w:val="00C431A6"/>
    <w:rsid w:val="00C438E5"/>
    <w:rsid w:val="00C4390A"/>
    <w:rsid w:val="00C43AEA"/>
    <w:rsid w:val="00C44284"/>
    <w:rsid w:val="00C44AE1"/>
    <w:rsid w:val="00C44D71"/>
    <w:rsid w:val="00C455B6"/>
    <w:rsid w:val="00C45DDB"/>
    <w:rsid w:val="00C46075"/>
    <w:rsid w:val="00C46598"/>
    <w:rsid w:val="00C466CC"/>
    <w:rsid w:val="00C46F85"/>
    <w:rsid w:val="00C4726C"/>
    <w:rsid w:val="00C4739C"/>
    <w:rsid w:val="00C50027"/>
    <w:rsid w:val="00C5054A"/>
    <w:rsid w:val="00C505CD"/>
    <w:rsid w:val="00C50691"/>
    <w:rsid w:val="00C50A93"/>
    <w:rsid w:val="00C50F4E"/>
    <w:rsid w:val="00C519D2"/>
    <w:rsid w:val="00C51D70"/>
    <w:rsid w:val="00C51F80"/>
    <w:rsid w:val="00C521D9"/>
    <w:rsid w:val="00C52719"/>
    <w:rsid w:val="00C52D78"/>
    <w:rsid w:val="00C52DDA"/>
    <w:rsid w:val="00C52E22"/>
    <w:rsid w:val="00C5323C"/>
    <w:rsid w:val="00C53B4A"/>
    <w:rsid w:val="00C53EB4"/>
    <w:rsid w:val="00C53F37"/>
    <w:rsid w:val="00C53FBD"/>
    <w:rsid w:val="00C541D1"/>
    <w:rsid w:val="00C542EA"/>
    <w:rsid w:val="00C54B0C"/>
    <w:rsid w:val="00C54E6E"/>
    <w:rsid w:val="00C554B6"/>
    <w:rsid w:val="00C5574F"/>
    <w:rsid w:val="00C5589B"/>
    <w:rsid w:val="00C558DD"/>
    <w:rsid w:val="00C55A31"/>
    <w:rsid w:val="00C55BF8"/>
    <w:rsid w:val="00C55C0B"/>
    <w:rsid w:val="00C565B6"/>
    <w:rsid w:val="00C56E50"/>
    <w:rsid w:val="00C570D2"/>
    <w:rsid w:val="00C5761B"/>
    <w:rsid w:val="00C576FC"/>
    <w:rsid w:val="00C578FD"/>
    <w:rsid w:val="00C57CF8"/>
    <w:rsid w:val="00C602C8"/>
    <w:rsid w:val="00C603C5"/>
    <w:rsid w:val="00C60498"/>
    <w:rsid w:val="00C60CC8"/>
    <w:rsid w:val="00C6107A"/>
    <w:rsid w:val="00C61172"/>
    <w:rsid w:val="00C616E9"/>
    <w:rsid w:val="00C617DD"/>
    <w:rsid w:val="00C61864"/>
    <w:rsid w:val="00C61BB0"/>
    <w:rsid w:val="00C62A06"/>
    <w:rsid w:val="00C6314B"/>
    <w:rsid w:val="00C63887"/>
    <w:rsid w:val="00C63D53"/>
    <w:rsid w:val="00C6483C"/>
    <w:rsid w:val="00C64AEE"/>
    <w:rsid w:val="00C64B3B"/>
    <w:rsid w:val="00C64D08"/>
    <w:rsid w:val="00C652F2"/>
    <w:rsid w:val="00C65767"/>
    <w:rsid w:val="00C658C8"/>
    <w:rsid w:val="00C659A4"/>
    <w:rsid w:val="00C65BA4"/>
    <w:rsid w:val="00C66026"/>
    <w:rsid w:val="00C66E67"/>
    <w:rsid w:val="00C66EA8"/>
    <w:rsid w:val="00C675D1"/>
    <w:rsid w:val="00C677A3"/>
    <w:rsid w:val="00C67827"/>
    <w:rsid w:val="00C67844"/>
    <w:rsid w:val="00C6790A"/>
    <w:rsid w:val="00C67BE9"/>
    <w:rsid w:val="00C67C20"/>
    <w:rsid w:val="00C70067"/>
    <w:rsid w:val="00C70387"/>
    <w:rsid w:val="00C70504"/>
    <w:rsid w:val="00C705D3"/>
    <w:rsid w:val="00C70913"/>
    <w:rsid w:val="00C70CCA"/>
    <w:rsid w:val="00C71046"/>
    <w:rsid w:val="00C71188"/>
    <w:rsid w:val="00C72697"/>
    <w:rsid w:val="00C7298F"/>
    <w:rsid w:val="00C72FC3"/>
    <w:rsid w:val="00C7349A"/>
    <w:rsid w:val="00C734D0"/>
    <w:rsid w:val="00C7360C"/>
    <w:rsid w:val="00C7364E"/>
    <w:rsid w:val="00C738B2"/>
    <w:rsid w:val="00C73FA7"/>
    <w:rsid w:val="00C746C8"/>
    <w:rsid w:val="00C749A7"/>
    <w:rsid w:val="00C74AF2"/>
    <w:rsid w:val="00C75440"/>
    <w:rsid w:val="00C7576F"/>
    <w:rsid w:val="00C75B91"/>
    <w:rsid w:val="00C75E82"/>
    <w:rsid w:val="00C75FD9"/>
    <w:rsid w:val="00C761AC"/>
    <w:rsid w:val="00C7640C"/>
    <w:rsid w:val="00C76491"/>
    <w:rsid w:val="00C76671"/>
    <w:rsid w:val="00C76A1B"/>
    <w:rsid w:val="00C7736A"/>
    <w:rsid w:val="00C77817"/>
    <w:rsid w:val="00C77A74"/>
    <w:rsid w:val="00C77D18"/>
    <w:rsid w:val="00C77EA5"/>
    <w:rsid w:val="00C77F54"/>
    <w:rsid w:val="00C80119"/>
    <w:rsid w:val="00C8056C"/>
    <w:rsid w:val="00C805A0"/>
    <w:rsid w:val="00C806A9"/>
    <w:rsid w:val="00C811B0"/>
    <w:rsid w:val="00C818A0"/>
    <w:rsid w:val="00C82073"/>
    <w:rsid w:val="00C826FF"/>
    <w:rsid w:val="00C835A5"/>
    <w:rsid w:val="00C83610"/>
    <w:rsid w:val="00C8392A"/>
    <w:rsid w:val="00C83A04"/>
    <w:rsid w:val="00C83CE7"/>
    <w:rsid w:val="00C840F0"/>
    <w:rsid w:val="00C843FB"/>
    <w:rsid w:val="00C844F1"/>
    <w:rsid w:val="00C84E82"/>
    <w:rsid w:val="00C857BA"/>
    <w:rsid w:val="00C857F2"/>
    <w:rsid w:val="00C85A6E"/>
    <w:rsid w:val="00C860AD"/>
    <w:rsid w:val="00C8616F"/>
    <w:rsid w:val="00C868BA"/>
    <w:rsid w:val="00C90171"/>
    <w:rsid w:val="00C90DE3"/>
    <w:rsid w:val="00C912F5"/>
    <w:rsid w:val="00C91345"/>
    <w:rsid w:val="00C914ED"/>
    <w:rsid w:val="00C917BA"/>
    <w:rsid w:val="00C9196C"/>
    <w:rsid w:val="00C91D1A"/>
    <w:rsid w:val="00C91EE1"/>
    <w:rsid w:val="00C924A4"/>
    <w:rsid w:val="00C93934"/>
    <w:rsid w:val="00C93BF1"/>
    <w:rsid w:val="00C93EBA"/>
    <w:rsid w:val="00C94198"/>
    <w:rsid w:val="00C942D0"/>
    <w:rsid w:val="00C94C52"/>
    <w:rsid w:val="00C94D6B"/>
    <w:rsid w:val="00C9519D"/>
    <w:rsid w:val="00C952C8"/>
    <w:rsid w:val="00C95F92"/>
    <w:rsid w:val="00C962D0"/>
    <w:rsid w:val="00C9632A"/>
    <w:rsid w:val="00C9645E"/>
    <w:rsid w:val="00C965E7"/>
    <w:rsid w:val="00C96634"/>
    <w:rsid w:val="00C96A3A"/>
    <w:rsid w:val="00C96E72"/>
    <w:rsid w:val="00C9757A"/>
    <w:rsid w:val="00C97B64"/>
    <w:rsid w:val="00CA0714"/>
    <w:rsid w:val="00CA0753"/>
    <w:rsid w:val="00CA0AF6"/>
    <w:rsid w:val="00CA1DBE"/>
    <w:rsid w:val="00CA2044"/>
    <w:rsid w:val="00CA2B1C"/>
    <w:rsid w:val="00CA2E9F"/>
    <w:rsid w:val="00CA323B"/>
    <w:rsid w:val="00CA3455"/>
    <w:rsid w:val="00CA35AF"/>
    <w:rsid w:val="00CA3815"/>
    <w:rsid w:val="00CA3DF5"/>
    <w:rsid w:val="00CA45E3"/>
    <w:rsid w:val="00CA497C"/>
    <w:rsid w:val="00CA498B"/>
    <w:rsid w:val="00CA4DA9"/>
    <w:rsid w:val="00CA582B"/>
    <w:rsid w:val="00CA5B6D"/>
    <w:rsid w:val="00CA5E94"/>
    <w:rsid w:val="00CA65E5"/>
    <w:rsid w:val="00CA661B"/>
    <w:rsid w:val="00CA72D2"/>
    <w:rsid w:val="00CA72F7"/>
    <w:rsid w:val="00CA7919"/>
    <w:rsid w:val="00CB02AA"/>
    <w:rsid w:val="00CB06A4"/>
    <w:rsid w:val="00CB07E9"/>
    <w:rsid w:val="00CB096C"/>
    <w:rsid w:val="00CB0A5F"/>
    <w:rsid w:val="00CB0D68"/>
    <w:rsid w:val="00CB0E4F"/>
    <w:rsid w:val="00CB0EC5"/>
    <w:rsid w:val="00CB1104"/>
    <w:rsid w:val="00CB134E"/>
    <w:rsid w:val="00CB198F"/>
    <w:rsid w:val="00CB2F67"/>
    <w:rsid w:val="00CB2F6F"/>
    <w:rsid w:val="00CB2F70"/>
    <w:rsid w:val="00CB346C"/>
    <w:rsid w:val="00CB387C"/>
    <w:rsid w:val="00CB3ABE"/>
    <w:rsid w:val="00CB4663"/>
    <w:rsid w:val="00CB497A"/>
    <w:rsid w:val="00CB50E0"/>
    <w:rsid w:val="00CB5374"/>
    <w:rsid w:val="00CB56C4"/>
    <w:rsid w:val="00CB5B07"/>
    <w:rsid w:val="00CB5E62"/>
    <w:rsid w:val="00CB67F6"/>
    <w:rsid w:val="00CB7489"/>
    <w:rsid w:val="00CB74BB"/>
    <w:rsid w:val="00CB7AAF"/>
    <w:rsid w:val="00CC0184"/>
    <w:rsid w:val="00CC032D"/>
    <w:rsid w:val="00CC04EA"/>
    <w:rsid w:val="00CC05D8"/>
    <w:rsid w:val="00CC08A6"/>
    <w:rsid w:val="00CC1764"/>
    <w:rsid w:val="00CC1885"/>
    <w:rsid w:val="00CC1BF8"/>
    <w:rsid w:val="00CC210C"/>
    <w:rsid w:val="00CC2217"/>
    <w:rsid w:val="00CC22D6"/>
    <w:rsid w:val="00CC24CE"/>
    <w:rsid w:val="00CC2687"/>
    <w:rsid w:val="00CC2EA5"/>
    <w:rsid w:val="00CC31B7"/>
    <w:rsid w:val="00CC3249"/>
    <w:rsid w:val="00CC3B4E"/>
    <w:rsid w:val="00CC3B96"/>
    <w:rsid w:val="00CC3D77"/>
    <w:rsid w:val="00CC417E"/>
    <w:rsid w:val="00CC4360"/>
    <w:rsid w:val="00CC483F"/>
    <w:rsid w:val="00CC4EFC"/>
    <w:rsid w:val="00CC5067"/>
    <w:rsid w:val="00CC5151"/>
    <w:rsid w:val="00CC54A3"/>
    <w:rsid w:val="00CC5691"/>
    <w:rsid w:val="00CC5E79"/>
    <w:rsid w:val="00CC6E9D"/>
    <w:rsid w:val="00CC7F6B"/>
    <w:rsid w:val="00CD000D"/>
    <w:rsid w:val="00CD0394"/>
    <w:rsid w:val="00CD0979"/>
    <w:rsid w:val="00CD0FC2"/>
    <w:rsid w:val="00CD14E0"/>
    <w:rsid w:val="00CD15DC"/>
    <w:rsid w:val="00CD184D"/>
    <w:rsid w:val="00CD2048"/>
    <w:rsid w:val="00CD2CD5"/>
    <w:rsid w:val="00CD2CE6"/>
    <w:rsid w:val="00CD3139"/>
    <w:rsid w:val="00CD38D8"/>
    <w:rsid w:val="00CD4501"/>
    <w:rsid w:val="00CD450C"/>
    <w:rsid w:val="00CD48BC"/>
    <w:rsid w:val="00CD4DA9"/>
    <w:rsid w:val="00CD4FDF"/>
    <w:rsid w:val="00CD56DD"/>
    <w:rsid w:val="00CD588E"/>
    <w:rsid w:val="00CD5BAE"/>
    <w:rsid w:val="00CD614B"/>
    <w:rsid w:val="00CD61C4"/>
    <w:rsid w:val="00CD67FC"/>
    <w:rsid w:val="00CD6EB2"/>
    <w:rsid w:val="00CD6F32"/>
    <w:rsid w:val="00CD6FDA"/>
    <w:rsid w:val="00CD70BF"/>
    <w:rsid w:val="00CE019E"/>
    <w:rsid w:val="00CE0B10"/>
    <w:rsid w:val="00CE0B72"/>
    <w:rsid w:val="00CE10E1"/>
    <w:rsid w:val="00CE11E5"/>
    <w:rsid w:val="00CE15A8"/>
    <w:rsid w:val="00CE1F2A"/>
    <w:rsid w:val="00CE210D"/>
    <w:rsid w:val="00CE23CD"/>
    <w:rsid w:val="00CE26D8"/>
    <w:rsid w:val="00CE3029"/>
    <w:rsid w:val="00CE337A"/>
    <w:rsid w:val="00CE3747"/>
    <w:rsid w:val="00CE39FD"/>
    <w:rsid w:val="00CE4633"/>
    <w:rsid w:val="00CE47B5"/>
    <w:rsid w:val="00CE4854"/>
    <w:rsid w:val="00CE609E"/>
    <w:rsid w:val="00CE710C"/>
    <w:rsid w:val="00CE768B"/>
    <w:rsid w:val="00CE77C0"/>
    <w:rsid w:val="00CE77E2"/>
    <w:rsid w:val="00CE7CEA"/>
    <w:rsid w:val="00CE7E58"/>
    <w:rsid w:val="00CF02C9"/>
    <w:rsid w:val="00CF073C"/>
    <w:rsid w:val="00CF08A2"/>
    <w:rsid w:val="00CF09FA"/>
    <w:rsid w:val="00CF0C63"/>
    <w:rsid w:val="00CF0F7B"/>
    <w:rsid w:val="00CF12C3"/>
    <w:rsid w:val="00CF1337"/>
    <w:rsid w:val="00CF1ECA"/>
    <w:rsid w:val="00CF20CA"/>
    <w:rsid w:val="00CF23E2"/>
    <w:rsid w:val="00CF25C4"/>
    <w:rsid w:val="00CF2914"/>
    <w:rsid w:val="00CF2C1E"/>
    <w:rsid w:val="00CF2F0E"/>
    <w:rsid w:val="00CF3245"/>
    <w:rsid w:val="00CF3980"/>
    <w:rsid w:val="00CF3E97"/>
    <w:rsid w:val="00CF4225"/>
    <w:rsid w:val="00CF47A0"/>
    <w:rsid w:val="00CF4926"/>
    <w:rsid w:val="00CF496F"/>
    <w:rsid w:val="00CF4D80"/>
    <w:rsid w:val="00CF534D"/>
    <w:rsid w:val="00CF53D6"/>
    <w:rsid w:val="00CF559F"/>
    <w:rsid w:val="00CF5F59"/>
    <w:rsid w:val="00CF628F"/>
    <w:rsid w:val="00CF6C92"/>
    <w:rsid w:val="00CF7C4C"/>
    <w:rsid w:val="00CF7ED0"/>
    <w:rsid w:val="00CF7F4C"/>
    <w:rsid w:val="00D00AAD"/>
    <w:rsid w:val="00D00C70"/>
    <w:rsid w:val="00D0208D"/>
    <w:rsid w:val="00D023F6"/>
    <w:rsid w:val="00D025E2"/>
    <w:rsid w:val="00D0297E"/>
    <w:rsid w:val="00D02E00"/>
    <w:rsid w:val="00D02EB2"/>
    <w:rsid w:val="00D03378"/>
    <w:rsid w:val="00D03509"/>
    <w:rsid w:val="00D03569"/>
    <w:rsid w:val="00D0363F"/>
    <w:rsid w:val="00D03A2B"/>
    <w:rsid w:val="00D03E86"/>
    <w:rsid w:val="00D04470"/>
    <w:rsid w:val="00D044C3"/>
    <w:rsid w:val="00D0485D"/>
    <w:rsid w:val="00D04A1C"/>
    <w:rsid w:val="00D04DDF"/>
    <w:rsid w:val="00D0515D"/>
    <w:rsid w:val="00D05205"/>
    <w:rsid w:val="00D0534F"/>
    <w:rsid w:val="00D057D8"/>
    <w:rsid w:val="00D05A45"/>
    <w:rsid w:val="00D05B3C"/>
    <w:rsid w:val="00D05DB5"/>
    <w:rsid w:val="00D060B9"/>
    <w:rsid w:val="00D06B93"/>
    <w:rsid w:val="00D076AE"/>
    <w:rsid w:val="00D078E1"/>
    <w:rsid w:val="00D07B36"/>
    <w:rsid w:val="00D07B9B"/>
    <w:rsid w:val="00D07DBB"/>
    <w:rsid w:val="00D07EBA"/>
    <w:rsid w:val="00D07F09"/>
    <w:rsid w:val="00D104A8"/>
    <w:rsid w:val="00D1073D"/>
    <w:rsid w:val="00D11734"/>
    <w:rsid w:val="00D1222C"/>
    <w:rsid w:val="00D12320"/>
    <w:rsid w:val="00D126EF"/>
    <w:rsid w:val="00D12FB4"/>
    <w:rsid w:val="00D13418"/>
    <w:rsid w:val="00D1359D"/>
    <w:rsid w:val="00D13D26"/>
    <w:rsid w:val="00D1484A"/>
    <w:rsid w:val="00D150C0"/>
    <w:rsid w:val="00D150FB"/>
    <w:rsid w:val="00D15603"/>
    <w:rsid w:val="00D15ACB"/>
    <w:rsid w:val="00D1608A"/>
    <w:rsid w:val="00D1616E"/>
    <w:rsid w:val="00D161DF"/>
    <w:rsid w:val="00D165C6"/>
    <w:rsid w:val="00D167C0"/>
    <w:rsid w:val="00D169E2"/>
    <w:rsid w:val="00D171B2"/>
    <w:rsid w:val="00D1764C"/>
    <w:rsid w:val="00D17AA9"/>
    <w:rsid w:val="00D17AB5"/>
    <w:rsid w:val="00D20173"/>
    <w:rsid w:val="00D2023F"/>
    <w:rsid w:val="00D202B3"/>
    <w:rsid w:val="00D20545"/>
    <w:rsid w:val="00D21448"/>
    <w:rsid w:val="00D216F4"/>
    <w:rsid w:val="00D2170F"/>
    <w:rsid w:val="00D21B54"/>
    <w:rsid w:val="00D21EA0"/>
    <w:rsid w:val="00D2238B"/>
    <w:rsid w:val="00D22588"/>
    <w:rsid w:val="00D226F8"/>
    <w:rsid w:val="00D22837"/>
    <w:rsid w:val="00D23223"/>
    <w:rsid w:val="00D23FC6"/>
    <w:rsid w:val="00D2414C"/>
    <w:rsid w:val="00D243FC"/>
    <w:rsid w:val="00D25062"/>
    <w:rsid w:val="00D251BB"/>
    <w:rsid w:val="00D25BB2"/>
    <w:rsid w:val="00D25EE5"/>
    <w:rsid w:val="00D269DE"/>
    <w:rsid w:val="00D26E85"/>
    <w:rsid w:val="00D27949"/>
    <w:rsid w:val="00D27C7E"/>
    <w:rsid w:val="00D27FC2"/>
    <w:rsid w:val="00D3004F"/>
    <w:rsid w:val="00D301C5"/>
    <w:rsid w:val="00D30CF2"/>
    <w:rsid w:val="00D3167F"/>
    <w:rsid w:val="00D317A5"/>
    <w:rsid w:val="00D3197C"/>
    <w:rsid w:val="00D32546"/>
    <w:rsid w:val="00D3256A"/>
    <w:rsid w:val="00D32600"/>
    <w:rsid w:val="00D32615"/>
    <w:rsid w:val="00D332B8"/>
    <w:rsid w:val="00D3338E"/>
    <w:rsid w:val="00D33B4B"/>
    <w:rsid w:val="00D33BC6"/>
    <w:rsid w:val="00D343CB"/>
    <w:rsid w:val="00D34743"/>
    <w:rsid w:val="00D3499B"/>
    <w:rsid w:val="00D34D81"/>
    <w:rsid w:val="00D35625"/>
    <w:rsid w:val="00D35F09"/>
    <w:rsid w:val="00D363AA"/>
    <w:rsid w:val="00D369A0"/>
    <w:rsid w:val="00D36A95"/>
    <w:rsid w:val="00D36E51"/>
    <w:rsid w:val="00D3705B"/>
    <w:rsid w:val="00D37522"/>
    <w:rsid w:val="00D37543"/>
    <w:rsid w:val="00D37A06"/>
    <w:rsid w:val="00D37A1C"/>
    <w:rsid w:val="00D37F1F"/>
    <w:rsid w:val="00D40053"/>
    <w:rsid w:val="00D409F3"/>
    <w:rsid w:val="00D40C1F"/>
    <w:rsid w:val="00D411F1"/>
    <w:rsid w:val="00D41486"/>
    <w:rsid w:val="00D41777"/>
    <w:rsid w:val="00D41ADC"/>
    <w:rsid w:val="00D41FEE"/>
    <w:rsid w:val="00D42841"/>
    <w:rsid w:val="00D42880"/>
    <w:rsid w:val="00D42935"/>
    <w:rsid w:val="00D4369B"/>
    <w:rsid w:val="00D437AB"/>
    <w:rsid w:val="00D4394E"/>
    <w:rsid w:val="00D4473E"/>
    <w:rsid w:val="00D4474A"/>
    <w:rsid w:val="00D448BE"/>
    <w:rsid w:val="00D44BF6"/>
    <w:rsid w:val="00D44FEB"/>
    <w:rsid w:val="00D45463"/>
    <w:rsid w:val="00D45876"/>
    <w:rsid w:val="00D45EDE"/>
    <w:rsid w:val="00D4663D"/>
    <w:rsid w:val="00D4677C"/>
    <w:rsid w:val="00D46A7C"/>
    <w:rsid w:val="00D46CE9"/>
    <w:rsid w:val="00D47182"/>
    <w:rsid w:val="00D501F8"/>
    <w:rsid w:val="00D5075A"/>
    <w:rsid w:val="00D5083D"/>
    <w:rsid w:val="00D50978"/>
    <w:rsid w:val="00D519D1"/>
    <w:rsid w:val="00D51E76"/>
    <w:rsid w:val="00D51FED"/>
    <w:rsid w:val="00D52431"/>
    <w:rsid w:val="00D524FE"/>
    <w:rsid w:val="00D52D47"/>
    <w:rsid w:val="00D52D4A"/>
    <w:rsid w:val="00D52E9B"/>
    <w:rsid w:val="00D52ECA"/>
    <w:rsid w:val="00D5315A"/>
    <w:rsid w:val="00D5380F"/>
    <w:rsid w:val="00D53F95"/>
    <w:rsid w:val="00D544D0"/>
    <w:rsid w:val="00D547DA"/>
    <w:rsid w:val="00D5564E"/>
    <w:rsid w:val="00D55B5A"/>
    <w:rsid w:val="00D55FA4"/>
    <w:rsid w:val="00D55FC8"/>
    <w:rsid w:val="00D56DF0"/>
    <w:rsid w:val="00D5730E"/>
    <w:rsid w:val="00D5772F"/>
    <w:rsid w:val="00D577F5"/>
    <w:rsid w:val="00D60059"/>
    <w:rsid w:val="00D603E2"/>
    <w:rsid w:val="00D606AE"/>
    <w:rsid w:val="00D607AA"/>
    <w:rsid w:val="00D60DF1"/>
    <w:rsid w:val="00D60E86"/>
    <w:rsid w:val="00D6128F"/>
    <w:rsid w:val="00D615FC"/>
    <w:rsid w:val="00D6170B"/>
    <w:rsid w:val="00D61B20"/>
    <w:rsid w:val="00D61F40"/>
    <w:rsid w:val="00D62970"/>
    <w:rsid w:val="00D62BD6"/>
    <w:rsid w:val="00D62E4D"/>
    <w:rsid w:val="00D63521"/>
    <w:rsid w:val="00D638DA"/>
    <w:rsid w:val="00D65237"/>
    <w:rsid w:val="00D65600"/>
    <w:rsid w:val="00D67292"/>
    <w:rsid w:val="00D6734B"/>
    <w:rsid w:val="00D676CC"/>
    <w:rsid w:val="00D67773"/>
    <w:rsid w:val="00D67909"/>
    <w:rsid w:val="00D67984"/>
    <w:rsid w:val="00D67CA8"/>
    <w:rsid w:val="00D67DA3"/>
    <w:rsid w:val="00D7015B"/>
    <w:rsid w:val="00D70244"/>
    <w:rsid w:val="00D70A77"/>
    <w:rsid w:val="00D70CC2"/>
    <w:rsid w:val="00D717E4"/>
    <w:rsid w:val="00D71A1D"/>
    <w:rsid w:val="00D7232C"/>
    <w:rsid w:val="00D72A08"/>
    <w:rsid w:val="00D72A78"/>
    <w:rsid w:val="00D730CE"/>
    <w:rsid w:val="00D73611"/>
    <w:rsid w:val="00D739DB"/>
    <w:rsid w:val="00D73CBE"/>
    <w:rsid w:val="00D74BD9"/>
    <w:rsid w:val="00D74F9F"/>
    <w:rsid w:val="00D750C4"/>
    <w:rsid w:val="00D75149"/>
    <w:rsid w:val="00D7523E"/>
    <w:rsid w:val="00D75A79"/>
    <w:rsid w:val="00D7655C"/>
    <w:rsid w:val="00D774C8"/>
    <w:rsid w:val="00D8018E"/>
    <w:rsid w:val="00D8046C"/>
    <w:rsid w:val="00D8050F"/>
    <w:rsid w:val="00D807D2"/>
    <w:rsid w:val="00D80A4C"/>
    <w:rsid w:val="00D80D7D"/>
    <w:rsid w:val="00D80F49"/>
    <w:rsid w:val="00D8133C"/>
    <w:rsid w:val="00D81DD3"/>
    <w:rsid w:val="00D823B3"/>
    <w:rsid w:val="00D8304D"/>
    <w:rsid w:val="00D83520"/>
    <w:rsid w:val="00D83751"/>
    <w:rsid w:val="00D83B6C"/>
    <w:rsid w:val="00D84145"/>
    <w:rsid w:val="00D84493"/>
    <w:rsid w:val="00D8466F"/>
    <w:rsid w:val="00D85052"/>
    <w:rsid w:val="00D85649"/>
    <w:rsid w:val="00D85B95"/>
    <w:rsid w:val="00D85C15"/>
    <w:rsid w:val="00D85DD7"/>
    <w:rsid w:val="00D860D6"/>
    <w:rsid w:val="00D865A5"/>
    <w:rsid w:val="00D865CD"/>
    <w:rsid w:val="00D874D8"/>
    <w:rsid w:val="00D9008F"/>
    <w:rsid w:val="00D90C45"/>
    <w:rsid w:val="00D916C9"/>
    <w:rsid w:val="00D916D5"/>
    <w:rsid w:val="00D91753"/>
    <w:rsid w:val="00D923D8"/>
    <w:rsid w:val="00D92916"/>
    <w:rsid w:val="00D929AD"/>
    <w:rsid w:val="00D92C1E"/>
    <w:rsid w:val="00D930AD"/>
    <w:rsid w:val="00D931BE"/>
    <w:rsid w:val="00D931FF"/>
    <w:rsid w:val="00D93638"/>
    <w:rsid w:val="00D936DF"/>
    <w:rsid w:val="00D93858"/>
    <w:rsid w:val="00D93A1F"/>
    <w:rsid w:val="00D93CB6"/>
    <w:rsid w:val="00D93D6A"/>
    <w:rsid w:val="00D9412D"/>
    <w:rsid w:val="00D94C40"/>
    <w:rsid w:val="00D95007"/>
    <w:rsid w:val="00D95412"/>
    <w:rsid w:val="00D95566"/>
    <w:rsid w:val="00D9556A"/>
    <w:rsid w:val="00D95703"/>
    <w:rsid w:val="00D95747"/>
    <w:rsid w:val="00D95D28"/>
    <w:rsid w:val="00D96848"/>
    <w:rsid w:val="00D96854"/>
    <w:rsid w:val="00D96E4D"/>
    <w:rsid w:val="00D9795F"/>
    <w:rsid w:val="00D97B96"/>
    <w:rsid w:val="00DA00D8"/>
    <w:rsid w:val="00DA0A36"/>
    <w:rsid w:val="00DA0E96"/>
    <w:rsid w:val="00DA1064"/>
    <w:rsid w:val="00DA16D6"/>
    <w:rsid w:val="00DA2075"/>
    <w:rsid w:val="00DA208E"/>
    <w:rsid w:val="00DA2169"/>
    <w:rsid w:val="00DA2C30"/>
    <w:rsid w:val="00DA2C5E"/>
    <w:rsid w:val="00DA2E67"/>
    <w:rsid w:val="00DA30AC"/>
    <w:rsid w:val="00DA33D6"/>
    <w:rsid w:val="00DA3502"/>
    <w:rsid w:val="00DA44F7"/>
    <w:rsid w:val="00DA4B70"/>
    <w:rsid w:val="00DA4C53"/>
    <w:rsid w:val="00DA5091"/>
    <w:rsid w:val="00DA5B97"/>
    <w:rsid w:val="00DA61C7"/>
    <w:rsid w:val="00DA650D"/>
    <w:rsid w:val="00DA6CEC"/>
    <w:rsid w:val="00DA6F13"/>
    <w:rsid w:val="00DA7037"/>
    <w:rsid w:val="00DA7D6B"/>
    <w:rsid w:val="00DB02FE"/>
    <w:rsid w:val="00DB0452"/>
    <w:rsid w:val="00DB08DD"/>
    <w:rsid w:val="00DB0C9F"/>
    <w:rsid w:val="00DB10BA"/>
    <w:rsid w:val="00DB1ABF"/>
    <w:rsid w:val="00DB1AE4"/>
    <w:rsid w:val="00DB1B5F"/>
    <w:rsid w:val="00DB1C1C"/>
    <w:rsid w:val="00DB1D19"/>
    <w:rsid w:val="00DB2221"/>
    <w:rsid w:val="00DB222C"/>
    <w:rsid w:val="00DB260D"/>
    <w:rsid w:val="00DB2F1C"/>
    <w:rsid w:val="00DB31A0"/>
    <w:rsid w:val="00DB4975"/>
    <w:rsid w:val="00DB6605"/>
    <w:rsid w:val="00DB668B"/>
    <w:rsid w:val="00DB6E86"/>
    <w:rsid w:val="00DB7115"/>
    <w:rsid w:val="00DB725A"/>
    <w:rsid w:val="00DC0324"/>
    <w:rsid w:val="00DC08EA"/>
    <w:rsid w:val="00DC0CA7"/>
    <w:rsid w:val="00DC0EFE"/>
    <w:rsid w:val="00DC1032"/>
    <w:rsid w:val="00DC10C3"/>
    <w:rsid w:val="00DC123D"/>
    <w:rsid w:val="00DC13D2"/>
    <w:rsid w:val="00DC1654"/>
    <w:rsid w:val="00DC1A82"/>
    <w:rsid w:val="00DC1C56"/>
    <w:rsid w:val="00DC1E7C"/>
    <w:rsid w:val="00DC23A0"/>
    <w:rsid w:val="00DC2615"/>
    <w:rsid w:val="00DC27B0"/>
    <w:rsid w:val="00DC319B"/>
    <w:rsid w:val="00DC349A"/>
    <w:rsid w:val="00DC35D1"/>
    <w:rsid w:val="00DC3C1F"/>
    <w:rsid w:val="00DC3C49"/>
    <w:rsid w:val="00DC3D98"/>
    <w:rsid w:val="00DC3EDE"/>
    <w:rsid w:val="00DC4310"/>
    <w:rsid w:val="00DC4986"/>
    <w:rsid w:val="00DC4A5F"/>
    <w:rsid w:val="00DC50FC"/>
    <w:rsid w:val="00DC553F"/>
    <w:rsid w:val="00DC584C"/>
    <w:rsid w:val="00DC5C5A"/>
    <w:rsid w:val="00DC5F08"/>
    <w:rsid w:val="00DC6376"/>
    <w:rsid w:val="00DC64A3"/>
    <w:rsid w:val="00DC6CB4"/>
    <w:rsid w:val="00DC6E2C"/>
    <w:rsid w:val="00DC76E9"/>
    <w:rsid w:val="00DC7964"/>
    <w:rsid w:val="00DC7DCE"/>
    <w:rsid w:val="00DC7F1B"/>
    <w:rsid w:val="00DD01CD"/>
    <w:rsid w:val="00DD0354"/>
    <w:rsid w:val="00DD0A27"/>
    <w:rsid w:val="00DD132A"/>
    <w:rsid w:val="00DD1B89"/>
    <w:rsid w:val="00DD1C49"/>
    <w:rsid w:val="00DD1E83"/>
    <w:rsid w:val="00DD2222"/>
    <w:rsid w:val="00DD251B"/>
    <w:rsid w:val="00DD26F5"/>
    <w:rsid w:val="00DD2965"/>
    <w:rsid w:val="00DD2B76"/>
    <w:rsid w:val="00DD33EA"/>
    <w:rsid w:val="00DD39AD"/>
    <w:rsid w:val="00DD43C1"/>
    <w:rsid w:val="00DD46CB"/>
    <w:rsid w:val="00DD4A6F"/>
    <w:rsid w:val="00DD4C64"/>
    <w:rsid w:val="00DD56A5"/>
    <w:rsid w:val="00DD5E2E"/>
    <w:rsid w:val="00DD629E"/>
    <w:rsid w:val="00DD65D1"/>
    <w:rsid w:val="00DD684F"/>
    <w:rsid w:val="00DD6B77"/>
    <w:rsid w:val="00DD6DE7"/>
    <w:rsid w:val="00DD6F50"/>
    <w:rsid w:val="00DD6FC2"/>
    <w:rsid w:val="00DD742A"/>
    <w:rsid w:val="00DD7798"/>
    <w:rsid w:val="00DD7938"/>
    <w:rsid w:val="00DE09AB"/>
    <w:rsid w:val="00DE1CB5"/>
    <w:rsid w:val="00DE1D6C"/>
    <w:rsid w:val="00DE1ECC"/>
    <w:rsid w:val="00DE2288"/>
    <w:rsid w:val="00DE2546"/>
    <w:rsid w:val="00DE2D7D"/>
    <w:rsid w:val="00DE33C9"/>
    <w:rsid w:val="00DE394F"/>
    <w:rsid w:val="00DE483D"/>
    <w:rsid w:val="00DE491F"/>
    <w:rsid w:val="00DE4953"/>
    <w:rsid w:val="00DE4B25"/>
    <w:rsid w:val="00DE57E6"/>
    <w:rsid w:val="00DE595D"/>
    <w:rsid w:val="00DE59FE"/>
    <w:rsid w:val="00DE5BAC"/>
    <w:rsid w:val="00DE5E97"/>
    <w:rsid w:val="00DE63D5"/>
    <w:rsid w:val="00DE6640"/>
    <w:rsid w:val="00DE6D35"/>
    <w:rsid w:val="00DE7925"/>
    <w:rsid w:val="00DF0519"/>
    <w:rsid w:val="00DF088C"/>
    <w:rsid w:val="00DF088E"/>
    <w:rsid w:val="00DF0DD9"/>
    <w:rsid w:val="00DF11F7"/>
    <w:rsid w:val="00DF166E"/>
    <w:rsid w:val="00DF179C"/>
    <w:rsid w:val="00DF1CE2"/>
    <w:rsid w:val="00DF1FE5"/>
    <w:rsid w:val="00DF203A"/>
    <w:rsid w:val="00DF23C0"/>
    <w:rsid w:val="00DF26F7"/>
    <w:rsid w:val="00DF2E07"/>
    <w:rsid w:val="00DF37D0"/>
    <w:rsid w:val="00DF3A8B"/>
    <w:rsid w:val="00DF3EF8"/>
    <w:rsid w:val="00DF4170"/>
    <w:rsid w:val="00DF4641"/>
    <w:rsid w:val="00DF46C7"/>
    <w:rsid w:val="00DF4D05"/>
    <w:rsid w:val="00DF4E74"/>
    <w:rsid w:val="00DF525F"/>
    <w:rsid w:val="00DF5380"/>
    <w:rsid w:val="00DF5B11"/>
    <w:rsid w:val="00DF6483"/>
    <w:rsid w:val="00DF716F"/>
    <w:rsid w:val="00DF71FE"/>
    <w:rsid w:val="00DF7618"/>
    <w:rsid w:val="00DF777B"/>
    <w:rsid w:val="00DF7B35"/>
    <w:rsid w:val="00DF7BCC"/>
    <w:rsid w:val="00E00601"/>
    <w:rsid w:val="00E00923"/>
    <w:rsid w:val="00E00A42"/>
    <w:rsid w:val="00E00CCF"/>
    <w:rsid w:val="00E01526"/>
    <w:rsid w:val="00E016C9"/>
    <w:rsid w:val="00E01EFA"/>
    <w:rsid w:val="00E01FFF"/>
    <w:rsid w:val="00E02091"/>
    <w:rsid w:val="00E027C9"/>
    <w:rsid w:val="00E02C3A"/>
    <w:rsid w:val="00E032C0"/>
    <w:rsid w:val="00E034AD"/>
    <w:rsid w:val="00E038A7"/>
    <w:rsid w:val="00E03B8D"/>
    <w:rsid w:val="00E04057"/>
    <w:rsid w:val="00E043D0"/>
    <w:rsid w:val="00E043E1"/>
    <w:rsid w:val="00E04464"/>
    <w:rsid w:val="00E04489"/>
    <w:rsid w:val="00E047F7"/>
    <w:rsid w:val="00E04AF4"/>
    <w:rsid w:val="00E04D71"/>
    <w:rsid w:val="00E0557C"/>
    <w:rsid w:val="00E05CE1"/>
    <w:rsid w:val="00E0611E"/>
    <w:rsid w:val="00E0630D"/>
    <w:rsid w:val="00E06445"/>
    <w:rsid w:val="00E06B4B"/>
    <w:rsid w:val="00E06C41"/>
    <w:rsid w:val="00E06FDA"/>
    <w:rsid w:val="00E071E5"/>
    <w:rsid w:val="00E072D0"/>
    <w:rsid w:val="00E07881"/>
    <w:rsid w:val="00E07AF8"/>
    <w:rsid w:val="00E07EDB"/>
    <w:rsid w:val="00E10033"/>
    <w:rsid w:val="00E10230"/>
    <w:rsid w:val="00E10369"/>
    <w:rsid w:val="00E1044C"/>
    <w:rsid w:val="00E10555"/>
    <w:rsid w:val="00E10A52"/>
    <w:rsid w:val="00E10BEB"/>
    <w:rsid w:val="00E11426"/>
    <w:rsid w:val="00E11457"/>
    <w:rsid w:val="00E11782"/>
    <w:rsid w:val="00E1190C"/>
    <w:rsid w:val="00E11E5C"/>
    <w:rsid w:val="00E126BC"/>
    <w:rsid w:val="00E12A05"/>
    <w:rsid w:val="00E1337C"/>
    <w:rsid w:val="00E13A2D"/>
    <w:rsid w:val="00E13A46"/>
    <w:rsid w:val="00E13E58"/>
    <w:rsid w:val="00E13EAB"/>
    <w:rsid w:val="00E14A95"/>
    <w:rsid w:val="00E14B65"/>
    <w:rsid w:val="00E152C3"/>
    <w:rsid w:val="00E154FC"/>
    <w:rsid w:val="00E16098"/>
    <w:rsid w:val="00E16A3F"/>
    <w:rsid w:val="00E16C7B"/>
    <w:rsid w:val="00E16D2E"/>
    <w:rsid w:val="00E17111"/>
    <w:rsid w:val="00E17C89"/>
    <w:rsid w:val="00E17EAF"/>
    <w:rsid w:val="00E20350"/>
    <w:rsid w:val="00E20375"/>
    <w:rsid w:val="00E20534"/>
    <w:rsid w:val="00E205DE"/>
    <w:rsid w:val="00E210C5"/>
    <w:rsid w:val="00E217FB"/>
    <w:rsid w:val="00E21B19"/>
    <w:rsid w:val="00E21B1B"/>
    <w:rsid w:val="00E21EC7"/>
    <w:rsid w:val="00E2216C"/>
    <w:rsid w:val="00E224E1"/>
    <w:rsid w:val="00E22715"/>
    <w:rsid w:val="00E22CCA"/>
    <w:rsid w:val="00E23965"/>
    <w:rsid w:val="00E23CA6"/>
    <w:rsid w:val="00E24B9A"/>
    <w:rsid w:val="00E24D64"/>
    <w:rsid w:val="00E24D97"/>
    <w:rsid w:val="00E251A8"/>
    <w:rsid w:val="00E25400"/>
    <w:rsid w:val="00E254D5"/>
    <w:rsid w:val="00E255D7"/>
    <w:rsid w:val="00E25E57"/>
    <w:rsid w:val="00E2657E"/>
    <w:rsid w:val="00E268B0"/>
    <w:rsid w:val="00E271DB"/>
    <w:rsid w:val="00E275A0"/>
    <w:rsid w:val="00E278D5"/>
    <w:rsid w:val="00E27B14"/>
    <w:rsid w:val="00E27BB5"/>
    <w:rsid w:val="00E27BD0"/>
    <w:rsid w:val="00E27F99"/>
    <w:rsid w:val="00E302C9"/>
    <w:rsid w:val="00E303A0"/>
    <w:rsid w:val="00E30659"/>
    <w:rsid w:val="00E3067F"/>
    <w:rsid w:val="00E30EE0"/>
    <w:rsid w:val="00E30FF7"/>
    <w:rsid w:val="00E31581"/>
    <w:rsid w:val="00E3212A"/>
    <w:rsid w:val="00E3238F"/>
    <w:rsid w:val="00E32747"/>
    <w:rsid w:val="00E32777"/>
    <w:rsid w:val="00E32B34"/>
    <w:rsid w:val="00E32E3B"/>
    <w:rsid w:val="00E330A7"/>
    <w:rsid w:val="00E33327"/>
    <w:rsid w:val="00E33AEA"/>
    <w:rsid w:val="00E342F9"/>
    <w:rsid w:val="00E34517"/>
    <w:rsid w:val="00E3468D"/>
    <w:rsid w:val="00E349EB"/>
    <w:rsid w:val="00E34B5C"/>
    <w:rsid w:val="00E34CAF"/>
    <w:rsid w:val="00E35BB3"/>
    <w:rsid w:val="00E3646A"/>
    <w:rsid w:val="00E37CDA"/>
    <w:rsid w:val="00E40480"/>
    <w:rsid w:val="00E407EC"/>
    <w:rsid w:val="00E40A63"/>
    <w:rsid w:val="00E40DEB"/>
    <w:rsid w:val="00E41182"/>
    <w:rsid w:val="00E41C38"/>
    <w:rsid w:val="00E41DC2"/>
    <w:rsid w:val="00E4251A"/>
    <w:rsid w:val="00E42870"/>
    <w:rsid w:val="00E4292E"/>
    <w:rsid w:val="00E42C8C"/>
    <w:rsid w:val="00E42CAA"/>
    <w:rsid w:val="00E430B5"/>
    <w:rsid w:val="00E43733"/>
    <w:rsid w:val="00E44046"/>
    <w:rsid w:val="00E44307"/>
    <w:rsid w:val="00E45516"/>
    <w:rsid w:val="00E4588C"/>
    <w:rsid w:val="00E45FAC"/>
    <w:rsid w:val="00E461E5"/>
    <w:rsid w:val="00E462F0"/>
    <w:rsid w:val="00E466BA"/>
    <w:rsid w:val="00E469F0"/>
    <w:rsid w:val="00E475A1"/>
    <w:rsid w:val="00E47AA2"/>
    <w:rsid w:val="00E47C74"/>
    <w:rsid w:val="00E47E80"/>
    <w:rsid w:val="00E50301"/>
    <w:rsid w:val="00E504CA"/>
    <w:rsid w:val="00E50535"/>
    <w:rsid w:val="00E5071B"/>
    <w:rsid w:val="00E50A29"/>
    <w:rsid w:val="00E5191D"/>
    <w:rsid w:val="00E52043"/>
    <w:rsid w:val="00E52D27"/>
    <w:rsid w:val="00E5334A"/>
    <w:rsid w:val="00E536A1"/>
    <w:rsid w:val="00E5399A"/>
    <w:rsid w:val="00E53E4C"/>
    <w:rsid w:val="00E54C00"/>
    <w:rsid w:val="00E54ECF"/>
    <w:rsid w:val="00E5539E"/>
    <w:rsid w:val="00E553D6"/>
    <w:rsid w:val="00E5545D"/>
    <w:rsid w:val="00E556C9"/>
    <w:rsid w:val="00E5644E"/>
    <w:rsid w:val="00E5689E"/>
    <w:rsid w:val="00E568DC"/>
    <w:rsid w:val="00E56B60"/>
    <w:rsid w:val="00E56B8B"/>
    <w:rsid w:val="00E56E34"/>
    <w:rsid w:val="00E5752D"/>
    <w:rsid w:val="00E57981"/>
    <w:rsid w:val="00E57A83"/>
    <w:rsid w:val="00E60361"/>
    <w:rsid w:val="00E6045A"/>
    <w:rsid w:val="00E60A21"/>
    <w:rsid w:val="00E6126B"/>
    <w:rsid w:val="00E61470"/>
    <w:rsid w:val="00E615C5"/>
    <w:rsid w:val="00E6167C"/>
    <w:rsid w:val="00E61700"/>
    <w:rsid w:val="00E61FAE"/>
    <w:rsid w:val="00E62004"/>
    <w:rsid w:val="00E62072"/>
    <w:rsid w:val="00E62395"/>
    <w:rsid w:val="00E623AD"/>
    <w:rsid w:val="00E626BB"/>
    <w:rsid w:val="00E627F2"/>
    <w:rsid w:val="00E629DA"/>
    <w:rsid w:val="00E62A94"/>
    <w:rsid w:val="00E62C67"/>
    <w:rsid w:val="00E630EF"/>
    <w:rsid w:val="00E63418"/>
    <w:rsid w:val="00E63890"/>
    <w:rsid w:val="00E639A8"/>
    <w:rsid w:val="00E6415A"/>
    <w:rsid w:val="00E6453D"/>
    <w:rsid w:val="00E647C7"/>
    <w:rsid w:val="00E64935"/>
    <w:rsid w:val="00E64DA5"/>
    <w:rsid w:val="00E64E52"/>
    <w:rsid w:val="00E66318"/>
    <w:rsid w:val="00E66932"/>
    <w:rsid w:val="00E66F40"/>
    <w:rsid w:val="00E6780E"/>
    <w:rsid w:val="00E6796D"/>
    <w:rsid w:val="00E679DA"/>
    <w:rsid w:val="00E7004A"/>
    <w:rsid w:val="00E7031A"/>
    <w:rsid w:val="00E70548"/>
    <w:rsid w:val="00E70B14"/>
    <w:rsid w:val="00E70D43"/>
    <w:rsid w:val="00E70F29"/>
    <w:rsid w:val="00E71058"/>
    <w:rsid w:val="00E71CF1"/>
    <w:rsid w:val="00E725F4"/>
    <w:rsid w:val="00E727A5"/>
    <w:rsid w:val="00E729B8"/>
    <w:rsid w:val="00E72AE6"/>
    <w:rsid w:val="00E72C7B"/>
    <w:rsid w:val="00E72D11"/>
    <w:rsid w:val="00E72DD4"/>
    <w:rsid w:val="00E737E2"/>
    <w:rsid w:val="00E73B81"/>
    <w:rsid w:val="00E749C9"/>
    <w:rsid w:val="00E74DA2"/>
    <w:rsid w:val="00E75457"/>
    <w:rsid w:val="00E75BCF"/>
    <w:rsid w:val="00E75E44"/>
    <w:rsid w:val="00E76B26"/>
    <w:rsid w:val="00E76B51"/>
    <w:rsid w:val="00E77D75"/>
    <w:rsid w:val="00E802EC"/>
    <w:rsid w:val="00E806B5"/>
    <w:rsid w:val="00E80FC5"/>
    <w:rsid w:val="00E81123"/>
    <w:rsid w:val="00E811E4"/>
    <w:rsid w:val="00E81224"/>
    <w:rsid w:val="00E813C6"/>
    <w:rsid w:val="00E81462"/>
    <w:rsid w:val="00E81990"/>
    <w:rsid w:val="00E81AAA"/>
    <w:rsid w:val="00E82799"/>
    <w:rsid w:val="00E8283B"/>
    <w:rsid w:val="00E82C9F"/>
    <w:rsid w:val="00E83169"/>
    <w:rsid w:val="00E83653"/>
    <w:rsid w:val="00E838E8"/>
    <w:rsid w:val="00E8441E"/>
    <w:rsid w:val="00E844D4"/>
    <w:rsid w:val="00E853DC"/>
    <w:rsid w:val="00E85B84"/>
    <w:rsid w:val="00E866F8"/>
    <w:rsid w:val="00E879E8"/>
    <w:rsid w:val="00E87E02"/>
    <w:rsid w:val="00E90183"/>
    <w:rsid w:val="00E9042F"/>
    <w:rsid w:val="00E909EF"/>
    <w:rsid w:val="00E90E79"/>
    <w:rsid w:val="00E90F9F"/>
    <w:rsid w:val="00E914E7"/>
    <w:rsid w:val="00E91CF7"/>
    <w:rsid w:val="00E91DF8"/>
    <w:rsid w:val="00E9204C"/>
    <w:rsid w:val="00E921D1"/>
    <w:rsid w:val="00E9267D"/>
    <w:rsid w:val="00E92A17"/>
    <w:rsid w:val="00E92B3E"/>
    <w:rsid w:val="00E92F73"/>
    <w:rsid w:val="00E934C1"/>
    <w:rsid w:val="00E93A67"/>
    <w:rsid w:val="00E93C1F"/>
    <w:rsid w:val="00E940D7"/>
    <w:rsid w:val="00E941A8"/>
    <w:rsid w:val="00E95378"/>
    <w:rsid w:val="00E953D8"/>
    <w:rsid w:val="00E95958"/>
    <w:rsid w:val="00E95DD3"/>
    <w:rsid w:val="00E967F1"/>
    <w:rsid w:val="00E96967"/>
    <w:rsid w:val="00E971CD"/>
    <w:rsid w:val="00E97405"/>
    <w:rsid w:val="00EA0552"/>
    <w:rsid w:val="00EA06FA"/>
    <w:rsid w:val="00EA119D"/>
    <w:rsid w:val="00EA1497"/>
    <w:rsid w:val="00EA1B93"/>
    <w:rsid w:val="00EA1DDD"/>
    <w:rsid w:val="00EA1EF8"/>
    <w:rsid w:val="00EA25C6"/>
    <w:rsid w:val="00EA2EAB"/>
    <w:rsid w:val="00EA2ECA"/>
    <w:rsid w:val="00EA302D"/>
    <w:rsid w:val="00EA3787"/>
    <w:rsid w:val="00EA3839"/>
    <w:rsid w:val="00EA4064"/>
    <w:rsid w:val="00EA47A2"/>
    <w:rsid w:val="00EA5607"/>
    <w:rsid w:val="00EA59B4"/>
    <w:rsid w:val="00EA6164"/>
    <w:rsid w:val="00EA6576"/>
    <w:rsid w:val="00EA68AE"/>
    <w:rsid w:val="00EA6EE7"/>
    <w:rsid w:val="00EA6FEC"/>
    <w:rsid w:val="00EA7239"/>
    <w:rsid w:val="00EA72C0"/>
    <w:rsid w:val="00EA748D"/>
    <w:rsid w:val="00EA7B14"/>
    <w:rsid w:val="00EB01A0"/>
    <w:rsid w:val="00EB0440"/>
    <w:rsid w:val="00EB17F6"/>
    <w:rsid w:val="00EB1E62"/>
    <w:rsid w:val="00EB1F64"/>
    <w:rsid w:val="00EB1FA6"/>
    <w:rsid w:val="00EB2E32"/>
    <w:rsid w:val="00EB2EA1"/>
    <w:rsid w:val="00EB339C"/>
    <w:rsid w:val="00EB389E"/>
    <w:rsid w:val="00EB3B27"/>
    <w:rsid w:val="00EB3BF5"/>
    <w:rsid w:val="00EB411C"/>
    <w:rsid w:val="00EB522A"/>
    <w:rsid w:val="00EB5A4E"/>
    <w:rsid w:val="00EB5AF8"/>
    <w:rsid w:val="00EB5BA9"/>
    <w:rsid w:val="00EB5C4A"/>
    <w:rsid w:val="00EB5D77"/>
    <w:rsid w:val="00EB6B1D"/>
    <w:rsid w:val="00EB77CC"/>
    <w:rsid w:val="00EC03FB"/>
    <w:rsid w:val="00EC07FD"/>
    <w:rsid w:val="00EC0DF7"/>
    <w:rsid w:val="00EC13CB"/>
    <w:rsid w:val="00EC1515"/>
    <w:rsid w:val="00EC1E20"/>
    <w:rsid w:val="00EC209C"/>
    <w:rsid w:val="00EC23DE"/>
    <w:rsid w:val="00EC25E9"/>
    <w:rsid w:val="00EC2669"/>
    <w:rsid w:val="00EC28F1"/>
    <w:rsid w:val="00EC30FE"/>
    <w:rsid w:val="00EC36B6"/>
    <w:rsid w:val="00EC380B"/>
    <w:rsid w:val="00EC3A7B"/>
    <w:rsid w:val="00EC419C"/>
    <w:rsid w:val="00EC4CF1"/>
    <w:rsid w:val="00EC4EE9"/>
    <w:rsid w:val="00EC5521"/>
    <w:rsid w:val="00EC57F1"/>
    <w:rsid w:val="00EC5A9E"/>
    <w:rsid w:val="00EC5BD3"/>
    <w:rsid w:val="00EC5C29"/>
    <w:rsid w:val="00EC5E66"/>
    <w:rsid w:val="00EC5E8A"/>
    <w:rsid w:val="00EC6A53"/>
    <w:rsid w:val="00EC6E75"/>
    <w:rsid w:val="00EC6E94"/>
    <w:rsid w:val="00EC76E5"/>
    <w:rsid w:val="00EC789E"/>
    <w:rsid w:val="00EC7975"/>
    <w:rsid w:val="00EC7BC3"/>
    <w:rsid w:val="00EC7DD1"/>
    <w:rsid w:val="00EC7F02"/>
    <w:rsid w:val="00ED0055"/>
    <w:rsid w:val="00ED09AE"/>
    <w:rsid w:val="00ED0FEC"/>
    <w:rsid w:val="00ED12C2"/>
    <w:rsid w:val="00ED1A70"/>
    <w:rsid w:val="00ED1BA7"/>
    <w:rsid w:val="00ED1D99"/>
    <w:rsid w:val="00ED2520"/>
    <w:rsid w:val="00ED2EFC"/>
    <w:rsid w:val="00ED3261"/>
    <w:rsid w:val="00ED358A"/>
    <w:rsid w:val="00ED39FB"/>
    <w:rsid w:val="00ED3CA6"/>
    <w:rsid w:val="00ED3FA2"/>
    <w:rsid w:val="00ED4390"/>
    <w:rsid w:val="00ED4B0E"/>
    <w:rsid w:val="00ED4E5C"/>
    <w:rsid w:val="00ED626B"/>
    <w:rsid w:val="00ED64E5"/>
    <w:rsid w:val="00ED70AB"/>
    <w:rsid w:val="00ED780F"/>
    <w:rsid w:val="00ED79A1"/>
    <w:rsid w:val="00ED7F08"/>
    <w:rsid w:val="00EE0179"/>
    <w:rsid w:val="00EE0349"/>
    <w:rsid w:val="00EE06EB"/>
    <w:rsid w:val="00EE083C"/>
    <w:rsid w:val="00EE09C9"/>
    <w:rsid w:val="00EE0AC0"/>
    <w:rsid w:val="00EE0EF5"/>
    <w:rsid w:val="00EE159B"/>
    <w:rsid w:val="00EE1B98"/>
    <w:rsid w:val="00EE1E30"/>
    <w:rsid w:val="00EE1F83"/>
    <w:rsid w:val="00EE1F86"/>
    <w:rsid w:val="00EE215D"/>
    <w:rsid w:val="00EE2D2B"/>
    <w:rsid w:val="00EE2E41"/>
    <w:rsid w:val="00EE3229"/>
    <w:rsid w:val="00EE3568"/>
    <w:rsid w:val="00EE40C6"/>
    <w:rsid w:val="00EE4C35"/>
    <w:rsid w:val="00EE4C78"/>
    <w:rsid w:val="00EE4F98"/>
    <w:rsid w:val="00EE52B4"/>
    <w:rsid w:val="00EE53B0"/>
    <w:rsid w:val="00EE6401"/>
    <w:rsid w:val="00EE68D5"/>
    <w:rsid w:val="00EE6A40"/>
    <w:rsid w:val="00EE6B5F"/>
    <w:rsid w:val="00EE6F7A"/>
    <w:rsid w:val="00EE75C8"/>
    <w:rsid w:val="00EE78F7"/>
    <w:rsid w:val="00EE7C65"/>
    <w:rsid w:val="00EE7CE5"/>
    <w:rsid w:val="00EE7DF3"/>
    <w:rsid w:val="00EF08FA"/>
    <w:rsid w:val="00EF0B3D"/>
    <w:rsid w:val="00EF1F47"/>
    <w:rsid w:val="00EF1F76"/>
    <w:rsid w:val="00EF22FA"/>
    <w:rsid w:val="00EF23F7"/>
    <w:rsid w:val="00EF2837"/>
    <w:rsid w:val="00EF2921"/>
    <w:rsid w:val="00EF2A19"/>
    <w:rsid w:val="00EF2AF7"/>
    <w:rsid w:val="00EF322C"/>
    <w:rsid w:val="00EF3341"/>
    <w:rsid w:val="00EF3457"/>
    <w:rsid w:val="00EF3CD8"/>
    <w:rsid w:val="00EF3D48"/>
    <w:rsid w:val="00EF405A"/>
    <w:rsid w:val="00EF4714"/>
    <w:rsid w:val="00EF4751"/>
    <w:rsid w:val="00EF5010"/>
    <w:rsid w:val="00EF501A"/>
    <w:rsid w:val="00EF50FC"/>
    <w:rsid w:val="00EF5DFC"/>
    <w:rsid w:val="00EF60DA"/>
    <w:rsid w:val="00EF6654"/>
    <w:rsid w:val="00EF6B00"/>
    <w:rsid w:val="00EF6B93"/>
    <w:rsid w:val="00EF6E79"/>
    <w:rsid w:val="00EF6EB0"/>
    <w:rsid w:val="00EF7276"/>
    <w:rsid w:val="00EF7F62"/>
    <w:rsid w:val="00F0045E"/>
    <w:rsid w:val="00F00606"/>
    <w:rsid w:val="00F00651"/>
    <w:rsid w:val="00F006B9"/>
    <w:rsid w:val="00F00728"/>
    <w:rsid w:val="00F0135B"/>
    <w:rsid w:val="00F0145D"/>
    <w:rsid w:val="00F01740"/>
    <w:rsid w:val="00F02951"/>
    <w:rsid w:val="00F02D76"/>
    <w:rsid w:val="00F02E70"/>
    <w:rsid w:val="00F034C5"/>
    <w:rsid w:val="00F035BB"/>
    <w:rsid w:val="00F0391C"/>
    <w:rsid w:val="00F03AF3"/>
    <w:rsid w:val="00F03C21"/>
    <w:rsid w:val="00F03E18"/>
    <w:rsid w:val="00F03E36"/>
    <w:rsid w:val="00F043BB"/>
    <w:rsid w:val="00F04484"/>
    <w:rsid w:val="00F04635"/>
    <w:rsid w:val="00F046B8"/>
    <w:rsid w:val="00F046CC"/>
    <w:rsid w:val="00F058DD"/>
    <w:rsid w:val="00F0634E"/>
    <w:rsid w:val="00F06869"/>
    <w:rsid w:val="00F06A56"/>
    <w:rsid w:val="00F0722B"/>
    <w:rsid w:val="00F072DD"/>
    <w:rsid w:val="00F07D6E"/>
    <w:rsid w:val="00F07D85"/>
    <w:rsid w:val="00F07F74"/>
    <w:rsid w:val="00F10666"/>
    <w:rsid w:val="00F10EA9"/>
    <w:rsid w:val="00F11A39"/>
    <w:rsid w:val="00F11A54"/>
    <w:rsid w:val="00F11F8A"/>
    <w:rsid w:val="00F12311"/>
    <w:rsid w:val="00F12578"/>
    <w:rsid w:val="00F12619"/>
    <w:rsid w:val="00F12855"/>
    <w:rsid w:val="00F1285A"/>
    <w:rsid w:val="00F13064"/>
    <w:rsid w:val="00F13554"/>
    <w:rsid w:val="00F13768"/>
    <w:rsid w:val="00F137B7"/>
    <w:rsid w:val="00F13838"/>
    <w:rsid w:val="00F1447E"/>
    <w:rsid w:val="00F144E8"/>
    <w:rsid w:val="00F146BB"/>
    <w:rsid w:val="00F148F7"/>
    <w:rsid w:val="00F15481"/>
    <w:rsid w:val="00F1566F"/>
    <w:rsid w:val="00F1571B"/>
    <w:rsid w:val="00F158FD"/>
    <w:rsid w:val="00F15921"/>
    <w:rsid w:val="00F159D0"/>
    <w:rsid w:val="00F161A8"/>
    <w:rsid w:val="00F175EC"/>
    <w:rsid w:val="00F17962"/>
    <w:rsid w:val="00F179EB"/>
    <w:rsid w:val="00F20483"/>
    <w:rsid w:val="00F20491"/>
    <w:rsid w:val="00F206C5"/>
    <w:rsid w:val="00F20BC2"/>
    <w:rsid w:val="00F2173A"/>
    <w:rsid w:val="00F217A8"/>
    <w:rsid w:val="00F21D22"/>
    <w:rsid w:val="00F22135"/>
    <w:rsid w:val="00F22B9C"/>
    <w:rsid w:val="00F22BF6"/>
    <w:rsid w:val="00F22C7E"/>
    <w:rsid w:val="00F23104"/>
    <w:rsid w:val="00F23273"/>
    <w:rsid w:val="00F232FD"/>
    <w:rsid w:val="00F23579"/>
    <w:rsid w:val="00F2376C"/>
    <w:rsid w:val="00F23840"/>
    <w:rsid w:val="00F23917"/>
    <w:rsid w:val="00F23BF9"/>
    <w:rsid w:val="00F23D3C"/>
    <w:rsid w:val="00F2430E"/>
    <w:rsid w:val="00F2433C"/>
    <w:rsid w:val="00F24955"/>
    <w:rsid w:val="00F25139"/>
    <w:rsid w:val="00F2514A"/>
    <w:rsid w:val="00F25971"/>
    <w:rsid w:val="00F2599E"/>
    <w:rsid w:val="00F25A10"/>
    <w:rsid w:val="00F25D74"/>
    <w:rsid w:val="00F26303"/>
    <w:rsid w:val="00F27038"/>
    <w:rsid w:val="00F27542"/>
    <w:rsid w:val="00F278F1"/>
    <w:rsid w:val="00F279C9"/>
    <w:rsid w:val="00F27C6C"/>
    <w:rsid w:val="00F300A3"/>
    <w:rsid w:val="00F3049F"/>
    <w:rsid w:val="00F3120B"/>
    <w:rsid w:val="00F31BB8"/>
    <w:rsid w:val="00F32787"/>
    <w:rsid w:val="00F32CAB"/>
    <w:rsid w:val="00F3311D"/>
    <w:rsid w:val="00F3324A"/>
    <w:rsid w:val="00F33540"/>
    <w:rsid w:val="00F33631"/>
    <w:rsid w:val="00F33D8B"/>
    <w:rsid w:val="00F33DBF"/>
    <w:rsid w:val="00F3407D"/>
    <w:rsid w:val="00F347F3"/>
    <w:rsid w:val="00F35755"/>
    <w:rsid w:val="00F35A94"/>
    <w:rsid w:val="00F36158"/>
    <w:rsid w:val="00F36330"/>
    <w:rsid w:val="00F3644A"/>
    <w:rsid w:val="00F368BC"/>
    <w:rsid w:val="00F36BA9"/>
    <w:rsid w:val="00F37933"/>
    <w:rsid w:val="00F37F5F"/>
    <w:rsid w:val="00F400A5"/>
    <w:rsid w:val="00F4075C"/>
    <w:rsid w:val="00F40791"/>
    <w:rsid w:val="00F407DE"/>
    <w:rsid w:val="00F407F4"/>
    <w:rsid w:val="00F40903"/>
    <w:rsid w:val="00F409B4"/>
    <w:rsid w:val="00F40DC1"/>
    <w:rsid w:val="00F41342"/>
    <w:rsid w:val="00F41409"/>
    <w:rsid w:val="00F4148F"/>
    <w:rsid w:val="00F41BF4"/>
    <w:rsid w:val="00F42144"/>
    <w:rsid w:val="00F4222E"/>
    <w:rsid w:val="00F423A0"/>
    <w:rsid w:val="00F42486"/>
    <w:rsid w:val="00F4261D"/>
    <w:rsid w:val="00F43465"/>
    <w:rsid w:val="00F438E3"/>
    <w:rsid w:val="00F43A25"/>
    <w:rsid w:val="00F43BFB"/>
    <w:rsid w:val="00F43CA0"/>
    <w:rsid w:val="00F44326"/>
    <w:rsid w:val="00F444C5"/>
    <w:rsid w:val="00F44C4E"/>
    <w:rsid w:val="00F44EEA"/>
    <w:rsid w:val="00F450F6"/>
    <w:rsid w:val="00F45594"/>
    <w:rsid w:val="00F455D3"/>
    <w:rsid w:val="00F45847"/>
    <w:rsid w:val="00F45ABF"/>
    <w:rsid w:val="00F45FFA"/>
    <w:rsid w:val="00F462A4"/>
    <w:rsid w:val="00F463BB"/>
    <w:rsid w:val="00F47192"/>
    <w:rsid w:val="00F47439"/>
    <w:rsid w:val="00F50442"/>
    <w:rsid w:val="00F5047E"/>
    <w:rsid w:val="00F504E1"/>
    <w:rsid w:val="00F50597"/>
    <w:rsid w:val="00F51101"/>
    <w:rsid w:val="00F516A7"/>
    <w:rsid w:val="00F5174E"/>
    <w:rsid w:val="00F51820"/>
    <w:rsid w:val="00F5199A"/>
    <w:rsid w:val="00F51C08"/>
    <w:rsid w:val="00F52191"/>
    <w:rsid w:val="00F522B8"/>
    <w:rsid w:val="00F52ADA"/>
    <w:rsid w:val="00F53004"/>
    <w:rsid w:val="00F53096"/>
    <w:rsid w:val="00F5312C"/>
    <w:rsid w:val="00F53252"/>
    <w:rsid w:val="00F5335F"/>
    <w:rsid w:val="00F536A0"/>
    <w:rsid w:val="00F5372D"/>
    <w:rsid w:val="00F53D09"/>
    <w:rsid w:val="00F542AF"/>
    <w:rsid w:val="00F54416"/>
    <w:rsid w:val="00F54600"/>
    <w:rsid w:val="00F54CE7"/>
    <w:rsid w:val="00F5505D"/>
    <w:rsid w:val="00F55210"/>
    <w:rsid w:val="00F55C87"/>
    <w:rsid w:val="00F56081"/>
    <w:rsid w:val="00F56329"/>
    <w:rsid w:val="00F5655C"/>
    <w:rsid w:val="00F56917"/>
    <w:rsid w:val="00F56C36"/>
    <w:rsid w:val="00F56E12"/>
    <w:rsid w:val="00F56FCE"/>
    <w:rsid w:val="00F573AB"/>
    <w:rsid w:val="00F573CD"/>
    <w:rsid w:val="00F57AD2"/>
    <w:rsid w:val="00F57B87"/>
    <w:rsid w:val="00F6036C"/>
    <w:rsid w:val="00F604BC"/>
    <w:rsid w:val="00F60690"/>
    <w:rsid w:val="00F60802"/>
    <w:rsid w:val="00F60A40"/>
    <w:rsid w:val="00F61656"/>
    <w:rsid w:val="00F61735"/>
    <w:rsid w:val="00F61C6D"/>
    <w:rsid w:val="00F6259A"/>
    <w:rsid w:val="00F62DCF"/>
    <w:rsid w:val="00F63715"/>
    <w:rsid w:val="00F6378F"/>
    <w:rsid w:val="00F63BE2"/>
    <w:rsid w:val="00F6402A"/>
    <w:rsid w:val="00F64113"/>
    <w:rsid w:val="00F6449A"/>
    <w:rsid w:val="00F64B9A"/>
    <w:rsid w:val="00F64C58"/>
    <w:rsid w:val="00F650F5"/>
    <w:rsid w:val="00F652CF"/>
    <w:rsid w:val="00F6582E"/>
    <w:rsid w:val="00F65D70"/>
    <w:rsid w:val="00F6723C"/>
    <w:rsid w:val="00F67624"/>
    <w:rsid w:val="00F6790E"/>
    <w:rsid w:val="00F702A4"/>
    <w:rsid w:val="00F70F19"/>
    <w:rsid w:val="00F70F3D"/>
    <w:rsid w:val="00F71C2C"/>
    <w:rsid w:val="00F71C9C"/>
    <w:rsid w:val="00F71D83"/>
    <w:rsid w:val="00F72086"/>
    <w:rsid w:val="00F7239E"/>
    <w:rsid w:val="00F726A4"/>
    <w:rsid w:val="00F72B6A"/>
    <w:rsid w:val="00F72F78"/>
    <w:rsid w:val="00F734BF"/>
    <w:rsid w:val="00F735BF"/>
    <w:rsid w:val="00F737C6"/>
    <w:rsid w:val="00F73AC3"/>
    <w:rsid w:val="00F74002"/>
    <w:rsid w:val="00F741CD"/>
    <w:rsid w:val="00F74710"/>
    <w:rsid w:val="00F750AE"/>
    <w:rsid w:val="00F75252"/>
    <w:rsid w:val="00F752FF"/>
    <w:rsid w:val="00F75345"/>
    <w:rsid w:val="00F759FD"/>
    <w:rsid w:val="00F761F2"/>
    <w:rsid w:val="00F7645F"/>
    <w:rsid w:val="00F76719"/>
    <w:rsid w:val="00F76AA1"/>
    <w:rsid w:val="00F76FA9"/>
    <w:rsid w:val="00F76FFB"/>
    <w:rsid w:val="00F7704F"/>
    <w:rsid w:val="00F771DC"/>
    <w:rsid w:val="00F77312"/>
    <w:rsid w:val="00F773F3"/>
    <w:rsid w:val="00F77596"/>
    <w:rsid w:val="00F777DE"/>
    <w:rsid w:val="00F778DF"/>
    <w:rsid w:val="00F77E49"/>
    <w:rsid w:val="00F77E75"/>
    <w:rsid w:val="00F81984"/>
    <w:rsid w:val="00F81A54"/>
    <w:rsid w:val="00F81BAD"/>
    <w:rsid w:val="00F82FC3"/>
    <w:rsid w:val="00F83656"/>
    <w:rsid w:val="00F836B0"/>
    <w:rsid w:val="00F838F9"/>
    <w:rsid w:val="00F839CB"/>
    <w:rsid w:val="00F83DBB"/>
    <w:rsid w:val="00F8422F"/>
    <w:rsid w:val="00F843CB"/>
    <w:rsid w:val="00F84865"/>
    <w:rsid w:val="00F85C67"/>
    <w:rsid w:val="00F85F48"/>
    <w:rsid w:val="00F85FA2"/>
    <w:rsid w:val="00F8634A"/>
    <w:rsid w:val="00F8652A"/>
    <w:rsid w:val="00F86F75"/>
    <w:rsid w:val="00F870A9"/>
    <w:rsid w:val="00F87118"/>
    <w:rsid w:val="00F879F7"/>
    <w:rsid w:val="00F87BEF"/>
    <w:rsid w:val="00F87DFB"/>
    <w:rsid w:val="00F91394"/>
    <w:rsid w:val="00F91448"/>
    <w:rsid w:val="00F91A0F"/>
    <w:rsid w:val="00F91FB3"/>
    <w:rsid w:val="00F9208D"/>
    <w:rsid w:val="00F9237F"/>
    <w:rsid w:val="00F926D2"/>
    <w:rsid w:val="00F9302D"/>
    <w:rsid w:val="00F93959"/>
    <w:rsid w:val="00F9412A"/>
    <w:rsid w:val="00F9477F"/>
    <w:rsid w:val="00F947D0"/>
    <w:rsid w:val="00F9507D"/>
    <w:rsid w:val="00F953D1"/>
    <w:rsid w:val="00F957C2"/>
    <w:rsid w:val="00F95A81"/>
    <w:rsid w:val="00F95F9E"/>
    <w:rsid w:val="00F967BB"/>
    <w:rsid w:val="00F96CAA"/>
    <w:rsid w:val="00F96FAC"/>
    <w:rsid w:val="00F973C5"/>
    <w:rsid w:val="00F97711"/>
    <w:rsid w:val="00FA02B0"/>
    <w:rsid w:val="00FA0836"/>
    <w:rsid w:val="00FA1FBA"/>
    <w:rsid w:val="00FA20F1"/>
    <w:rsid w:val="00FA214D"/>
    <w:rsid w:val="00FA2378"/>
    <w:rsid w:val="00FA2CD3"/>
    <w:rsid w:val="00FA3079"/>
    <w:rsid w:val="00FA3375"/>
    <w:rsid w:val="00FA3870"/>
    <w:rsid w:val="00FA3C58"/>
    <w:rsid w:val="00FA3E6E"/>
    <w:rsid w:val="00FA4240"/>
    <w:rsid w:val="00FA4B12"/>
    <w:rsid w:val="00FA4CC6"/>
    <w:rsid w:val="00FA52DC"/>
    <w:rsid w:val="00FA5E82"/>
    <w:rsid w:val="00FA61C4"/>
    <w:rsid w:val="00FA66C9"/>
    <w:rsid w:val="00FB00D0"/>
    <w:rsid w:val="00FB0719"/>
    <w:rsid w:val="00FB0CA6"/>
    <w:rsid w:val="00FB1562"/>
    <w:rsid w:val="00FB1E9B"/>
    <w:rsid w:val="00FB1F8B"/>
    <w:rsid w:val="00FB1FC2"/>
    <w:rsid w:val="00FB2AB1"/>
    <w:rsid w:val="00FB3510"/>
    <w:rsid w:val="00FB36D3"/>
    <w:rsid w:val="00FB37EA"/>
    <w:rsid w:val="00FB38A3"/>
    <w:rsid w:val="00FB3989"/>
    <w:rsid w:val="00FB3A66"/>
    <w:rsid w:val="00FB407A"/>
    <w:rsid w:val="00FB4867"/>
    <w:rsid w:val="00FB48FE"/>
    <w:rsid w:val="00FB4919"/>
    <w:rsid w:val="00FB4939"/>
    <w:rsid w:val="00FB505A"/>
    <w:rsid w:val="00FB50ED"/>
    <w:rsid w:val="00FB52A2"/>
    <w:rsid w:val="00FB552A"/>
    <w:rsid w:val="00FB5612"/>
    <w:rsid w:val="00FB5656"/>
    <w:rsid w:val="00FB56FB"/>
    <w:rsid w:val="00FB5727"/>
    <w:rsid w:val="00FB5B39"/>
    <w:rsid w:val="00FB5BD1"/>
    <w:rsid w:val="00FB5E00"/>
    <w:rsid w:val="00FB6184"/>
    <w:rsid w:val="00FB692B"/>
    <w:rsid w:val="00FB6B06"/>
    <w:rsid w:val="00FB6C72"/>
    <w:rsid w:val="00FB73A9"/>
    <w:rsid w:val="00FB73ED"/>
    <w:rsid w:val="00FB74A0"/>
    <w:rsid w:val="00FB7660"/>
    <w:rsid w:val="00FB783A"/>
    <w:rsid w:val="00FB78A6"/>
    <w:rsid w:val="00FC00BF"/>
    <w:rsid w:val="00FC0C28"/>
    <w:rsid w:val="00FC11F9"/>
    <w:rsid w:val="00FC1990"/>
    <w:rsid w:val="00FC1E9F"/>
    <w:rsid w:val="00FC1EE3"/>
    <w:rsid w:val="00FC227D"/>
    <w:rsid w:val="00FC2F49"/>
    <w:rsid w:val="00FC328A"/>
    <w:rsid w:val="00FC39B8"/>
    <w:rsid w:val="00FC3D33"/>
    <w:rsid w:val="00FC3DA7"/>
    <w:rsid w:val="00FC615D"/>
    <w:rsid w:val="00FC66BD"/>
    <w:rsid w:val="00FC67B1"/>
    <w:rsid w:val="00FC6D4F"/>
    <w:rsid w:val="00FC6F3B"/>
    <w:rsid w:val="00FC6FEA"/>
    <w:rsid w:val="00FC764F"/>
    <w:rsid w:val="00FC76BC"/>
    <w:rsid w:val="00FC76E2"/>
    <w:rsid w:val="00FC7A1B"/>
    <w:rsid w:val="00FC7B6B"/>
    <w:rsid w:val="00FD0151"/>
    <w:rsid w:val="00FD0B84"/>
    <w:rsid w:val="00FD10AF"/>
    <w:rsid w:val="00FD1B00"/>
    <w:rsid w:val="00FD1C28"/>
    <w:rsid w:val="00FD25C9"/>
    <w:rsid w:val="00FD27BB"/>
    <w:rsid w:val="00FD288E"/>
    <w:rsid w:val="00FD28E3"/>
    <w:rsid w:val="00FD2D0A"/>
    <w:rsid w:val="00FD3204"/>
    <w:rsid w:val="00FD3AF0"/>
    <w:rsid w:val="00FD4AF5"/>
    <w:rsid w:val="00FD4AFE"/>
    <w:rsid w:val="00FD5013"/>
    <w:rsid w:val="00FD56C0"/>
    <w:rsid w:val="00FD5F15"/>
    <w:rsid w:val="00FD63C9"/>
    <w:rsid w:val="00FD6482"/>
    <w:rsid w:val="00FD713A"/>
    <w:rsid w:val="00FD76C6"/>
    <w:rsid w:val="00FD7A0B"/>
    <w:rsid w:val="00FD7A98"/>
    <w:rsid w:val="00FD7D56"/>
    <w:rsid w:val="00FE02EB"/>
    <w:rsid w:val="00FE0A1E"/>
    <w:rsid w:val="00FE0B05"/>
    <w:rsid w:val="00FE0BD4"/>
    <w:rsid w:val="00FE16C3"/>
    <w:rsid w:val="00FE243F"/>
    <w:rsid w:val="00FE2BB5"/>
    <w:rsid w:val="00FE34DE"/>
    <w:rsid w:val="00FE3502"/>
    <w:rsid w:val="00FE373E"/>
    <w:rsid w:val="00FE4231"/>
    <w:rsid w:val="00FE48DC"/>
    <w:rsid w:val="00FE4C92"/>
    <w:rsid w:val="00FE5585"/>
    <w:rsid w:val="00FE5E3A"/>
    <w:rsid w:val="00FE5ECF"/>
    <w:rsid w:val="00FE6088"/>
    <w:rsid w:val="00FE6304"/>
    <w:rsid w:val="00FE64EE"/>
    <w:rsid w:val="00FE652C"/>
    <w:rsid w:val="00FE65C0"/>
    <w:rsid w:val="00FE66BD"/>
    <w:rsid w:val="00FE6AA6"/>
    <w:rsid w:val="00FE6B84"/>
    <w:rsid w:val="00FE6E52"/>
    <w:rsid w:val="00FF024B"/>
    <w:rsid w:val="00FF063C"/>
    <w:rsid w:val="00FF0C94"/>
    <w:rsid w:val="00FF114A"/>
    <w:rsid w:val="00FF15D1"/>
    <w:rsid w:val="00FF1CA6"/>
    <w:rsid w:val="00FF1FF6"/>
    <w:rsid w:val="00FF2008"/>
    <w:rsid w:val="00FF254E"/>
    <w:rsid w:val="00FF2ABE"/>
    <w:rsid w:val="00FF3283"/>
    <w:rsid w:val="00FF37AD"/>
    <w:rsid w:val="00FF389A"/>
    <w:rsid w:val="00FF4671"/>
    <w:rsid w:val="00FF4715"/>
    <w:rsid w:val="00FF4D9F"/>
    <w:rsid w:val="00FF5386"/>
    <w:rsid w:val="00FF55DA"/>
    <w:rsid w:val="00FF588E"/>
    <w:rsid w:val="00FF5A95"/>
    <w:rsid w:val="00FF5BF4"/>
    <w:rsid w:val="00FF5D61"/>
    <w:rsid w:val="00FF6578"/>
    <w:rsid w:val="00FF6A9A"/>
    <w:rsid w:val="00FF6AF1"/>
    <w:rsid w:val="00FF6C4E"/>
    <w:rsid w:val="00FF6DC8"/>
    <w:rsid w:val="00FF72F0"/>
    <w:rsid w:val="00FF75E2"/>
    <w:rsid w:val="00FF7774"/>
    <w:rsid w:val="00FF781E"/>
    <w:rsid w:val="00FF7E3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B63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0"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header" w:uiPriority="0"/>
    <w:lsdException w:name="caption" w:semiHidden="0" w:uiPriority="0" w:unhideWhenUsed="0" w:qFormat="1"/>
    <w:lsdException w:name="page number" w:uiPriority="0"/>
    <w:lsdException w:name="endnote reference" w:uiPriority="0"/>
    <w:lsdException w:name="endnote text" w:uiPriority="0"/>
    <w:lsdException w:name="List Bullet 2" w:uiPriority="0"/>
    <w:lsdException w:name="List Bullet 3"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Outline List 3"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121F06"/>
    <w:pPr>
      <w:spacing w:before="200" w:after="200" w:line="276" w:lineRule="auto"/>
    </w:pPr>
    <w:rPr>
      <w:lang w:eastAsia="en-US" w:bidi="en-US"/>
    </w:rPr>
  </w:style>
  <w:style w:type="paragraph" w:styleId="Nagwek1">
    <w:name w:val="heading 1"/>
    <w:basedOn w:val="Normalny"/>
    <w:next w:val="Normalny"/>
    <w:link w:val="Nagwek1Znak"/>
    <w:qFormat/>
    <w:rsid w:val="00010917"/>
    <w:pPr>
      <w:numPr>
        <w:numId w:val="2"/>
      </w:num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ind w:left="1211"/>
      <w:outlineLvl w:val="0"/>
    </w:pPr>
    <w:rPr>
      <w:rFonts w:cs="Century Gothic"/>
      <w:b/>
      <w:bCs/>
      <w:caps/>
      <w:color w:val="000000"/>
      <w:spacing w:val="15"/>
      <w:lang w:val="x-none"/>
    </w:rPr>
  </w:style>
  <w:style w:type="paragraph" w:styleId="Nagwek2">
    <w:name w:val="heading 2"/>
    <w:aliases w:val="Podtytuł1"/>
    <w:basedOn w:val="Normalny"/>
    <w:next w:val="Normalny"/>
    <w:link w:val="Nagwek2Znak"/>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x-none" w:eastAsia="x-none" w:bidi="ar-SA"/>
    </w:rPr>
  </w:style>
  <w:style w:type="paragraph" w:styleId="Nagwek3">
    <w:name w:val="heading 3"/>
    <w:aliases w:val="Org Heading 1,h1"/>
    <w:basedOn w:val="Normalny"/>
    <w:next w:val="Normalny"/>
    <w:link w:val="Nagwek3Znak"/>
    <w:uiPriority w:val="9"/>
    <w:qFormat/>
    <w:rsid w:val="00121F06"/>
    <w:pPr>
      <w:pBdr>
        <w:top w:val="single" w:sz="6" w:space="2" w:color="4F81BD"/>
        <w:left w:val="single" w:sz="6" w:space="2" w:color="4F81BD"/>
      </w:pBdr>
      <w:spacing w:before="300" w:after="0"/>
      <w:outlineLvl w:val="2"/>
    </w:pPr>
    <w:rPr>
      <w:caps/>
      <w:color w:val="243F60"/>
      <w:spacing w:val="15"/>
      <w:lang w:val="x-none" w:eastAsia="x-none" w:bidi="ar-SA"/>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lang w:val="x-none" w:eastAsia="x-none" w:bidi="ar-SA"/>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lang w:val="x-none" w:eastAsia="x-none" w:bidi="ar-SA"/>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lang w:val="x-none" w:eastAsia="x-none" w:bidi="ar-SA"/>
    </w:rPr>
  </w:style>
  <w:style w:type="paragraph" w:styleId="Nagwek7">
    <w:name w:val="heading 7"/>
    <w:basedOn w:val="Normalny"/>
    <w:next w:val="Normalny"/>
    <w:link w:val="Nagwek7Znak"/>
    <w:qFormat/>
    <w:rsid w:val="00121F06"/>
    <w:pPr>
      <w:spacing w:before="300" w:after="0"/>
      <w:outlineLvl w:val="6"/>
    </w:pPr>
    <w:rPr>
      <w:caps/>
      <w:color w:val="365F91"/>
      <w:spacing w:val="10"/>
      <w:lang w:val="x-none" w:eastAsia="x-none" w:bidi="ar-SA"/>
    </w:rPr>
  </w:style>
  <w:style w:type="paragraph" w:styleId="Nagwek8">
    <w:name w:val="heading 8"/>
    <w:basedOn w:val="Normalny"/>
    <w:next w:val="Normalny"/>
    <w:link w:val="Nagwek8Znak"/>
    <w:qFormat/>
    <w:rsid w:val="00121F06"/>
    <w:pPr>
      <w:spacing w:before="300" w:after="0"/>
      <w:outlineLvl w:val="7"/>
    </w:pPr>
    <w:rPr>
      <w:caps/>
      <w:spacing w:val="10"/>
      <w:sz w:val="18"/>
      <w:szCs w:val="18"/>
      <w:lang w:val="x-none" w:eastAsia="x-none" w:bidi="ar-SA"/>
    </w:rPr>
  </w:style>
  <w:style w:type="paragraph" w:styleId="Nagwek9">
    <w:name w:val="heading 9"/>
    <w:basedOn w:val="Normalny"/>
    <w:next w:val="Normalny"/>
    <w:link w:val="Nagwek9Znak"/>
    <w:qFormat/>
    <w:rsid w:val="00121F06"/>
    <w:pPr>
      <w:spacing w:before="300" w:after="0"/>
      <w:outlineLvl w:val="8"/>
    </w:pPr>
    <w:rPr>
      <w:i/>
      <w:caps/>
      <w:spacing w:val="10"/>
      <w:sz w:val="18"/>
      <w:szCs w:val="18"/>
      <w:lang w:val="x-none" w:eastAsia="x-none"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010917"/>
    <w:rPr>
      <w:rFonts w:cs="Century Gothic"/>
      <w:b/>
      <w:bCs/>
      <w:caps/>
      <w:color w:val="000000"/>
      <w:spacing w:val="15"/>
      <w:shd w:val="clear" w:color="auto" w:fill="D9D9D9"/>
      <w:lang w:val="x-none" w:eastAsia="en-US" w:bidi="en-US"/>
    </w:rPr>
  </w:style>
  <w:style w:type="character" w:customStyle="1" w:styleId="Nagwek2Znak">
    <w:name w:val="Nagłówek 2 Znak"/>
    <w:aliases w:val="Podtytuł1 Znak"/>
    <w:link w:val="Nagwek2"/>
    <w:locked/>
    <w:rsid w:val="00121F06"/>
    <w:rPr>
      <w:caps/>
      <w:spacing w:val="15"/>
      <w:shd w:val="clear" w:color="auto" w:fill="DBE5F1"/>
    </w:rPr>
  </w:style>
  <w:style w:type="character" w:customStyle="1" w:styleId="Nagwek3Znak">
    <w:name w:val="Nagłówek 3 Znak"/>
    <w:aliases w:val="Org Heading 1 Znak,h1 Znak"/>
    <w:link w:val="Nagwek3"/>
    <w:uiPriority w:val="9"/>
    <w:locked/>
    <w:rsid w:val="00121F06"/>
    <w:rPr>
      <w:caps/>
      <w:color w:val="243F60"/>
      <w:spacing w:val="15"/>
    </w:rPr>
  </w:style>
  <w:style w:type="character" w:customStyle="1" w:styleId="Nagwek4Znak">
    <w:name w:val="Nagłówek 4 Znak"/>
    <w:aliases w:val="Nag.3 Znak,Org Heading 2 Znak,h2 Znak"/>
    <w:link w:val="Nagwek4"/>
    <w:uiPriority w:val="99"/>
    <w:locked/>
    <w:rsid w:val="00121F06"/>
    <w:rPr>
      <w:caps/>
      <w:color w:val="365F91"/>
      <w:spacing w:val="10"/>
    </w:rPr>
  </w:style>
  <w:style w:type="character" w:customStyle="1" w:styleId="Nagwek5Znak">
    <w:name w:val="Nagłówek 5 Znak"/>
    <w:aliases w:val="Org Heading 3 Znak,h3 Znak"/>
    <w:link w:val="Nagwek5"/>
    <w:locked/>
    <w:rsid w:val="00121F06"/>
    <w:rPr>
      <w:caps/>
      <w:color w:val="365F91"/>
      <w:spacing w:val="10"/>
    </w:rPr>
  </w:style>
  <w:style w:type="character" w:customStyle="1" w:styleId="Nagwek6Znak">
    <w:name w:val="Nagłówek 6 Znak"/>
    <w:link w:val="Nagwek6"/>
    <w:locked/>
    <w:rsid w:val="00121F06"/>
    <w:rPr>
      <w:caps/>
      <w:color w:val="365F91"/>
      <w:spacing w:val="10"/>
    </w:rPr>
  </w:style>
  <w:style w:type="character" w:customStyle="1" w:styleId="Nagwek7Znak">
    <w:name w:val="Nagłówek 7 Znak"/>
    <w:link w:val="Nagwek7"/>
    <w:locked/>
    <w:rsid w:val="00121F06"/>
    <w:rPr>
      <w:caps/>
      <w:color w:val="365F91"/>
      <w:spacing w:val="10"/>
    </w:rPr>
  </w:style>
  <w:style w:type="character" w:customStyle="1" w:styleId="Nagwek8Znak">
    <w:name w:val="Nagłówek 8 Znak"/>
    <w:link w:val="Nagwek8"/>
    <w:locked/>
    <w:rsid w:val="00121F06"/>
    <w:rPr>
      <w:caps/>
      <w:spacing w:val="10"/>
      <w:sz w:val="18"/>
      <w:szCs w:val="18"/>
    </w:rPr>
  </w:style>
  <w:style w:type="character" w:customStyle="1" w:styleId="Nagwek9Znak">
    <w:name w:val="Nagłówek 9 Znak"/>
    <w:link w:val="Nagwek9"/>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
    <w:basedOn w:val="Normalny"/>
    <w:link w:val="ZwykytekstZnak"/>
    <w:rsid w:val="00A64E69"/>
    <w:rPr>
      <w:rFonts w:ascii="Courier New" w:hAnsi="Courier New"/>
      <w:lang w:val="x-none" w:eastAsia="pl-PL" w:bidi="ar-SA"/>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link w:val="Zwykytekst"/>
    <w:locked/>
    <w:rsid w:val="00A64E69"/>
    <w:rPr>
      <w:rFonts w:ascii="Courier New" w:hAnsi="Courier New" w:cs="Courier New"/>
      <w:sz w:val="20"/>
      <w:szCs w:val="20"/>
      <w:lang w:eastAsia="pl-PL"/>
    </w:rPr>
  </w:style>
  <w:style w:type="paragraph" w:styleId="Tekstpodstawowy3">
    <w:name w:val="Body Text 3"/>
    <w:basedOn w:val="Normalny"/>
    <w:link w:val="Tekstpodstawowy3Znak"/>
    <w:uiPriority w:val="99"/>
    <w:rsid w:val="00A64E69"/>
    <w:pPr>
      <w:jc w:val="both"/>
    </w:pPr>
    <w:rPr>
      <w:rFonts w:ascii="Times New Roman" w:hAnsi="Times New Roman"/>
      <w:lang w:val="x-none" w:eastAsia="pl-PL" w:bidi="ar-SA"/>
    </w:rPr>
  </w:style>
  <w:style w:type="character" w:customStyle="1" w:styleId="Tekstpodstawowy3Znak">
    <w:name w:val="Tekst podstawowy 3 Znak"/>
    <w:link w:val="Tekstpodstawowy3"/>
    <w:uiPriority w:val="99"/>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uiPriority w:val="99"/>
    <w:semiHidden/>
    <w:rsid w:val="00643FD9"/>
    <w:rPr>
      <w:rFonts w:ascii="Tahoma" w:hAnsi="Tahoma"/>
      <w:sz w:val="16"/>
      <w:szCs w:val="16"/>
      <w:lang w:val="x-none" w:eastAsia="pl-PL" w:bidi="ar-SA"/>
    </w:rPr>
  </w:style>
  <w:style w:type="character" w:customStyle="1" w:styleId="TekstdymkaZnak">
    <w:name w:val="Tekst dymka Znak"/>
    <w:link w:val="Tekstdymka"/>
    <w:uiPriority w:val="99"/>
    <w:semiHidden/>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3B38BA"/>
    <w:pPr>
      <w:tabs>
        <w:tab w:val="left" w:pos="960"/>
        <w:tab w:val="right" w:leader="dot" w:pos="9923"/>
      </w:tabs>
      <w:spacing w:before="0" w:after="100"/>
      <w:ind w:left="709" w:hanging="709"/>
    </w:pPr>
    <w:rPr>
      <w:rFonts w:cs="Century Gothic"/>
      <w:sz w:val="18"/>
      <w:szCs w:val="18"/>
    </w:rPr>
  </w:style>
  <w:style w:type="character" w:styleId="Hipercze">
    <w:name w:val="Hyperlink"/>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val="x-none" w:eastAsia="x-none" w:bidi="ar-SA"/>
    </w:rPr>
  </w:style>
  <w:style w:type="paragraph" w:styleId="Tekstkomentarza">
    <w:name w:val="annotation text"/>
    <w:basedOn w:val="Normalny"/>
    <w:link w:val="TekstkomentarzaZnak"/>
    <w:uiPriority w:val="99"/>
    <w:semiHidden/>
    <w:rsid w:val="004E23E4"/>
    <w:rPr>
      <w:rFonts w:ascii="Times New Roman" w:hAnsi="Times New Roman"/>
      <w:lang w:val="x-none" w:eastAsia="pl-PL" w:bidi="ar-SA"/>
    </w:rPr>
  </w:style>
  <w:style w:type="character" w:customStyle="1" w:styleId="TekstkomentarzaZnak">
    <w:name w:val="Tekst komentarza Znak"/>
    <w:link w:val="Tekstkomentarza"/>
    <w:uiPriority w:val="99"/>
    <w:semiHidden/>
    <w:locked/>
    <w:rsid w:val="004E23E4"/>
    <w:rPr>
      <w:rFonts w:ascii="Times New Roman" w:hAnsi="Times New Roman" w:cs="Times New Roman"/>
      <w:sz w:val="20"/>
      <w:szCs w:val="20"/>
      <w:lang w:eastAsia="pl-PL"/>
    </w:rPr>
  </w:style>
  <w:style w:type="character" w:customStyle="1" w:styleId="apple-style-span">
    <w:name w:val="apple-style-span"/>
    <w:rsid w:val="004E23E4"/>
  </w:style>
  <w:style w:type="paragraph" w:styleId="Tekstpodstawowy">
    <w:name w:val="Body Text"/>
    <w:aliases w:val="Brødtekst Tegn Tegn"/>
    <w:basedOn w:val="Normalny"/>
    <w:link w:val="TekstpodstawowyZnak"/>
    <w:uiPriority w:val="99"/>
    <w:rsid w:val="006061CA"/>
    <w:pPr>
      <w:spacing w:after="120"/>
    </w:pPr>
    <w:rPr>
      <w:rFonts w:ascii="Times New Roman" w:hAnsi="Times New Roman"/>
      <w:sz w:val="24"/>
      <w:szCs w:val="24"/>
      <w:lang w:val="x-none" w:eastAsia="pl-PL" w:bidi="ar-SA"/>
    </w:rPr>
  </w:style>
  <w:style w:type="character" w:customStyle="1" w:styleId="TekstpodstawowyZnak">
    <w:name w:val="Tekst podstawowy Znak"/>
    <w:aliases w:val="Brødtekst Tegn Tegn Znak1"/>
    <w:link w:val="Tekstpodstawowy"/>
    <w:uiPriority w:val="99"/>
    <w:qFormat/>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99"/>
    <w:qFormat/>
    <w:rsid w:val="00121F06"/>
    <w:pPr>
      <w:spacing w:before="720"/>
    </w:pPr>
    <w:rPr>
      <w:caps/>
      <w:color w:val="4F81BD"/>
      <w:spacing w:val="10"/>
      <w:kern w:val="28"/>
      <w:sz w:val="52"/>
      <w:szCs w:val="52"/>
      <w:lang w:val="x-none" w:eastAsia="x-none" w:bidi="ar-SA"/>
    </w:rPr>
  </w:style>
  <w:style w:type="character" w:customStyle="1" w:styleId="TytuZnak">
    <w:name w:val="Tytuł Znak"/>
    <w:link w:val="Tytu"/>
    <w:uiPriority w:val="99"/>
    <w:locked/>
    <w:rsid w:val="00121F06"/>
    <w:rPr>
      <w:caps/>
      <w:color w:val="4F81BD"/>
      <w:spacing w:val="10"/>
      <w:kern w:val="28"/>
      <w:sz w:val="52"/>
      <w:szCs w:val="52"/>
    </w:rPr>
  </w:style>
  <w:style w:type="character" w:customStyle="1" w:styleId="alb">
    <w:name w:val="a_lb"/>
    <w:rsid w:val="00C05552"/>
  </w:style>
  <w:style w:type="paragraph" w:customStyle="1" w:styleId="text-justify">
    <w:name w:val="text-justify"/>
    <w:basedOn w:val="Normalny"/>
    <w:rsid w:val="00C05552"/>
    <w:pPr>
      <w:spacing w:before="100" w:beforeAutospacing="1" w:after="100" w:afterAutospacing="1"/>
    </w:pPr>
  </w:style>
  <w:style w:type="character" w:styleId="Uwydatnienie">
    <w:name w:val="Emphasis"/>
    <w:uiPriority w:val="20"/>
    <w:qFormat/>
    <w:rsid w:val="00121F06"/>
    <w:rPr>
      <w:caps/>
      <w:color w:val="243F60"/>
      <w:spacing w:val="5"/>
    </w:rPr>
  </w:style>
  <w:style w:type="character" w:customStyle="1" w:styleId="fn-ref">
    <w:name w:val="fn-ref"/>
    <w:rsid w:val="00C05552"/>
  </w:style>
  <w:style w:type="paragraph" w:styleId="Stopka">
    <w:name w:val="footer"/>
    <w:basedOn w:val="Normalny"/>
    <w:link w:val="StopkaZnak"/>
    <w:uiPriority w:val="99"/>
    <w:rsid w:val="000837E8"/>
    <w:pPr>
      <w:tabs>
        <w:tab w:val="center" w:pos="4536"/>
        <w:tab w:val="right" w:pos="9072"/>
      </w:tabs>
    </w:pPr>
    <w:rPr>
      <w:rFonts w:ascii="Times New Roman" w:hAnsi="Times New Roman"/>
      <w:lang w:val="x-none" w:eastAsia="pl-PL" w:bidi="ar-SA"/>
    </w:rPr>
  </w:style>
  <w:style w:type="character" w:customStyle="1" w:styleId="StopkaZnak">
    <w:name w:val="Stopka Znak"/>
    <w:link w:val="Stopka"/>
    <w:uiPriority w:val="99"/>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rsid w:val="007051CA"/>
    <w:rPr>
      <w:rFonts w:ascii="Verdana" w:hAnsi="Verdana"/>
      <w:sz w:val="20"/>
      <w:u w:val="none"/>
    </w:rPr>
  </w:style>
  <w:style w:type="paragraph" w:customStyle="1" w:styleId="ZnakZnak5ZnakZnakZnakZnak">
    <w:name w:val="Znak Znak5 Znak Znak Znak Znak"/>
    <w:basedOn w:val="Normalny"/>
    <w:rsid w:val="007051CA"/>
    <w:rPr>
      <w:rFonts w:ascii="Arial" w:hAnsi="Arial" w:cs="Arial"/>
    </w:rPr>
  </w:style>
  <w:style w:type="paragraph" w:styleId="Nagwek">
    <w:name w:val="header"/>
    <w:aliases w:val="Nagłówek strony"/>
    <w:basedOn w:val="Normalny"/>
    <w:link w:val="NagwekZnak"/>
    <w:rsid w:val="00AA0C44"/>
    <w:pPr>
      <w:tabs>
        <w:tab w:val="center" w:pos="4536"/>
        <w:tab w:val="right" w:pos="9072"/>
      </w:tabs>
    </w:pPr>
    <w:rPr>
      <w:rFonts w:ascii="Times New Roman" w:hAnsi="Times New Roman"/>
      <w:lang w:val="x-none" w:eastAsia="pl-PL" w:bidi="ar-SA"/>
    </w:rPr>
  </w:style>
  <w:style w:type="character" w:customStyle="1" w:styleId="NagwekZnak">
    <w:name w:val="Nagłówek Znak"/>
    <w:aliases w:val="Nagłówek strony Znak"/>
    <w:link w:val="Nagwek"/>
    <w:qFormat/>
    <w:locked/>
    <w:rsid w:val="00AA0C44"/>
    <w:rPr>
      <w:rFonts w:ascii="Times New Roman" w:hAnsi="Times New Roman" w:cs="Times New Roman"/>
      <w:sz w:val="20"/>
      <w:szCs w:val="20"/>
      <w:lang w:eastAsia="pl-PL"/>
    </w:rPr>
  </w:style>
  <w:style w:type="character" w:styleId="Numerstrony">
    <w:name w:val="page number"/>
    <w:rsid w:val="009276EE"/>
    <w:rPr>
      <w:rFonts w:cs="Times New Roman"/>
    </w:rPr>
  </w:style>
  <w:style w:type="paragraph" w:customStyle="1" w:styleId="Tekstpodstawowy31">
    <w:name w:val="Tekst podstawowy 31"/>
    <w:basedOn w:val="Normalny"/>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rPr>
      <w:rFonts w:ascii="Times New Roman" w:hAnsi="Times New Roman"/>
      <w:lang w:val="x-none" w:eastAsia="pl-PL" w:bidi="ar-SA"/>
    </w:rPr>
  </w:style>
  <w:style w:type="character" w:customStyle="1" w:styleId="TekstpodstawowywcityZnak">
    <w:name w:val="Tekst podstawowy wcięty Znak"/>
    <w:link w:val="Tekstpodstawowywcity"/>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uiPriority w:val="99"/>
    <w:rsid w:val="009276EE"/>
    <w:pPr>
      <w:jc w:val="both"/>
    </w:pPr>
    <w:rPr>
      <w:rFonts w:ascii="Times New Roman" w:hAnsi="Times New Roman"/>
      <w:i/>
      <w:iCs/>
      <w:lang w:val="x-none" w:eastAsia="pl-PL" w:bidi="ar-SA"/>
    </w:rPr>
  </w:style>
  <w:style w:type="character" w:customStyle="1" w:styleId="Tekstpodstawowy2Znak">
    <w:name w:val="Tekst podstawowy 2 Znak"/>
    <w:link w:val="Tekstpodstawowy2"/>
    <w:uiPriority w:val="99"/>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rsid w:val="009276EE"/>
    <w:pPr>
      <w:ind w:firstLine="360"/>
    </w:pPr>
    <w:rPr>
      <w:rFonts w:ascii="Arial" w:hAnsi="Arial"/>
      <w:lang w:val="x-none" w:eastAsia="pl-PL" w:bidi="ar-SA"/>
    </w:rPr>
  </w:style>
  <w:style w:type="character" w:customStyle="1" w:styleId="Tekstpodstawowywcity2Znak">
    <w:name w:val="Tekst podstawowy wcięty 2 Znak"/>
    <w:link w:val="Tekstpodstawowywcity2"/>
    <w:locked/>
    <w:rsid w:val="009276EE"/>
    <w:rPr>
      <w:rFonts w:ascii="Arial" w:hAnsi="Arial" w:cs="Arial"/>
      <w:sz w:val="20"/>
      <w:szCs w:val="20"/>
      <w:lang w:eastAsia="pl-PL"/>
    </w:rPr>
  </w:style>
  <w:style w:type="paragraph" w:customStyle="1" w:styleId="pkt">
    <w:name w:val="pkt"/>
    <w:basedOn w:val="Normalny"/>
    <w:link w:val="pktZnak"/>
    <w:rsid w:val="009276EE"/>
    <w:pPr>
      <w:spacing w:before="60" w:after="60"/>
      <w:ind w:left="851" w:hanging="295"/>
      <w:jc w:val="both"/>
    </w:pPr>
    <w:rPr>
      <w:lang w:val="x-none"/>
    </w:rPr>
  </w:style>
  <w:style w:type="character" w:customStyle="1" w:styleId="tw4winTerm">
    <w:name w:val="tw4winTerm"/>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rFonts w:ascii="Times New Roman" w:hAnsi="Times New Roman"/>
      <w:lang w:val="x-none" w:eastAsia="en-GB" w:bidi="ar-SA"/>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link w:val="Tekstprzypisudolnego"/>
    <w:uiPriority w:val="99"/>
    <w:qFormat/>
    <w:locked/>
    <w:rsid w:val="009276EE"/>
    <w:rPr>
      <w:rFonts w:ascii="Times New Roman" w:hAnsi="Times New Roman" w:cs="Times New Roman"/>
      <w:sz w:val="20"/>
      <w:szCs w:val="20"/>
      <w:lang w:eastAsia="en-GB"/>
    </w:rPr>
  </w:style>
  <w:style w:type="table" w:styleId="Tabela-Siatka">
    <w:name w:val="Table Grid"/>
    <w:basedOn w:val="Standardowy"/>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rsid w:val="009276EE"/>
    <w:rPr>
      <w:rFonts w:ascii="Symbol" w:hAnsi="Symbol"/>
    </w:rPr>
  </w:style>
  <w:style w:type="character" w:customStyle="1" w:styleId="WW-WW8Num9z0">
    <w:name w:val="WW-WW8Num9z0"/>
    <w:rsid w:val="009276EE"/>
  </w:style>
  <w:style w:type="character" w:customStyle="1" w:styleId="WW-WW8Num3z2">
    <w:name w:val="WW-WW8Num3z2"/>
    <w:rsid w:val="009276EE"/>
    <w:rPr>
      <w:rFonts w:ascii="Wingdings" w:hAnsi="Wingdings"/>
    </w:rPr>
  </w:style>
  <w:style w:type="paragraph" w:customStyle="1" w:styleId="WW-Tekst11">
    <w:name w:val="WW-Tekst11"/>
    <w:basedOn w:val="Normalny"/>
    <w:rsid w:val="009276EE"/>
    <w:pPr>
      <w:suppressLineNumbers/>
      <w:spacing w:before="120" w:after="120"/>
    </w:pPr>
    <w:rPr>
      <w:rFonts w:ascii="Arial" w:hAnsi="Arial" w:cs="Arial"/>
      <w:i/>
      <w:iCs/>
      <w:color w:val="000000"/>
      <w:lang w:eastAsia="ar-SA"/>
    </w:rPr>
  </w:style>
  <w:style w:type="character" w:styleId="Pogrubienie">
    <w:name w:val="Strong"/>
    <w:aliases w:val="Tekst treści + 12 pt"/>
    <w:qFormat/>
    <w:rsid w:val="00121F06"/>
    <w:rPr>
      <w:b/>
      <w:bCs/>
    </w:rPr>
  </w:style>
  <w:style w:type="character" w:customStyle="1" w:styleId="redproductinfo">
    <w:name w:val="redproductinfo"/>
    <w:rsid w:val="009276EE"/>
  </w:style>
  <w:style w:type="character" w:customStyle="1" w:styleId="postbody1">
    <w:name w:val="postbody1"/>
    <w:rsid w:val="009276EE"/>
  </w:style>
  <w:style w:type="character" w:styleId="UyteHipercze">
    <w:name w:val="FollowedHyperlink"/>
    <w:rsid w:val="009276EE"/>
    <w:rPr>
      <w:rFonts w:cs="Times New Roman"/>
      <w:color w:val="800080"/>
      <w:u w:val="single"/>
    </w:rPr>
  </w:style>
  <w:style w:type="paragraph" w:styleId="Tekstpodstawowywcity3">
    <w:name w:val="Body Text Indent 3"/>
    <w:basedOn w:val="Normalny"/>
    <w:link w:val="Tekstpodstawowywcity3Znak"/>
    <w:rsid w:val="009276EE"/>
    <w:pPr>
      <w:spacing w:after="120"/>
      <w:ind w:left="283"/>
    </w:pPr>
    <w:rPr>
      <w:rFonts w:ascii="Times New Roman" w:hAnsi="Times New Roman"/>
      <w:sz w:val="16"/>
      <w:szCs w:val="16"/>
      <w:lang w:val="x-none" w:eastAsia="pl-PL" w:bidi="ar-SA"/>
    </w:rPr>
  </w:style>
  <w:style w:type="character" w:customStyle="1" w:styleId="Tekstpodstawowywcity3Znak">
    <w:name w:val="Tekst podstawowy wcięty 3 Znak"/>
    <w:link w:val="Tekstpodstawowywcity3"/>
    <w:locked/>
    <w:rsid w:val="009276EE"/>
    <w:rPr>
      <w:rFonts w:ascii="Times New Roman" w:hAnsi="Times New Roman" w:cs="Times New Roman"/>
      <w:sz w:val="16"/>
      <w:szCs w:val="16"/>
      <w:lang w:eastAsia="pl-PL"/>
    </w:rPr>
  </w:style>
  <w:style w:type="paragraph" w:customStyle="1" w:styleId="Standard">
    <w:name w:val="Standard"/>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rsid w:val="009276EE"/>
    <w:pPr>
      <w:spacing w:line="120" w:lineRule="atLeast"/>
      <w:jc w:val="both"/>
    </w:pPr>
  </w:style>
  <w:style w:type="paragraph" w:customStyle="1" w:styleId="xl47">
    <w:name w:val="xl47"/>
    <w:basedOn w:val="Normalny"/>
    <w:rsid w:val="009276EE"/>
    <w:pPr>
      <w:spacing w:before="100" w:after="100"/>
      <w:textAlignment w:val="center"/>
    </w:pPr>
    <w:rPr>
      <w:sz w:val="22"/>
      <w:szCs w:val="22"/>
    </w:rPr>
  </w:style>
  <w:style w:type="paragraph" w:customStyle="1" w:styleId="xl43">
    <w:name w:val="xl43"/>
    <w:basedOn w:val="Normalny"/>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rsid w:val="009276EE"/>
    <w:pPr>
      <w:spacing w:before="240" w:line="360" w:lineRule="auto"/>
    </w:pPr>
    <w:rPr>
      <w:rFonts w:ascii="Arial" w:hAnsi="Arial" w:cs="Arial"/>
      <w:b/>
      <w:bCs/>
    </w:rPr>
  </w:style>
  <w:style w:type="paragraph" w:customStyle="1" w:styleId="BodyText24">
    <w:name w:val="Body Text 24"/>
    <w:basedOn w:val="Normalny"/>
    <w:rsid w:val="009276EE"/>
    <w:pPr>
      <w:tabs>
        <w:tab w:val="left" w:pos="142"/>
        <w:tab w:val="left" w:pos="426"/>
      </w:tabs>
      <w:spacing w:line="312" w:lineRule="atLeast"/>
      <w:jc w:val="both"/>
    </w:pPr>
    <w:rPr>
      <w:b/>
      <w:bCs/>
    </w:rPr>
  </w:style>
  <w:style w:type="paragraph" w:styleId="Listapunktowana2">
    <w:name w:val="List Bullet 2"/>
    <w:basedOn w:val="Normalny"/>
    <w:autoRedefine/>
    <w:rsid w:val="009276EE"/>
    <w:pPr>
      <w:numPr>
        <w:numId w:val="12"/>
      </w:numPr>
    </w:pPr>
  </w:style>
  <w:style w:type="paragraph" w:customStyle="1" w:styleId="xl26">
    <w:name w:val="xl26"/>
    <w:basedOn w:val="Normalny"/>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rsid w:val="009276EE"/>
    <w:pPr>
      <w:spacing w:before="100" w:after="119"/>
    </w:pPr>
  </w:style>
  <w:style w:type="paragraph" w:customStyle="1" w:styleId="1-Tekst">
    <w:name w:val="1-Tekst"/>
    <w:basedOn w:val="Normalny"/>
    <w:rsid w:val="009276EE"/>
    <w:pPr>
      <w:spacing w:before="60" w:after="60" w:line="288" w:lineRule="auto"/>
      <w:ind w:firstLine="709"/>
      <w:jc w:val="both"/>
    </w:pPr>
    <w:rPr>
      <w:sz w:val="22"/>
      <w:szCs w:val="22"/>
    </w:rPr>
  </w:style>
  <w:style w:type="paragraph" w:customStyle="1" w:styleId="N1">
    <w:name w:val="N1"/>
    <w:basedOn w:val="Tekstpodstawowy2"/>
    <w:link w:val="N1Znak"/>
    <w:rsid w:val="009276EE"/>
    <w:pPr>
      <w:spacing w:after="120" w:line="288" w:lineRule="auto"/>
    </w:pPr>
    <w:rPr>
      <w:rFonts w:ascii="Tahoma" w:hAnsi="Tahoma"/>
      <w:i w:val="0"/>
      <w:iCs w:val="0"/>
    </w:rPr>
  </w:style>
  <w:style w:type="paragraph" w:customStyle="1" w:styleId="N2Znak">
    <w:name w:val="N2 Znak"/>
    <w:basedOn w:val="Tekstpodstawowy2"/>
    <w:link w:val="N2ZnakZnak"/>
    <w:rsid w:val="009276EE"/>
    <w:pPr>
      <w:spacing w:before="120" w:after="120" w:line="288" w:lineRule="auto"/>
    </w:pPr>
    <w:rPr>
      <w:rFonts w:ascii="Tahoma" w:hAnsi="Tahoma"/>
      <w:i w:val="0"/>
      <w:iCs w:val="0"/>
    </w:rPr>
  </w:style>
  <w:style w:type="paragraph" w:customStyle="1" w:styleId="N4">
    <w:name w:val="N4"/>
    <w:basedOn w:val="N1"/>
    <w:rsid w:val="009276EE"/>
    <w:pPr>
      <w:spacing w:before="60" w:after="60"/>
    </w:pPr>
  </w:style>
  <w:style w:type="paragraph" w:customStyle="1" w:styleId="N5">
    <w:name w:val="N5"/>
    <w:basedOn w:val="N1"/>
    <w:link w:val="N5Znak2"/>
    <w:rsid w:val="009276EE"/>
    <w:pPr>
      <w:numPr>
        <w:numId w:val="15"/>
      </w:numPr>
      <w:tabs>
        <w:tab w:val="clear" w:pos="1068"/>
      </w:tabs>
      <w:spacing w:after="0"/>
      <w:ind w:left="720"/>
    </w:pPr>
    <w:rPr>
      <w:lang w:eastAsia="x-none"/>
    </w:rPr>
  </w:style>
  <w:style w:type="paragraph" w:customStyle="1" w:styleId="N5Znak">
    <w:name w:val="N5 Znak"/>
    <w:basedOn w:val="Normalny"/>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rsid w:val="009276EE"/>
    <w:pPr>
      <w:numPr>
        <w:numId w:val="13"/>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uiPriority w:val="99"/>
    <w:rsid w:val="009276EE"/>
    <w:rPr>
      <w:rFonts w:cs="Times New Roman"/>
      <w:vertAlign w:val="superscript"/>
    </w:rPr>
  </w:style>
  <w:style w:type="paragraph" w:customStyle="1" w:styleId="2">
    <w:name w:val="2"/>
    <w:basedOn w:val="Normalny"/>
    <w:next w:val="Tekstprzypisudolnego"/>
    <w:semiHidden/>
    <w:rsid w:val="009276EE"/>
    <w:pPr>
      <w:ind w:firstLine="720"/>
      <w:jc w:val="both"/>
    </w:pPr>
  </w:style>
  <w:style w:type="paragraph" w:customStyle="1" w:styleId="3">
    <w:name w:val="3"/>
    <w:basedOn w:val="Normalny"/>
    <w:next w:val="Tekstprzypisudolnego"/>
    <w:semiHidden/>
    <w:rsid w:val="009276EE"/>
  </w:style>
  <w:style w:type="paragraph" w:customStyle="1" w:styleId="cel">
    <w:name w:val="cel"/>
    <w:basedOn w:val="Normalny"/>
    <w:rsid w:val="009276EE"/>
    <w:pPr>
      <w:spacing w:before="240" w:after="240"/>
    </w:pPr>
    <w:rPr>
      <w:b/>
      <w:bCs/>
      <w:smallCaps/>
      <w:sz w:val="28"/>
      <w:szCs w:val="28"/>
      <w:u w:val="single"/>
    </w:rPr>
  </w:style>
  <w:style w:type="paragraph" w:customStyle="1" w:styleId="Standardowy1">
    <w:name w:val="Standardowy1"/>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rsid w:val="009276EE"/>
    <w:pPr>
      <w:spacing w:before="100" w:beforeAutospacing="1" w:after="100" w:afterAutospacing="1"/>
    </w:pPr>
    <w:rPr>
      <w:rFonts w:ascii="Arial" w:hAnsi="Arial" w:cs="Arial"/>
      <w:b/>
      <w:bCs/>
    </w:rPr>
  </w:style>
  <w:style w:type="paragraph" w:customStyle="1" w:styleId="N3">
    <w:name w:val="N3"/>
    <w:basedOn w:val="N1"/>
    <w:rsid w:val="009276EE"/>
    <w:pPr>
      <w:spacing w:before="40" w:after="40" w:line="240" w:lineRule="auto"/>
      <w:jc w:val="center"/>
    </w:pPr>
    <w:rPr>
      <w:w w:val="108"/>
    </w:rPr>
  </w:style>
  <w:style w:type="paragraph" w:customStyle="1" w:styleId="xl41">
    <w:name w:val="xl41"/>
    <w:basedOn w:val="Normalny"/>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rsid w:val="009276EE"/>
    <w:pPr>
      <w:spacing w:before="100" w:after="100" w:line="276" w:lineRule="auto"/>
    </w:pPr>
    <w:rPr>
      <w:rFonts w:ascii="Times New Roman" w:hAnsi="Times New Roman"/>
      <w:sz w:val="24"/>
      <w:szCs w:val="24"/>
    </w:rPr>
  </w:style>
  <w:style w:type="paragraph" w:customStyle="1" w:styleId="Preformatted">
    <w:name w:val="Preformatted"/>
    <w:basedOn w:val="Normalny"/>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rsid w:val="009276EE"/>
    <w:pPr>
      <w:spacing w:before="20" w:after="20"/>
      <w:jc w:val="center"/>
    </w:pPr>
    <w:rPr>
      <w:rFonts w:ascii="Tahoma" w:hAnsi="Tahoma" w:cs="Tahoma"/>
      <w:b/>
      <w:bCs/>
      <w:sz w:val="18"/>
      <w:szCs w:val="18"/>
    </w:rPr>
  </w:style>
  <w:style w:type="paragraph" w:customStyle="1" w:styleId="vis">
    <w:name w:val="vis"/>
    <w:basedOn w:val="Normalny"/>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rsid w:val="009276EE"/>
    <w:pPr>
      <w:spacing w:before="92" w:after="92" w:line="480" w:lineRule="auto"/>
    </w:pPr>
    <w:rPr>
      <w:rFonts w:ascii="Arial Unicode MS" w:eastAsia="Arial Unicode MS" w:hAnsi="Arial Unicode MS" w:cs="Arial Unicode MS"/>
    </w:rPr>
  </w:style>
  <w:style w:type="character" w:customStyle="1" w:styleId="sp1">
    <w:name w:val="sp1"/>
    <w:rsid w:val="009276EE"/>
    <w:rPr>
      <w:b/>
      <w:color w:val="auto"/>
    </w:rPr>
  </w:style>
  <w:style w:type="character" w:customStyle="1" w:styleId="sp2">
    <w:name w:val="sp2"/>
    <w:rsid w:val="009276EE"/>
    <w:rPr>
      <w:color w:val="auto"/>
    </w:rPr>
  </w:style>
  <w:style w:type="character" w:customStyle="1" w:styleId="sp3">
    <w:name w:val="sp3"/>
    <w:rsid w:val="009276EE"/>
    <w:rPr>
      <w:color w:val="auto"/>
    </w:rPr>
  </w:style>
  <w:style w:type="character" w:customStyle="1" w:styleId="zabroniony">
    <w:name w:val="zabroniony"/>
    <w:rsid w:val="009276EE"/>
    <w:rPr>
      <w:b/>
      <w:color w:val="FF0000"/>
    </w:rPr>
  </w:style>
  <w:style w:type="character" w:customStyle="1" w:styleId="dozwolony">
    <w:name w:val="dozwolony"/>
    <w:rsid w:val="009276EE"/>
    <w:rPr>
      <w:b/>
      <w:color w:val="008000"/>
    </w:rPr>
  </w:style>
  <w:style w:type="paragraph" w:customStyle="1" w:styleId="Nagwek11">
    <w:name w:val="Nagłówek 11"/>
    <w:basedOn w:val="Normalny"/>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rsid w:val="009276EE"/>
    <w:rPr>
      <w:color w:val="000000"/>
      <w:sz w:val="16"/>
    </w:rPr>
  </w:style>
  <w:style w:type="paragraph" w:styleId="NormalnyWeb">
    <w:name w:val="Normal (Web)"/>
    <w:basedOn w:val="Normalny"/>
    <w:link w:val="NormalnyWebZnak"/>
    <w:rsid w:val="009276EE"/>
    <w:pPr>
      <w:spacing w:before="100" w:beforeAutospacing="1" w:after="100" w:afterAutospacing="1"/>
    </w:pPr>
    <w:rPr>
      <w:rFonts w:ascii="Arial Unicode MS" w:eastAsia="Arial Unicode MS"/>
      <w:sz w:val="24"/>
      <w:lang w:val="x-none" w:eastAsia="x-none" w:bidi="ar-SA"/>
    </w:rPr>
  </w:style>
  <w:style w:type="paragraph" w:styleId="Tekstprzypisukocowego">
    <w:name w:val="endnote text"/>
    <w:basedOn w:val="Normalny"/>
    <w:link w:val="TekstprzypisukocowegoZnak"/>
    <w:semiHidden/>
    <w:rsid w:val="009276EE"/>
    <w:rPr>
      <w:rFonts w:ascii="Times New Roman" w:hAnsi="Times New Roman"/>
      <w:lang w:val="x-none" w:eastAsia="pl-PL" w:bidi="ar-SA"/>
    </w:rPr>
  </w:style>
  <w:style w:type="character" w:customStyle="1" w:styleId="TekstprzypisukocowegoZnak">
    <w:name w:val="Tekst przypisu końcowego Znak"/>
    <w:link w:val="Tekstprzypisukocowego"/>
    <w:semiHidden/>
    <w:locked/>
    <w:rsid w:val="009276EE"/>
    <w:rPr>
      <w:rFonts w:ascii="Times New Roman" w:hAnsi="Times New Roman" w:cs="Times New Roman"/>
      <w:sz w:val="20"/>
      <w:szCs w:val="20"/>
      <w:lang w:eastAsia="pl-PL"/>
    </w:rPr>
  </w:style>
  <w:style w:type="paragraph" w:customStyle="1" w:styleId="Plandokumentu">
    <w:name w:val="Plan dokumentu"/>
    <w:basedOn w:val="Normalny"/>
    <w:link w:val="PlandokumentuZnak"/>
    <w:semiHidden/>
    <w:rsid w:val="009276EE"/>
    <w:pPr>
      <w:shd w:val="clear" w:color="auto" w:fill="000080"/>
    </w:pPr>
    <w:rPr>
      <w:rFonts w:ascii="Tahoma" w:hAnsi="Tahoma"/>
      <w:lang w:val="x-none" w:eastAsia="pl-PL" w:bidi="ar-SA"/>
    </w:rPr>
  </w:style>
  <w:style w:type="character" w:customStyle="1" w:styleId="PlandokumentuZnak">
    <w:name w:val="Plan dokumentu Znak"/>
    <w:link w:val="Plandokumentu"/>
    <w:semiHidden/>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rsid w:val="009276EE"/>
    <w:rPr>
      <w:b/>
      <w:bCs/>
    </w:rPr>
  </w:style>
  <w:style w:type="character" w:customStyle="1" w:styleId="TematkomentarzaZnak">
    <w:name w:val="Temat komentarza Znak"/>
    <w:link w:val="Tematkomentarza"/>
    <w:locked/>
    <w:rsid w:val="009276EE"/>
    <w:rPr>
      <w:rFonts w:ascii="Times New Roman" w:hAnsi="Times New Roman" w:cs="Times New Roman"/>
      <w:b/>
      <w:bCs/>
      <w:sz w:val="20"/>
      <w:szCs w:val="20"/>
      <w:lang w:eastAsia="pl-PL"/>
    </w:rPr>
  </w:style>
  <w:style w:type="paragraph" w:styleId="Listapunktowana3">
    <w:name w:val="List Bullet 3"/>
    <w:basedOn w:val="Normalny"/>
    <w:autoRedefine/>
    <w:rsid w:val="009276EE"/>
    <w:pPr>
      <w:numPr>
        <w:numId w:val="14"/>
      </w:numPr>
      <w:tabs>
        <w:tab w:val="left" w:pos="720"/>
      </w:tabs>
      <w:spacing w:before="100" w:line="200" w:lineRule="exact"/>
    </w:pPr>
    <w:rPr>
      <w:rFonts w:ascii="Arial Narrow" w:hAnsi="Arial Narrow" w:cs="Arial Narrow"/>
      <w:sz w:val="18"/>
      <w:szCs w:val="18"/>
    </w:rPr>
  </w:style>
  <w:style w:type="character" w:customStyle="1" w:styleId="ZnakZnak">
    <w:name w:val="Znak Znak"/>
    <w:rsid w:val="009276EE"/>
    <w:rPr>
      <w:sz w:val="24"/>
      <w:lang w:val="pl-PL" w:eastAsia="pl-PL"/>
    </w:rPr>
  </w:style>
  <w:style w:type="paragraph" w:customStyle="1" w:styleId="WW-Listawypunktowana2">
    <w:name w:val="WW-Lista wypunktowana 2"/>
    <w:basedOn w:val="Normalny"/>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locked/>
    <w:rsid w:val="009276EE"/>
    <w:rPr>
      <w:rFonts w:ascii="Tahoma" w:hAnsi="Tahoma"/>
      <w:lang w:eastAsia="pl-PL"/>
    </w:rPr>
  </w:style>
  <w:style w:type="character" w:customStyle="1" w:styleId="N5Znak2">
    <w:name w:val="N5 Znak2"/>
    <w:link w:val="N5"/>
    <w:locked/>
    <w:rsid w:val="009276EE"/>
    <w:rPr>
      <w:rFonts w:ascii="Tahoma" w:hAnsi="Tahoma"/>
      <w:lang w:val="x-none" w:eastAsia="x-none"/>
    </w:rPr>
  </w:style>
  <w:style w:type="character" w:customStyle="1" w:styleId="textbold">
    <w:name w:val="text bold"/>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rsid w:val="009276EE"/>
    <w:rPr>
      <w:b/>
      <w:sz w:val="24"/>
      <w:u w:val="single"/>
      <w:lang w:val="pl-PL" w:eastAsia="pl-PL"/>
    </w:rPr>
  </w:style>
  <w:style w:type="paragraph" w:customStyle="1" w:styleId="Tekstpodstawowy311">
    <w:name w:val="Tekst podstawowy 311"/>
    <w:basedOn w:val="Normalny"/>
    <w:uiPriority w:val="99"/>
    <w:rsid w:val="009276EE"/>
    <w:pPr>
      <w:widowControl w:val="0"/>
      <w:suppressAutoHyphens/>
    </w:pPr>
    <w:rPr>
      <w:kern w:val="1"/>
    </w:rPr>
  </w:style>
  <w:style w:type="paragraph" w:customStyle="1" w:styleId="ZnakZnak11">
    <w:name w:val="Znak Znak11"/>
    <w:basedOn w:val="Normalny"/>
    <w:uiPriority w:val="99"/>
    <w:rsid w:val="009276EE"/>
    <w:rPr>
      <w:rFonts w:ascii="Arial" w:hAnsi="Arial" w:cs="Arial"/>
    </w:rPr>
  </w:style>
  <w:style w:type="character" w:customStyle="1" w:styleId="ZnakZnak3">
    <w:name w:val="Znak Znak3"/>
    <w:aliases w:val="Znak Znak4, Znak Znak3"/>
    <w:rsid w:val="009276EE"/>
    <w:rPr>
      <w:rFonts w:ascii="Courier New" w:hAnsi="Courier New"/>
      <w:sz w:val="24"/>
      <w:lang w:val="pl-PL" w:eastAsia="pl-PL"/>
    </w:rPr>
  </w:style>
  <w:style w:type="character" w:customStyle="1" w:styleId="text">
    <w:name w:val="text"/>
    <w:rsid w:val="009276EE"/>
  </w:style>
  <w:style w:type="paragraph" w:customStyle="1" w:styleId="Tekstblokuinformacji">
    <w:name w:val="Tekst bloku informacji"/>
    <w:basedOn w:val="Normalny"/>
    <w:rsid w:val="009276EE"/>
  </w:style>
  <w:style w:type="character" w:customStyle="1" w:styleId="N5Znak1">
    <w:name w:val="N5 Znak1"/>
    <w:rsid w:val="009276EE"/>
    <w:rPr>
      <w:rFonts w:ascii="Tahoma" w:hAnsi="Tahoma"/>
      <w:sz w:val="22"/>
    </w:rPr>
  </w:style>
  <w:style w:type="character" w:customStyle="1" w:styleId="N1Znak">
    <w:name w:val="N1 Znak"/>
    <w:link w:val="N1"/>
    <w:locked/>
    <w:rsid w:val="009276EE"/>
    <w:rPr>
      <w:rFonts w:ascii="Tahoma" w:hAnsi="Tahoma"/>
      <w:lang w:eastAsia="pl-PL"/>
    </w:rPr>
  </w:style>
  <w:style w:type="paragraph" w:customStyle="1" w:styleId="Tekstpodstawowy211">
    <w:name w:val="Tekst podstawowy 211"/>
    <w:basedOn w:val="Normalny"/>
    <w:uiPriority w:val="99"/>
    <w:rsid w:val="009276EE"/>
    <w:pPr>
      <w:suppressAutoHyphens/>
    </w:pPr>
    <w:rPr>
      <w:lang w:eastAsia="ar-SA"/>
    </w:rPr>
  </w:style>
  <w:style w:type="paragraph" w:customStyle="1" w:styleId="font5">
    <w:name w:val="font5"/>
    <w:basedOn w:val="Normalny"/>
    <w:rsid w:val="009276EE"/>
    <w:pPr>
      <w:spacing w:before="100" w:beforeAutospacing="1" w:after="100" w:afterAutospacing="1"/>
    </w:pPr>
    <w:rPr>
      <w:rFonts w:ascii="Arial" w:hAnsi="Arial" w:cs="Arial"/>
      <w:b/>
      <w:bCs/>
      <w:sz w:val="22"/>
      <w:szCs w:val="22"/>
    </w:rPr>
  </w:style>
  <w:style w:type="paragraph" w:customStyle="1" w:styleId="xl25">
    <w:name w:val="xl25"/>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rsid w:val="009276EE"/>
    <w:pPr>
      <w:spacing w:before="100" w:beforeAutospacing="1" w:after="100" w:afterAutospacing="1"/>
    </w:pPr>
    <w:rPr>
      <w:rFonts w:ascii="Arial" w:hAnsi="Arial" w:cs="Arial"/>
      <w:sz w:val="18"/>
      <w:szCs w:val="18"/>
    </w:rPr>
  </w:style>
  <w:style w:type="paragraph" w:customStyle="1" w:styleId="xl36">
    <w:name w:val="xl36"/>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uiPriority w:val="99"/>
    <w:semiHidden/>
    <w:rsid w:val="009276EE"/>
    <w:rPr>
      <w:rFonts w:cs="Times New Roman"/>
      <w:sz w:val="16"/>
      <w:szCs w:val="16"/>
    </w:rPr>
  </w:style>
  <w:style w:type="paragraph" w:customStyle="1" w:styleId="Zwykytekst1">
    <w:name w:val="Zwykły tekst1"/>
    <w:basedOn w:val="Normalny"/>
    <w:rsid w:val="009276EE"/>
    <w:pPr>
      <w:suppressAutoHyphens/>
    </w:pPr>
    <w:rPr>
      <w:rFonts w:ascii="Courier New" w:hAnsi="Courier New" w:cs="Courier New"/>
      <w:lang w:eastAsia="ar-SA"/>
    </w:rPr>
  </w:style>
  <w:style w:type="character" w:styleId="Odwoanieprzypisukocowego">
    <w:name w:val="endnote reference"/>
    <w:semiHidden/>
    <w:rsid w:val="009276EE"/>
    <w:rPr>
      <w:rFonts w:cs="Times New Roman"/>
      <w:vertAlign w:val="superscript"/>
    </w:rPr>
  </w:style>
  <w:style w:type="character" w:customStyle="1" w:styleId="WW8Num20z0">
    <w:name w:val="WW8Num20z0"/>
    <w:rsid w:val="009276EE"/>
    <w:rPr>
      <w:rFonts w:ascii="Arial Narrow" w:hAnsi="Arial Narrow"/>
      <w:b/>
      <w:sz w:val="20"/>
    </w:rPr>
  </w:style>
  <w:style w:type="paragraph" w:customStyle="1" w:styleId="ZnakZnak1ZnakZnakZnakZnak">
    <w:name w:val="Znak Znak1 Znak Znak Znak Znak"/>
    <w:basedOn w:val="Normalny"/>
    <w:rsid w:val="009276EE"/>
    <w:rPr>
      <w:rFonts w:ascii="Arial" w:hAnsi="Arial" w:cs="Arial"/>
    </w:rPr>
  </w:style>
  <w:style w:type="paragraph" w:customStyle="1" w:styleId="Akapitzlist10">
    <w:name w:val="Akapit z listą1"/>
    <w:basedOn w:val="Normalny"/>
    <w:uiPriority w:val="99"/>
    <w:qFormat/>
    <w:rsid w:val="009276EE"/>
    <w:pPr>
      <w:ind w:left="720"/>
    </w:pPr>
    <w:rPr>
      <w:rFonts w:cs="Calibri"/>
      <w:sz w:val="22"/>
      <w:szCs w:val="22"/>
    </w:rPr>
  </w:style>
  <w:style w:type="paragraph" w:customStyle="1" w:styleId="CM4">
    <w:name w:val="CM4"/>
    <w:basedOn w:val="Normalny"/>
    <w:next w:val="Normalny"/>
    <w:rsid w:val="009276EE"/>
    <w:pPr>
      <w:autoSpaceDE w:val="0"/>
      <w:autoSpaceDN w:val="0"/>
      <w:adjustRightInd w:val="0"/>
    </w:pPr>
    <w:rPr>
      <w:rFonts w:ascii="EUAlbertina" w:hAnsi="EUAlbertina" w:cs="EUAlbertina"/>
    </w:rPr>
  </w:style>
  <w:style w:type="paragraph" w:customStyle="1" w:styleId="normaltableau">
    <w:name w:val="normal_tableau"/>
    <w:basedOn w:val="Normalny"/>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rsid w:val="009276EE"/>
    <w:rPr>
      <w:rFonts w:ascii="Arial" w:hAnsi="Arial" w:cs="Arial"/>
    </w:rPr>
  </w:style>
  <w:style w:type="character" w:customStyle="1" w:styleId="Podpistabeli3">
    <w:name w:val="Podpis tabeli (3)_"/>
    <w:link w:val="Podpistabeli30"/>
    <w:locked/>
    <w:rsid w:val="009276EE"/>
    <w:rPr>
      <w:rFonts w:ascii="Arial" w:hAnsi="Arial"/>
      <w:i/>
      <w:sz w:val="18"/>
      <w:shd w:val="clear" w:color="auto" w:fill="FFFFFF"/>
    </w:rPr>
  </w:style>
  <w:style w:type="paragraph" w:customStyle="1" w:styleId="Podpistabeli30">
    <w:name w:val="Podpis tabeli (3)"/>
    <w:basedOn w:val="Normalny"/>
    <w:link w:val="Podpistabeli3"/>
    <w:rsid w:val="009276EE"/>
    <w:pPr>
      <w:widowControl w:val="0"/>
      <w:shd w:val="clear" w:color="auto" w:fill="FFFFFF"/>
      <w:spacing w:after="120" w:line="240" w:lineRule="atLeast"/>
      <w:jc w:val="both"/>
    </w:pPr>
    <w:rPr>
      <w:rFonts w:ascii="Arial" w:hAnsi="Arial"/>
      <w:i/>
      <w:sz w:val="18"/>
      <w:lang w:val="x-none" w:eastAsia="x-none" w:bidi="ar-SA"/>
    </w:rPr>
  </w:style>
  <w:style w:type="character" w:customStyle="1" w:styleId="WW8Num18z0">
    <w:name w:val="WW8Num18z0"/>
    <w:rsid w:val="009276EE"/>
    <w:rPr>
      <w:rFonts w:ascii="Arial Narrow" w:hAnsi="Arial Narrow"/>
    </w:rPr>
  </w:style>
  <w:style w:type="paragraph" w:customStyle="1" w:styleId="Primary">
    <w:name w:val="Primary"/>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locked/>
    <w:rsid w:val="009276EE"/>
    <w:rPr>
      <w:rFonts w:ascii="Arial Unicode MS" w:eastAsia="Arial Unicode MS"/>
      <w:sz w:val="24"/>
    </w:rPr>
  </w:style>
  <w:style w:type="character" w:customStyle="1" w:styleId="txt-new">
    <w:name w:val="txt-new"/>
    <w:rsid w:val="009276EE"/>
  </w:style>
  <w:style w:type="character" w:customStyle="1" w:styleId="TekstpodstawowyZnak1">
    <w:name w:val="Tekst podstawowy Znak1"/>
    <w:aliases w:val="Brødtekst Tegn Tegn Znak,Tekst podstawowy Znak Znak"/>
    <w:rsid w:val="009276EE"/>
    <w:rPr>
      <w:sz w:val="24"/>
    </w:rPr>
  </w:style>
  <w:style w:type="character" w:customStyle="1" w:styleId="WW8Num14z1">
    <w:name w:val="WW8Num14z1"/>
    <w:rsid w:val="009276EE"/>
    <w:rPr>
      <w:rFonts w:ascii="Arial Narrow" w:hAnsi="Arial Narrow"/>
      <w:color w:val="auto"/>
      <w:sz w:val="20"/>
    </w:rPr>
  </w:style>
  <w:style w:type="character" w:customStyle="1" w:styleId="WW8Num15z1">
    <w:name w:val="WW8Num15z1"/>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rsid w:val="002E06A2"/>
    <w:rPr>
      <w:rFonts w:ascii="Arial Narrow" w:hAnsi="Arial Narrow"/>
      <w:sz w:val="18"/>
    </w:rPr>
  </w:style>
  <w:style w:type="character" w:customStyle="1" w:styleId="ZnakZnak12">
    <w:name w:val="Znak Znak12"/>
    <w:uiPriority w:val="99"/>
    <w:rsid w:val="002E06A2"/>
    <w:rPr>
      <w:lang w:eastAsia="ar-SA" w:bidi="ar-SA"/>
    </w:rPr>
  </w:style>
  <w:style w:type="character" w:customStyle="1" w:styleId="NagwekstronyZnakZnak1">
    <w:name w:val="Nagłówek strony Znak Znak1"/>
    <w:uiPriority w:val="99"/>
    <w:rsid w:val="0044109B"/>
    <w:rPr>
      <w:lang w:eastAsia="ar-SA" w:bidi="ar-SA"/>
    </w:rPr>
  </w:style>
  <w:style w:type="character" w:customStyle="1" w:styleId="WW8Num25z1">
    <w:name w:val="WW8Num25z1"/>
    <w:uiPriority w:val="99"/>
    <w:rsid w:val="00FB3989"/>
    <w:rPr>
      <w:rFonts w:ascii="Courier New" w:hAnsi="Courier New"/>
    </w:rPr>
  </w:style>
  <w:style w:type="character" w:customStyle="1" w:styleId="WW8Num28z2">
    <w:name w:val="WW8Num28z2"/>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rsid w:val="00864D7C"/>
    <w:rPr>
      <w:rFonts w:cs="Times New Roman"/>
    </w:rPr>
  </w:style>
  <w:style w:type="paragraph" w:customStyle="1" w:styleId="p1">
    <w:name w:val="p1"/>
    <w:basedOn w:val="Normalny"/>
    <w:uiPriority w:val="99"/>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lang w:val="x-none" w:eastAsia="x-none" w:bidi="ar-SA"/>
    </w:rPr>
  </w:style>
  <w:style w:type="character" w:customStyle="1" w:styleId="PodtytuZnak">
    <w:name w:val="Podtytuł Znak"/>
    <w:link w:val="Podtytu"/>
    <w:uiPriority w:val="11"/>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rsid w:val="002B71B3"/>
    <w:pPr>
      <w:suppressAutoHyphens/>
      <w:jc w:val="both"/>
    </w:pPr>
    <w:rPr>
      <w:lang w:eastAsia="ar-SA"/>
    </w:rPr>
  </w:style>
  <w:style w:type="paragraph" w:customStyle="1" w:styleId="Style7">
    <w:name w:val="Style7"/>
    <w:basedOn w:val="Normalny"/>
    <w:uiPriority w:val="99"/>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rsid w:val="004F06F4"/>
    <w:rPr>
      <w:rFonts w:ascii="Microsoft Sans Serif" w:hAnsi="Microsoft Sans Serif"/>
      <w:sz w:val="20"/>
    </w:rPr>
  </w:style>
  <w:style w:type="character" w:customStyle="1" w:styleId="TeksttreciKursywa">
    <w:name w:val="Tekst treści + Kursywa"/>
    <w:uiPriority w:val="99"/>
    <w:rsid w:val="004F06F4"/>
    <w:rPr>
      <w:i/>
      <w:color w:val="000000"/>
      <w:sz w:val="21"/>
      <w:lang w:eastAsia="pl-PL"/>
    </w:rPr>
  </w:style>
  <w:style w:type="paragraph" w:customStyle="1" w:styleId="Heading31">
    <w:name w:val="Heading 31"/>
    <w:basedOn w:val="Normalny"/>
    <w:uiPriority w:val="99"/>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rsid w:val="00452E8E"/>
    <w:rPr>
      <w:rFonts w:ascii="Tahoma" w:hAnsi="Tahoma"/>
      <w:sz w:val="20"/>
      <w:lang w:val="en-US"/>
    </w:rPr>
  </w:style>
  <w:style w:type="paragraph" w:customStyle="1" w:styleId="BodyText31">
    <w:name w:val="Body Text 31"/>
    <w:basedOn w:val="Normalny"/>
    <w:uiPriority w:val="99"/>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rsid w:val="006E6E26"/>
    <w:pPr>
      <w:spacing w:line="120" w:lineRule="atLeast"/>
      <w:jc w:val="both"/>
    </w:pPr>
  </w:style>
  <w:style w:type="paragraph" w:customStyle="1" w:styleId="N2">
    <w:name w:val="N2"/>
    <w:basedOn w:val="Tekstpodstawowy2"/>
    <w:uiPriority w:val="99"/>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rsid w:val="006E6E26"/>
    <w:rPr>
      <w:rFonts w:ascii="Arial" w:hAnsi="Arial" w:cs="Arial"/>
    </w:rPr>
  </w:style>
  <w:style w:type="character" w:customStyle="1" w:styleId="apple-converted-space">
    <w:name w:val="apple-converted-space"/>
    <w:uiPriority w:val="99"/>
    <w:rsid w:val="006E6E26"/>
    <w:rPr>
      <w:rFonts w:cs="Times New Roman"/>
    </w:rPr>
  </w:style>
  <w:style w:type="character" w:customStyle="1" w:styleId="Wyrnienieintensywne1">
    <w:name w:val="Wyróżnienie intensywne1"/>
    <w:uiPriority w:val="99"/>
    <w:rsid w:val="006E6E26"/>
    <w:rPr>
      <w:rFonts w:cs="Times New Roman"/>
      <w:b/>
      <w:bCs/>
      <w:i/>
      <w:iCs/>
      <w:color w:val="4F81BD"/>
    </w:rPr>
  </w:style>
  <w:style w:type="paragraph" w:customStyle="1" w:styleId="ZnakZnak13">
    <w:name w:val="Znak Znak13"/>
    <w:basedOn w:val="Normalny"/>
    <w:uiPriority w:val="99"/>
    <w:rsid w:val="006E6E26"/>
    <w:rPr>
      <w:rFonts w:ascii="Arial" w:hAnsi="Arial" w:cs="Arial"/>
    </w:rPr>
  </w:style>
  <w:style w:type="paragraph" w:customStyle="1" w:styleId="ZnakZnak1ZnakZnakZnakZnakZnakZnakZnak">
    <w:name w:val="Znak Znak1 Znak Znak Znak Znak Znak Znak Znak"/>
    <w:basedOn w:val="Normalny"/>
    <w:uiPriority w:val="99"/>
    <w:rsid w:val="006E6E26"/>
    <w:rPr>
      <w:rFonts w:ascii="Arial" w:hAnsi="Arial" w:cs="Arial"/>
    </w:rPr>
  </w:style>
  <w:style w:type="character" w:customStyle="1" w:styleId="ListParagraphChar">
    <w:name w:val="List Paragraph Char"/>
    <w:link w:val="Akapitzlist1"/>
    <w:uiPriority w:val="99"/>
    <w:locked/>
    <w:rsid w:val="00F33540"/>
    <w:rPr>
      <w:rFonts w:ascii="Times New Roman" w:hAnsi="Times New Roman"/>
      <w:sz w:val="24"/>
    </w:rPr>
  </w:style>
  <w:style w:type="paragraph" w:customStyle="1" w:styleId="p2">
    <w:name w:val="p2"/>
    <w:basedOn w:val="Normalny"/>
    <w:rsid w:val="003F0026"/>
    <w:pPr>
      <w:spacing w:before="100" w:beforeAutospacing="1" w:after="100" w:afterAutospacing="1"/>
    </w:pPr>
  </w:style>
  <w:style w:type="paragraph" w:customStyle="1" w:styleId="p0">
    <w:name w:val="p0"/>
    <w:basedOn w:val="Normalny"/>
    <w:rsid w:val="00425374"/>
    <w:pPr>
      <w:spacing w:before="100" w:beforeAutospacing="1" w:after="100" w:afterAutospacing="1"/>
    </w:pPr>
  </w:style>
  <w:style w:type="character" w:customStyle="1" w:styleId="ZnakZnak5">
    <w:name w:val="Znak Znak5"/>
    <w:uiPriority w:val="99"/>
    <w:rsid w:val="005C6F55"/>
    <w:rPr>
      <w:rFonts w:cs="Times New Roman"/>
      <w:sz w:val="24"/>
      <w:szCs w:val="24"/>
      <w:lang w:val="pl-PL" w:eastAsia="pl-PL"/>
    </w:rPr>
  </w:style>
  <w:style w:type="numbering" w:customStyle="1" w:styleId="Stl1wasny">
    <w:name w:val="Stl 1 własny"/>
    <w:rsid w:val="00E5624C"/>
    <w:pPr>
      <w:numPr>
        <w:numId w:val="11"/>
      </w:numPr>
    </w:pPr>
  </w:style>
  <w:style w:type="numbering" w:styleId="Artykusekcja">
    <w:name w:val="Outline List 3"/>
    <w:aliases w:val="Dział"/>
    <w:basedOn w:val="Bezlisty"/>
    <w:unhideWhenUsed/>
    <w:rsid w:val="00E5624C"/>
    <w:pPr>
      <w:numPr>
        <w:numId w:val="10"/>
      </w:numPr>
    </w:pPr>
  </w:style>
  <w:style w:type="paragraph" w:customStyle="1" w:styleId="Akapitzlist2">
    <w:name w:val="Akapit z listą2"/>
    <w:aliases w:val="Obiekt,BulletC,normalny tekst,Numerowanie"/>
    <w:basedOn w:val="Normalny"/>
    <w:link w:val="AkapitzlistZnak"/>
    <w:uiPriority w:val="34"/>
    <w:qFormat/>
    <w:rsid w:val="00121F06"/>
    <w:pPr>
      <w:ind w:left="720"/>
      <w:contextualSpacing/>
    </w:pPr>
    <w:rPr>
      <w:lang w:val="x-none" w:eastAsia="x-none" w:bidi="ar-SA"/>
    </w:rPr>
  </w:style>
  <w:style w:type="table" w:customStyle="1" w:styleId="TableNormal">
    <w:name w:val="Table Normal"/>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34"/>
    <w:qFormat/>
    <w:locked/>
    <w:rsid w:val="00E66F40"/>
    <w:rPr>
      <w:sz w:val="20"/>
      <w:szCs w:val="20"/>
    </w:rPr>
  </w:style>
  <w:style w:type="paragraph" w:customStyle="1" w:styleId="ListParagraph1">
    <w:name w:val="List Paragraph1"/>
    <w:basedOn w:val="Normalny"/>
    <w:uiPriority w:val="99"/>
    <w:rsid w:val="00E66F40"/>
    <w:pPr>
      <w:ind w:left="720"/>
    </w:pPr>
  </w:style>
  <w:style w:type="paragraph" w:customStyle="1" w:styleId="NoSpacing1">
    <w:name w:val="No Spacing1"/>
    <w:uiPriority w:val="99"/>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rsid w:val="00D52ECA"/>
    <w:rPr>
      <w:rFonts w:ascii="Arial" w:hAnsi="Arial" w:cs="Arial"/>
    </w:rPr>
  </w:style>
  <w:style w:type="paragraph" w:styleId="Bezodstpw">
    <w:name w:val="No Spacing"/>
    <w:aliases w:val="podtytuł2A"/>
    <w:basedOn w:val="Normalny"/>
    <w:link w:val="BezodstpwZnak"/>
    <w:uiPriority w:val="1"/>
    <w:qFormat/>
    <w:rsid w:val="00121F06"/>
    <w:pPr>
      <w:spacing w:before="0" w:after="0" w:line="240" w:lineRule="auto"/>
    </w:pPr>
    <w:rPr>
      <w:lang w:val="x-none" w:eastAsia="x-none" w:bidi="ar-SA"/>
    </w:rPr>
  </w:style>
  <w:style w:type="character" w:customStyle="1" w:styleId="BezodstpwZnak">
    <w:name w:val="Bez odstępów Znak"/>
    <w:aliases w:val="podtytuł2A Znak"/>
    <w:link w:val="Bezodstpw"/>
    <w:uiPriority w:val="1"/>
    <w:rsid w:val="00121F06"/>
    <w:rPr>
      <w:sz w:val="20"/>
      <w:szCs w:val="20"/>
    </w:rPr>
  </w:style>
  <w:style w:type="paragraph" w:styleId="Cytat">
    <w:name w:val="Quote"/>
    <w:basedOn w:val="Normalny"/>
    <w:next w:val="Normalny"/>
    <w:link w:val="CytatZnak"/>
    <w:uiPriority w:val="29"/>
    <w:qFormat/>
    <w:rsid w:val="00121F06"/>
    <w:rPr>
      <w:i/>
      <w:iCs/>
      <w:lang w:val="x-none" w:eastAsia="x-none" w:bidi="ar-SA"/>
    </w:rPr>
  </w:style>
  <w:style w:type="character" w:customStyle="1" w:styleId="CytatZnak">
    <w:name w:val="Cytat Znak"/>
    <w:link w:val="Cytat"/>
    <w:uiPriority w:val="29"/>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lang w:val="x-none" w:eastAsia="x-none" w:bidi="ar-SA"/>
    </w:rPr>
  </w:style>
  <w:style w:type="character" w:customStyle="1" w:styleId="CytatintensywnyZnak">
    <w:name w:val="Cytat intensywny Znak"/>
    <w:link w:val="Cytatintensywny"/>
    <w:uiPriority w:val="30"/>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rsid w:val="006B24F5"/>
    <w:rPr>
      <w:rFonts w:ascii="Times New Roman" w:hAnsi="Times New Roman" w:cs="Times New Roman" w:hint="default"/>
      <w:sz w:val="22"/>
      <w:szCs w:val="22"/>
    </w:rPr>
  </w:style>
  <w:style w:type="character" w:customStyle="1" w:styleId="Symbolewypunktowania">
    <w:name w:val="Symbole wypunktowania"/>
    <w:rsid w:val="001D1308"/>
    <w:rPr>
      <w:rFonts w:ascii="OpenSymbol" w:eastAsia="OpenSymbol" w:hAnsi="OpenSymbol" w:cs="OpenSymbol"/>
    </w:rPr>
  </w:style>
  <w:style w:type="character" w:customStyle="1" w:styleId="FontStyle12">
    <w:name w:val="Font Style12"/>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rsid w:val="006B5D97"/>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uiPriority w:val="99"/>
    <w:rsid w:val="006B5D97"/>
    <w:rPr>
      <w:rFonts w:cs="Times New Roman"/>
      <w:b/>
      <w:bCs/>
      <w:i/>
      <w:iCs/>
      <w:color w:val="4F81BD"/>
    </w:rPr>
  </w:style>
  <w:style w:type="character" w:customStyle="1" w:styleId="parameters">
    <w:name w:val="parameters"/>
    <w:basedOn w:val="Domylnaczcionkaakapitu"/>
    <w:rsid w:val="00B14117"/>
  </w:style>
  <w:style w:type="character" w:customStyle="1" w:styleId="WW-Absatz-Standardschriftart111111111111111111">
    <w:name w:val="WW-Absatz-Standardschriftart111111111111111111"/>
    <w:rsid w:val="00633042"/>
  </w:style>
  <w:style w:type="character" w:customStyle="1" w:styleId="WW-Absatz-Standardschriftart11111111111111111111">
    <w:name w:val="WW-Absatz-Standardschriftart11111111111111111111"/>
    <w:rsid w:val="00C16B7D"/>
  </w:style>
  <w:style w:type="paragraph" w:customStyle="1" w:styleId="Akapitzlist12">
    <w:name w:val="Akapit z listą12"/>
    <w:basedOn w:val="Normalny"/>
    <w:uiPriority w:val="99"/>
    <w:rsid w:val="00B347EA"/>
    <w:pPr>
      <w:ind w:left="720"/>
    </w:pPr>
    <w:rPr>
      <w:rFonts w:cs="Calibri"/>
      <w:sz w:val="22"/>
      <w:szCs w:val="22"/>
      <w:lang w:bidi="ar-SA"/>
    </w:rPr>
  </w:style>
  <w:style w:type="paragraph" w:styleId="Akapitzlist">
    <w:name w:val="List Paragraph"/>
    <w:aliases w:val="L1,Akapit z listą5,Akapit z listą BS,List Paragraph,lp1,Preambuła,CP-UC,CP-Punkty,Bullet List,List - bullets,Equipment,Bullet 1,List Paragraph Char Char,b1,Figure_name,Numbered Indented Text,Ref,Podsis rysunku,CW_Lista,Wypunktowanie"/>
    <w:basedOn w:val="Normalny"/>
    <w:uiPriority w:val="34"/>
    <w:qFormat/>
    <w:rsid w:val="00990B0A"/>
    <w:pPr>
      <w:ind w:left="720"/>
      <w:contextualSpacing/>
    </w:pPr>
  </w:style>
  <w:style w:type="character" w:customStyle="1" w:styleId="Bodytext2">
    <w:name w:val="Body text (2)_"/>
    <w:link w:val="Bodytext20"/>
    <w:rsid w:val="0011590D"/>
    <w:rPr>
      <w:rFonts w:cs="Calibri"/>
      <w:sz w:val="21"/>
      <w:szCs w:val="21"/>
      <w:shd w:val="clear" w:color="auto" w:fill="FFFFFF"/>
    </w:rPr>
  </w:style>
  <w:style w:type="paragraph" w:customStyle="1" w:styleId="Bodytext20">
    <w:name w:val="Body text (2)"/>
    <w:basedOn w:val="Normalny"/>
    <w:link w:val="Bodytext2"/>
    <w:rsid w:val="0011590D"/>
    <w:pPr>
      <w:widowControl w:val="0"/>
      <w:shd w:val="clear" w:color="auto" w:fill="FFFFFF"/>
      <w:spacing w:before="1200" w:after="180" w:line="0" w:lineRule="atLeast"/>
      <w:ind w:hanging="600"/>
      <w:jc w:val="both"/>
    </w:pPr>
    <w:rPr>
      <w:sz w:val="21"/>
      <w:szCs w:val="21"/>
      <w:lang w:val="x-none" w:eastAsia="x-none" w:bidi="ar-SA"/>
    </w:rPr>
  </w:style>
  <w:style w:type="character" w:customStyle="1" w:styleId="Bodytext285pt">
    <w:name w:val="Body text (2) + 8.5 p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1">
    <w:name w:val="Nierozpoznana wzmianka1"/>
    <w:uiPriority w:val="99"/>
    <w:semiHidden/>
    <w:unhideWhenUsed/>
    <w:rsid w:val="001C14EA"/>
    <w:rPr>
      <w:color w:val="605E5C"/>
      <w:shd w:val="clear" w:color="auto" w:fill="E1DFDD"/>
    </w:rPr>
  </w:style>
  <w:style w:type="character" w:customStyle="1" w:styleId="TeksttreciPogrubienie">
    <w:name w:val="Tekst treści + Pogrubienie"/>
    <w:rsid w:val="00E57981"/>
    <w:rPr>
      <w:rFonts w:ascii="Verdana" w:hAnsi="Verdana"/>
      <w:b/>
      <w:spacing w:val="0"/>
      <w:sz w:val="19"/>
      <w:shd w:val="clear" w:color="auto" w:fill="FFFFFF"/>
    </w:rPr>
  </w:style>
  <w:style w:type="character" w:customStyle="1" w:styleId="Teksttreci">
    <w:name w:val="Tekst treści_"/>
    <w:link w:val="Teksttreci0"/>
    <w:locked/>
    <w:rsid w:val="00527138"/>
    <w:rPr>
      <w:rFonts w:ascii="Verdana" w:hAnsi="Verdana"/>
      <w:sz w:val="19"/>
      <w:shd w:val="clear" w:color="auto" w:fill="FFFFFF"/>
    </w:rPr>
  </w:style>
  <w:style w:type="paragraph" w:customStyle="1" w:styleId="Teksttreci0">
    <w:name w:val="Tekst treści"/>
    <w:basedOn w:val="Normalny"/>
    <w:link w:val="Teksttreci"/>
    <w:rsid w:val="00527138"/>
    <w:pPr>
      <w:shd w:val="clear" w:color="auto" w:fill="FFFFFF"/>
      <w:spacing w:before="0" w:after="0" w:line="240" w:lineRule="atLeast"/>
      <w:ind w:hanging="1700"/>
    </w:pPr>
    <w:rPr>
      <w:rFonts w:ascii="Verdana" w:hAnsi="Verdana"/>
      <w:sz w:val="19"/>
      <w:lang w:val="x-none" w:eastAsia="x-none" w:bidi="ar-SA"/>
    </w:rPr>
  </w:style>
  <w:style w:type="character" w:customStyle="1" w:styleId="pktZnak">
    <w:name w:val="pkt Znak"/>
    <w:link w:val="pkt"/>
    <w:locked/>
    <w:rsid w:val="00C10F46"/>
    <w:rPr>
      <w:lang w:eastAsia="en-US" w:bidi="en-US"/>
    </w:rPr>
  </w:style>
  <w:style w:type="paragraph" w:customStyle="1" w:styleId="arimr">
    <w:name w:val="arimr"/>
    <w:basedOn w:val="Normalny"/>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locked/>
    <w:rsid w:val="00D02E00"/>
    <w:rPr>
      <w:rFonts w:ascii="Verdana" w:hAnsi="Verdana"/>
      <w:sz w:val="19"/>
      <w:shd w:val="clear" w:color="auto" w:fill="FFFFFF"/>
    </w:rPr>
  </w:style>
  <w:style w:type="paragraph" w:customStyle="1" w:styleId="Teksttreci40">
    <w:name w:val="Tekst treści (4)"/>
    <w:basedOn w:val="Normalny"/>
    <w:link w:val="Teksttreci4"/>
    <w:rsid w:val="00D02E00"/>
    <w:pPr>
      <w:shd w:val="clear" w:color="auto" w:fill="FFFFFF"/>
      <w:spacing w:before="240" w:after="240" w:line="240" w:lineRule="atLeast"/>
      <w:ind w:hanging="1420"/>
      <w:jc w:val="both"/>
    </w:pPr>
    <w:rPr>
      <w:rFonts w:ascii="Verdana" w:hAnsi="Verdana"/>
      <w:sz w:val="19"/>
      <w:lang w:val="x-none" w:eastAsia="x-none" w:bidi="ar-SA"/>
    </w:rPr>
  </w:style>
  <w:style w:type="character" w:customStyle="1" w:styleId="Heading3">
    <w:name w:val="Heading #3_"/>
    <w:link w:val="Heading310"/>
    <w:rsid w:val="008324AE"/>
    <w:rPr>
      <w:rFonts w:ascii="Arial" w:hAnsi="Arial"/>
      <w:b/>
      <w:bCs/>
      <w:shd w:val="clear" w:color="auto" w:fill="FFFFFF"/>
    </w:rPr>
  </w:style>
  <w:style w:type="paragraph" w:customStyle="1" w:styleId="Heading310">
    <w:name w:val="Heading #31"/>
    <w:basedOn w:val="Normalny"/>
    <w:link w:val="Heading3"/>
    <w:rsid w:val="008324AE"/>
    <w:pPr>
      <w:shd w:val="clear" w:color="auto" w:fill="FFFFFF"/>
      <w:spacing w:before="0" w:after="180" w:line="240" w:lineRule="atLeast"/>
      <w:ind w:hanging="720"/>
      <w:outlineLvl w:val="2"/>
    </w:pPr>
    <w:rPr>
      <w:rFonts w:ascii="Arial" w:hAnsi="Arial"/>
      <w:b/>
      <w:bCs/>
      <w:shd w:val="clear" w:color="auto" w:fill="FFFFFF"/>
      <w:lang w:val="x-none" w:eastAsia="x-none" w:bidi="ar-SA"/>
    </w:rPr>
  </w:style>
  <w:style w:type="character" w:customStyle="1" w:styleId="text1">
    <w:name w:val="text1"/>
    <w:rsid w:val="00F56C36"/>
    <w:rPr>
      <w:rFonts w:ascii="Verdana" w:hAnsi="Verdana" w:hint="default"/>
      <w:color w:val="000000"/>
      <w:sz w:val="20"/>
      <w:szCs w:val="20"/>
    </w:rPr>
  </w:style>
  <w:style w:type="character" w:styleId="Tekstzastpczy">
    <w:name w:val="Placeholder Text"/>
    <w:uiPriority w:val="99"/>
    <w:semiHidden/>
    <w:rsid w:val="007C3C91"/>
    <w:rPr>
      <w:color w:val="808080"/>
    </w:rPr>
  </w:style>
  <w:style w:type="paragraph" w:customStyle="1" w:styleId="CM10">
    <w:name w:val="CM10"/>
    <w:basedOn w:val="Default"/>
    <w:next w:val="Default"/>
    <w:uiPriority w:val="99"/>
    <w:rsid w:val="00FD5F15"/>
    <w:pPr>
      <w:widowControl w:val="0"/>
      <w:spacing w:before="0" w:after="183" w:line="240" w:lineRule="auto"/>
      <w:jc w:val="both"/>
    </w:pPr>
    <w:rPr>
      <w:rFonts w:ascii="BDEGN P+ EFN Dustin PS" w:eastAsia="Calibri" w:hAnsi="BDEGN P+ EFN Dustin PS"/>
      <w:color w:val="auto"/>
    </w:rPr>
  </w:style>
  <w:style w:type="paragraph" w:customStyle="1" w:styleId="Bulletwithtext2">
    <w:name w:val="Bullet with text 2"/>
    <w:basedOn w:val="Normalny"/>
    <w:rsid w:val="00F76FA9"/>
    <w:pPr>
      <w:tabs>
        <w:tab w:val="num" w:pos="360"/>
      </w:tabs>
      <w:spacing w:before="60" w:after="0" w:line="252" w:lineRule="auto"/>
      <w:ind w:left="360" w:hanging="360"/>
    </w:pPr>
    <w:rPr>
      <w:sz w:val="24"/>
      <w:lang w:bidi="ar-SA"/>
    </w:rPr>
  </w:style>
  <w:style w:type="paragraph" w:customStyle="1" w:styleId="NagwektabeliL">
    <w:name w:val="Nagłówek tabeli (L)"/>
    <w:basedOn w:val="Normalny"/>
    <w:next w:val="Normalny"/>
    <w:rsid w:val="00081721"/>
    <w:pPr>
      <w:keepNext/>
      <w:keepLines/>
      <w:spacing w:before="40" w:after="40" w:line="252" w:lineRule="auto"/>
      <w:jc w:val="both"/>
    </w:pPr>
    <w:rPr>
      <w:b/>
      <w:sz w:val="22"/>
      <w:lang w:bidi="ar-SA"/>
    </w:rPr>
  </w:style>
  <w:style w:type="paragraph" w:customStyle="1" w:styleId="Left">
    <w:name w:val="Left"/>
    <w:basedOn w:val="Normalny"/>
    <w:qFormat/>
    <w:rsid w:val="00081721"/>
    <w:pPr>
      <w:spacing w:before="20" w:after="60" w:line="252" w:lineRule="auto"/>
    </w:pPr>
    <w:rPr>
      <w:sz w:val="22"/>
      <w:lang w:bidi="ar-SA"/>
    </w:rPr>
  </w:style>
  <w:style w:type="paragraph" w:customStyle="1" w:styleId="par">
    <w:name w:val="par."/>
    <w:basedOn w:val="Normalny"/>
    <w:next w:val="Normalny"/>
    <w:rsid w:val="00485281"/>
    <w:pPr>
      <w:keepNext/>
      <w:keepLines/>
      <w:tabs>
        <w:tab w:val="left" w:pos="709"/>
      </w:tabs>
      <w:spacing w:before="360" w:after="240" w:line="252" w:lineRule="auto"/>
      <w:jc w:val="center"/>
      <w:outlineLvl w:val="0"/>
    </w:pPr>
    <w:rPr>
      <w:rFonts w:eastAsia="Calibri"/>
      <w:b/>
      <w:sz w:val="24"/>
      <w:szCs w:val="22"/>
      <w:lang w:bidi="ar-SA"/>
    </w:rPr>
  </w:style>
  <w:style w:type="paragraph" w:customStyle="1" w:styleId="a-podst-2">
    <w:name w:val="a-podst-2"/>
    <w:basedOn w:val="Normalny"/>
    <w:rsid w:val="00E07AF8"/>
    <w:pPr>
      <w:spacing w:before="0" w:after="0" w:line="360" w:lineRule="auto"/>
      <w:ind w:left="284" w:hanging="284"/>
    </w:pPr>
    <w:rPr>
      <w:rFonts w:ascii="Times New Roman" w:hAnsi="Times New Roman"/>
      <w:sz w:val="24"/>
      <w:lang w:eastAsia="pl-PL" w:bidi="ar-SA"/>
    </w:rPr>
  </w:style>
  <w:style w:type="paragraph" w:customStyle="1" w:styleId="ust">
    <w:name w:val="ust."/>
    <w:basedOn w:val="Normalny"/>
    <w:link w:val="ustChar"/>
    <w:rsid w:val="00741F52"/>
    <w:pPr>
      <w:tabs>
        <w:tab w:val="left" w:pos="567"/>
      </w:tabs>
      <w:spacing w:before="20" w:after="40" w:line="252" w:lineRule="auto"/>
      <w:jc w:val="both"/>
      <w:outlineLvl w:val="1"/>
    </w:pPr>
    <w:rPr>
      <w:rFonts w:eastAsia="Calibri"/>
      <w:spacing w:val="2"/>
      <w:kern w:val="1"/>
      <w:lang w:val="x-none" w:eastAsia="x-none" w:bidi="ar-SA"/>
    </w:rPr>
  </w:style>
  <w:style w:type="character" w:customStyle="1" w:styleId="ustChar">
    <w:name w:val="ust. Char"/>
    <w:link w:val="ust"/>
    <w:rsid w:val="00741F52"/>
    <w:rPr>
      <w:rFonts w:eastAsia="Calibri"/>
      <w:spacing w:val="2"/>
      <w:kern w:val="1"/>
    </w:rPr>
  </w:style>
  <w:style w:type="paragraph" w:customStyle="1" w:styleId="tytulrozdzialu">
    <w:name w:val="tytul rozdzialu"/>
    <w:basedOn w:val="Normalny"/>
    <w:uiPriority w:val="99"/>
    <w:rsid w:val="00741F52"/>
    <w:pPr>
      <w:widowControl w:val="0"/>
      <w:adjustRightInd w:val="0"/>
      <w:spacing w:before="240" w:after="120" w:line="360" w:lineRule="auto"/>
      <w:jc w:val="center"/>
      <w:textAlignment w:val="baseline"/>
    </w:pPr>
    <w:rPr>
      <w:rFonts w:ascii="Arial" w:hAnsi="Arial" w:cs="Arial"/>
      <w:b/>
      <w:bCs/>
      <w:sz w:val="22"/>
      <w:szCs w:val="22"/>
      <w:lang w:eastAsia="pl-PL" w:bidi="ar-SA"/>
    </w:rPr>
  </w:style>
  <w:style w:type="character" w:customStyle="1" w:styleId="Teksttreci2">
    <w:name w:val="Tekst treści (2)_"/>
    <w:link w:val="Teksttreci20"/>
    <w:rsid w:val="00502DE8"/>
    <w:rPr>
      <w:rFonts w:ascii="Times New Roman" w:hAnsi="Times New Roman"/>
      <w:shd w:val="clear" w:color="auto" w:fill="FFFFFF"/>
    </w:rPr>
  </w:style>
  <w:style w:type="paragraph" w:customStyle="1" w:styleId="Teksttreci20">
    <w:name w:val="Tekst treści (2)"/>
    <w:basedOn w:val="Normalny"/>
    <w:link w:val="Teksttreci2"/>
    <w:rsid w:val="00502DE8"/>
    <w:pPr>
      <w:widowControl w:val="0"/>
      <w:shd w:val="clear" w:color="auto" w:fill="FFFFFF"/>
      <w:spacing w:before="60" w:after="0" w:line="384" w:lineRule="exact"/>
      <w:ind w:hanging="580"/>
      <w:jc w:val="both"/>
    </w:pPr>
    <w:rPr>
      <w:rFonts w:ascii="Times New Roman" w:hAnsi="Times New Roman"/>
      <w:lang w:val="x-none" w:eastAsia="x-none" w:bidi="ar-SA"/>
    </w:rPr>
  </w:style>
  <w:style w:type="character" w:customStyle="1" w:styleId="WW8Num14z0">
    <w:name w:val="WW8Num14z0"/>
    <w:rsid w:val="00B073D3"/>
    <w:rPr>
      <w:rFonts w:ascii="Symbol" w:hAnsi="Symbol" w:cs="Symbol" w:hint="default"/>
    </w:rPr>
  </w:style>
  <w:style w:type="paragraph" w:customStyle="1" w:styleId="kompunkt">
    <w:name w:val=".kompunkt"/>
    <w:rsid w:val="009D1A2B"/>
    <w:pPr>
      <w:widowControl w:val="0"/>
      <w:autoSpaceDE w:val="0"/>
      <w:autoSpaceDN w:val="0"/>
      <w:adjustRightInd w:val="0"/>
      <w:spacing w:line="40" w:lineRule="atLeast"/>
      <w:ind w:left="460" w:right="540" w:hanging="260"/>
      <w:jc w:val="both"/>
    </w:pPr>
    <w:rPr>
      <w:rFonts w:ascii="Helvetica" w:hAnsi="Helvetica" w:cs="Helvetica"/>
      <w:color w:val="000000"/>
      <w:sz w:val="18"/>
      <w:szCs w:val="18"/>
    </w:rPr>
  </w:style>
  <w:style w:type="paragraph" w:customStyle="1" w:styleId="beckformolarz">
    <w:name w:val=".beckformolarz"/>
    <w:uiPriority w:val="99"/>
    <w:rsid w:val="009D1A2B"/>
    <w:pPr>
      <w:widowControl w:val="0"/>
      <w:autoSpaceDE w:val="0"/>
      <w:autoSpaceDN w:val="0"/>
      <w:adjustRightInd w:val="0"/>
      <w:spacing w:before="180" w:after="180" w:line="40" w:lineRule="atLeast"/>
      <w:ind w:left="180" w:right="180"/>
      <w:jc w:val="both"/>
    </w:pPr>
    <w:rPr>
      <w:rFonts w:ascii="Helvetica" w:hAnsi="Helvetica" w:cs="Helvetica"/>
      <w:color w:val="000000"/>
      <w:sz w:val="18"/>
      <w:szCs w:val="18"/>
    </w:rPr>
  </w:style>
  <w:style w:type="paragraph" w:customStyle="1" w:styleId="leftnote">
    <w:name w:val=".leftnote"/>
    <w:uiPriority w:val="99"/>
    <w:rsid w:val="009D1A2B"/>
    <w:pPr>
      <w:widowControl w:val="0"/>
      <w:autoSpaceDE w:val="0"/>
      <w:autoSpaceDN w:val="0"/>
      <w:adjustRightInd w:val="0"/>
      <w:spacing w:before="80" w:line="40" w:lineRule="atLeast"/>
      <w:ind w:right="100"/>
      <w:jc w:val="right"/>
    </w:pPr>
    <w:rPr>
      <w:rFonts w:ascii="Helvetica" w:hAnsi="Helvetica" w:cs="Helvetica"/>
      <w:b/>
      <w:bCs/>
      <w:color w:val="808080"/>
      <w:sz w:val="18"/>
      <w:szCs w:val="18"/>
    </w:rPr>
  </w:style>
  <w:style w:type="paragraph" w:customStyle="1" w:styleId="divpara">
    <w:name w:val="div.para"/>
    <w:uiPriority w:val="99"/>
    <w:rsid w:val="009D1A2B"/>
    <w:pPr>
      <w:widowControl w:val="0"/>
      <w:autoSpaceDE w:val="0"/>
      <w:autoSpaceDN w:val="0"/>
      <w:adjustRightInd w:val="0"/>
      <w:spacing w:before="80" w:line="40" w:lineRule="atLeast"/>
      <w:ind w:right="540"/>
      <w:jc w:val="both"/>
    </w:pPr>
    <w:rPr>
      <w:rFonts w:ascii="Helvetica" w:hAnsi="Helvetica" w:cs="Helvetica"/>
      <w:color w:val="000000"/>
      <w:sz w:val="18"/>
      <w:szCs w:val="18"/>
    </w:rPr>
  </w:style>
  <w:style w:type="paragraph" w:customStyle="1" w:styleId="Akapitzlist11">
    <w:name w:val="Akapit z listą11"/>
    <w:basedOn w:val="Normalny"/>
    <w:uiPriority w:val="99"/>
    <w:rsid w:val="00602136"/>
    <w:pPr>
      <w:spacing w:before="0"/>
      <w:ind w:left="720"/>
    </w:pPr>
    <w:rPr>
      <w:rFonts w:cs="Calibri"/>
      <w:sz w:val="22"/>
      <w:szCs w:val="22"/>
      <w:lang w:bidi="ar-SA"/>
    </w:rPr>
  </w:style>
  <w:style w:type="character" w:customStyle="1" w:styleId="ListParagraphChar1">
    <w:name w:val="List Paragraph Char1"/>
    <w:uiPriority w:val="99"/>
    <w:locked/>
    <w:rsid w:val="00100475"/>
  </w:style>
  <w:style w:type="numbering" w:customStyle="1" w:styleId="Zaimportowanystyl2">
    <w:name w:val="Zaimportowany styl 2"/>
    <w:rsid w:val="007D6229"/>
    <w:pPr>
      <w:numPr>
        <w:numId w:val="65"/>
      </w:numPr>
    </w:pPr>
  </w:style>
  <w:style w:type="numbering" w:customStyle="1" w:styleId="WW8Num22">
    <w:name w:val="WW8Num22"/>
    <w:basedOn w:val="Bezlisty"/>
    <w:rsid w:val="00B668B9"/>
    <w:pPr>
      <w:numPr>
        <w:numId w:val="69"/>
      </w:numPr>
    </w:pPr>
  </w:style>
  <w:style w:type="numbering" w:customStyle="1" w:styleId="WW8Num143">
    <w:name w:val="WW8Num143"/>
    <w:basedOn w:val="Bezlisty"/>
    <w:rsid w:val="00B668B9"/>
    <w:pPr>
      <w:numPr>
        <w:numId w:val="67"/>
      </w:numPr>
    </w:pPr>
  </w:style>
  <w:style w:type="paragraph" w:customStyle="1" w:styleId="Textbody">
    <w:name w:val="Text body"/>
    <w:basedOn w:val="Standard"/>
    <w:rsid w:val="00A203A2"/>
    <w:pPr>
      <w:widowControl/>
      <w:suppressAutoHyphens/>
      <w:autoSpaceDE/>
      <w:adjustRightInd/>
      <w:spacing w:after="120"/>
      <w:textAlignment w:val="baseline"/>
    </w:pPr>
    <w:rPr>
      <w:kern w:val="3"/>
      <w:lang w:eastAsia="zh-CN"/>
    </w:rPr>
  </w:style>
  <w:style w:type="numbering" w:customStyle="1" w:styleId="WW8Num122">
    <w:name w:val="WW8Num122"/>
    <w:basedOn w:val="Bezlisty"/>
    <w:rsid w:val="00A203A2"/>
    <w:pPr>
      <w:numPr>
        <w:numId w:val="68"/>
      </w:numPr>
    </w:pPr>
  </w:style>
  <w:style w:type="character" w:customStyle="1" w:styleId="Nierozpoznanawzmianka2">
    <w:name w:val="Nierozpoznana wzmianka2"/>
    <w:uiPriority w:val="99"/>
    <w:semiHidden/>
    <w:unhideWhenUsed/>
    <w:rsid w:val="004D20F8"/>
    <w:rPr>
      <w:color w:val="605E5C"/>
      <w:shd w:val="clear" w:color="auto" w:fill="E1DFDD"/>
    </w:rPr>
  </w:style>
  <w:style w:type="paragraph" w:customStyle="1" w:styleId="Akapitzlist3">
    <w:name w:val="Akapit z listą3"/>
    <w:basedOn w:val="Normalny"/>
    <w:uiPriority w:val="99"/>
    <w:qFormat/>
    <w:rsid w:val="006A6E53"/>
    <w:pPr>
      <w:ind w:left="720"/>
    </w:pPr>
    <w:rPr>
      <w:rFonts w:ascii="Times New Roman" w:hAnsi="Times New Roman"/>
      <w:sz w:val="24"/>
      <w:lang w:eastAsia="pl-PL" w:bidi="ar-SA"/>
    </w:rPr>
  </w:style>
  <w:style w:type="character" w:customStyle="1" w:styleId="attribute-name">
    <w:name w:val="attribute-name"/>
    <w:basedOn w:val="Domylnaczcionkaakapitu"/>
    <w:rsid w:val="00166ACB"/>
  </w:style>
  <w:style w:type="character" w:customStyle="1" w:styleId="Nierozpoznanawzmianka3">
    <w:name w:val="Nierozpoznana wzmianka3"/>
    <w:uiPriority w:val="99"/>
    <w:semiHidden/>
    <w:unhideWhenUsed/>
    <w:rsid w:val="000D6F50"/>
    <w:rPr>
      <w:color w:val="605E5C"/>
      <w:shd w:val="clear" w:color="auto" w:fill="E1DFDD"/>
    </w:rPr>
  </w:style>
  <w:style w:type="character" w:customStyle="1" w:styleId="znormal1">
    <w:name w:val="z_normal1"/>
    <w:rsid w:val="007125A4"/>
    <w:rPr>
      <w:rFonts w:ascii="Times New Roman" w:hAnsi="Times New Roman"/>
      <w:color w:val="000000"/>
      <w:spacing w:val="0"/>
      <w:sz w:val="22"/>
      <w:szCs w:val="14"/>
    </w:rPr>
  </w:style>
  <w:style w:type="character" w:customStyle="1" w:styleId="p7lf0n-3">
    <w:name w:val="p7lf0n-3"/>
    <w:rsid w:val="005819E6"/>
  </w:style>
  <w:style w:type="paragraph" w:customStyle="1" w:styleId="Akapitzlist14">
    <w:name w:val="Akapit z listą14"/>
    <w:basedOn w:val="Normalny"/>
    <w:uiPriority w:val="99"/>
    <w:qFormat/>
    <w:rsid w:val="00D22588"/>
    <w:pPr>
      <w:ind w:left="720"/>
    </w:pPr>
    <w:rPr>
      <w:rFonts w:cs="Calibri"/>
      <w:sz w:val="22"/>
      <w:szCs w:val="22"/>
    </w:rPr>
  </w:style>
  <w:style w:type="paragraph" w:customStyle="1" w:styleId="Akapitzlist13">
    <w:name w:val="Akapit z listą13"/>
    <w:basedOn w:val="Normalny"/>
    <w:uiPriority w:val="99"/>
    <w:qFormat/>
    <w:rsid w:val="00D22588"/>
    <w:pPr>
      <w:ind w:left="720"/>
    </w:pPr>
    <w:rPr>
      <w:rFonts w:cs="Calibri"/>
      <w:sz w:val="22"/>
      <w:szCs w:val="22"/>
    </w:rPr>
  </w:style>
  <w:style w:type="paragraph" w:customStyle="1" w:styleId="Bezodstpw11">
    <w:name w:val="Bez odstępów11"/>
    <w:uiPriority w:val="99"/>
    <w:qFormat/>
    <w:rsid w:val="000308DC"/>
    <w:pPr>
      <w:spacing w:before="200" w:after="200" w:line="276" w:lineRule="auto"/>
    </w:pPr>
    <w:rPr>
      <w:rFonts w:ascii="Verdana" w:hAnsi="Verdana" w:cs="Verdana"/>
      <w:sz w:val="22"/>
      <w:szCs w:val="22"/>
      <w:lang w:val="en-US" w:eastAsia="en-US"/>
    </w:rPr>
  </w:style>
  <w:style w:type="paragraph" w:customStyle="1" w:styleId="ZnakZnak14">
    <w:name w:val="Znak Znak14"/>
    <w:basedOn w:val="Normalny"/>
    <w:rsid w:val="000308DC"/>
    <w:rPr>
      <w:rFonts w:ascii="Arial" w:hAnsi="Arial" w:cs="Arial"/>
    </w:rPr>
  </w:style>
  <w:style w:type="character" w:customStyle="1" w:styleId="Nierozpoznanawzmianka30">
    <w:name w:val="Nierozpoznana wzmianka3"/>
    <w:uiPriority w:val="99"/>
    <w:semiHidden/>
    <w:unhideWhenUsed/>
    <w:rsid w:val="000308DC"/>
    <w:rPr>
      <w:color w:val="605E5C"/>
      <w:shd w:val="clear" w:color="auto" w:fill="E1DFDD"/>
    </w:rPr>
  </w:style>
  <w:style w:type="character" w:customStyle="1" w:styleId="MapadokumentuZnak">
    <w:name w:val="Mapa dokumentu Znak"/>
    <w:semiHidden/>
    <w:locked/>
    <w:rsid w:val="000308DC"/>
    <w:rPr>
      <w:rFonts w:ascii="Tahoma" w:hAnsi="Tahoma" w:cs="Tahoma"/>
      <w:sz w:val="20"/>
      <w:szCs w:val="20"/>
      <w:shd w:val="clear" w:color="auto" w:fill="000080"/>
      <w:lang w:eastAsia="pl-PL"/>
    </w:rPr>
  </w:style>
  <w:style w:type="character" w:customStyle="1" w:styleId="WW8Num5z7">
    <w:name w:val="WW8Num5z7"/>
    <w:rsid w:val="000308DC"/>
  </w:style>
  <w:style w:type="paragraph" w:styleId="Poprawka">
    <w:name w:val="Revision"/>
    <w:hidden/>
    <w:uiPriority w:val="99"/>
    <w:semiHidden/>
    <w:rsid w:val="003E4071"/>
    <w:rPr>
      <w:lang w:eastAsia="en-US" w:bidi="en-US"/>
    </w:rPr>
  </w:style>
  <w:style w:type="paragraph" w:customStyle="1" w:styleId="zawartotabeli">
    <w:name w:val="zawartotabeli"/>
    <w:basedOn w:val="Normalny"/>
    <w:rsid w:val="008C46BF"/>
    <w:pPr>
      <w:spacing w:before="100" w:beforeAutospacing="1" w:after="100" w:afterAutospacing="1" w:line="240" w:lineRule="auto"/>
    </w:pPr>
    <w:rPr>
      <w:rFonts w:ascii="Times New Roman" w:hAnsi="Times New Roman"/>
      <w:sz w:val="24"/>
      <w:szCs w:val="24"/>
      <w:lang w:eastAsia="pl-PL" w:bidi="ar-SA"/>
    </w:rPr>
  </w:style>
  <w:style w:type="character" w:customStyle="1" w:styleId="UnresolvedMention">
    <w:name w:val="Unresolved Mention"/>
    <w:uiPriority w:val="99"/>
    <w:semiHidden/>
    <w:unhideWhenUsed/>
    <w:rsid w:val="005E424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0"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header" w:uiPriority="0"/>
    <w:lsdException w:name="caption" w:semiHidden="0" w:uiPriority="0" w:unhideWhenUsed="0" w:qFormat="1"/>
    <w:lsdException w:name="page number" w:uiPriority="0"/>
    <w:lsdException w:name="endnote reference" w:uiPriority="0"/>
    <w:lsdException w:name="endnote text" w:uiPriority="0"/>
    <w:lsdException w:name="List Bullet 2" w:uiPriority="0"/>
    <w:lsdException w:name="List Bullet 3"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Outline List 3" w:uiPriority="0"/>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121F06"/>
    <w:pPr>
      <w:spacing w:before="200" w:after="200" w:line="276" w:lineRule="auto"/>
    </w:pPr>
    <w:rPr>
      <w:lang w:eastAsia="en-US" w:bidi="en-US"/>
    </w:rPr>
  </w:style>
  <w:style w:type="paragraph" w:styleId="Nagwek1">
    <w:name w:val="heading 1"/>
    <w:basedOn w:val="Normalny"/>
    <w:next w:val="Normalny"/>
    <w:link w:val="Nagwek1Znak"/>
    <w:qFormat/>
    <w:rsid w:val="00010917"/>
    <w:pPr>
      <w:numPr>
        <w:numId w:val="2"/>
      </w:num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ind w:left="1211"/>
      <w:outlineLvl w:val="0"/>
    </w:pPr>
    <w:rPr>
      <w:rFonts w:cs="Century Gothic"/>
      <w:b/>
      <w:bCs/>
      <w:caps/>
      <w:color w:val="000000"/>
      <w:spacing w:val="15"/>
      <w:lang w:val="x-none"/>
    </w:rPr>
  </w:style>
  <w:style w:type="paragraph" w:styleId="Nagwek2">
    <w:name w:val="heading 2"/>
    <w:aliases w:val="Podtytuł1"/>
    <w:basedOn w:val="Normalny"/>
    <w:next w:val="Normalny"/>
    <w:link w:val="Nagwek2Znak"/>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x-none" w:eastAsia="x-none" w:bidi="ar-SA"/>
    </w:rPr>
  </w:style>
  <w:style w:type="paragraph" w:styleId="Nagwek3">
    <w:name w:val="heading 3"/>
    <w:aliases w:val="Org Heading 1,h1"/>
    <w:basedOn w:val="Normalny"/>
    <w:next w:val="Normalny"/>
    <w:link w:val="Nagwek3Znak"/>
    <w:uiPriority w:val="9"/>
    <w:qFormat/>
    <w:rsid w:val="00121F06"/>
    <w:pPr>
      <w:pBdr>
        <w:top w:val="single" w:sz="6" w:space="2" w:color="4F81BD"/>
        <w:left w:val="single" w:sz="6" w:space="2" w:color="4F81BD"/>
      </w:pBdr>
      <w:spacing w:before="300" w:after="0"/>
      <w:outlineLvl w:val="2"/>
    </w:pPr>
    <w:rPr>
      <w:caps/>
      <w:color w:val="243F60"/>
      <w:spacing w:val="15"/>
      <w:lang w:val="x-none" w:eastAsia="x-none" w:bidi="ar-SA"/>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lang w:val="x-none" w:eastAsia="x-none" w:bidi="ar-SA"/>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lang w:val="x-none" w:eastAsia="x-none" w:bidi="ar-SA"/>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lang w:val="x-none" w:eastAsia="x-none" w:bidi="ar-SA"/>
    </w:rPr>
  </w:style>
  <w:style w:type="paragraph" w:styleId="Nagwek7">
    <w:name w:val="heading 7"/>
    <w:basedOn w:val="Normalny"/>
    <w:next w:val="Normalny"/>
    <w:link w:val="Nagwek7Znak"/>
    <w:qFormat/>
    <w:rsid w:val="00121F06"/>
    <w:pPr>
      <w:spacing w:before="300" w:after="0"/>
      <w:outlineLvl w:val="6"/>
    </w:pPr>
    <w:rPr>
      <w:caps/>
      <w:color w:val="365F91"/>
      <w:spacing w:val="10"/>
      <w:lang w:val="x-none" w:eastAsia="x-none" w:bidi="ar-SA"/>
    </w:rPr>
  </w:style>
  <w:style w:type="paragraph" w:styleId="Nagwek8">
    <w:name w:val="heading 8"/>
    <w:basedOn w:val="Normalny"/>
    <w:next w:val="Normalny"/>
    <w:link w:val="Nagwek8Znak"/>
    <w:qFormat/>
    <w:rsid w:val="00121F06"/>
    <w:pPr>
      <w:spacing w:before="300" w:after="0"/>
      <w:outlineLvl w:val="7"/>
    </w:pPr>
    <w:rPr>
      <w:caps/>
      <w:spacing w:val="10"/>
      <w:sz w:val="18"/>
      <w:szCs w:val="18"/>
      <w:lang w:val="x-none" w:eastAsia="x-none" w:bidi="ar-SA"/>
    </w:rPr>
  </w:style>
  <w:style w:type="paragraph" w:styleId="Nagwek9">
    <w:name w:val="heading 9"/>
    <w:basedOn w:val="Normalny"/>
    <w:next w:val="Normalny"/>
    <w:link w:val="Nagwek9Znak"/>
    <w:qFormat/>
    <w:rsid w:val="00121F06"/>
    <w:pPr>
      <w:spacing w:before="300" w:after="0"/>
      <w:outlineLvl w:val="8"/>
    </w:pPr>
    <w:rPr>
      <w:i/>
      <w:caps/>
      <w:spacing w:val="10"/>
      <w:sz w:val="18"/>
      <w:szCs w:val="18"/>
      <w:lang w:val="x-none" w:eastAsia="x-none"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010917"/>
    <w:rPr>
      <w:rFonts w:cs="Century Gothic"/>
      <w:b/>
      <w:bCs/>
      <w:caps/>
      <w:color w:val="000000"/>
      <w:spacing w:val="15"/>
      <w:shd w:val="clear" w:color="auto" w:fill="D9D9D9"/>
      <w:lang w:val="x-none" w:eastAsia="en-US" w:bidi="en-US"/>
    </w:rPr>
  </w:style>
  <w:style w:type="character" w:customStyle="1" w:styleId="Nagwek2Znak">
    <w:name w:val="Nagłówek 2 Znak"/>
    <w:aliases w:val="Podtytuł1 Znak"/>
    <w:link w:val="Nagwek2"/>
    <w:locked/>
    <w:rsid w:val="00121F06"/>
    <w:rPr>
      <w:caps/>
      <w:spacing w:val="15"/>
      <w:shd w:val="clear" w:color="auto" w:fill="DBE5F1"/>
    </w:rPr>
  </w:style>
  <w:style w:type="character" w:customStyle="1" w:styleId="Nagwek3Znak">
    <w:name w:val="Nagłówek 3 Znak"/>
    <w:aliases w:val="Org Heading 1 Znak,h1 Znak"/>
    <w:link w:val="Nagwek3"/>
    <w:uiPriority w:val="9"/>
    <w:locked/>
    <w:rsid w:val="00121F06"/>
    <w:rPr>
      <w:caps/>
      <w:color w:val="243F60"/>
      <w:spacing w:val="15"/>
    </w:rPr>
  </w:style>
  <w:style w:type="character" w:customStyle="1" w:styleId="Nagwek4Znak">
    <w:name w:val="Nagłówek 4 Znak"/>
    <w:aliases w:val="Nag.3 Znak,Org Heading 2 Znak,h2 Znak"/>
    <w:link w:val="Nagwek4"/>
    <w:uiPriority w:val="99"/>
    <w:locked/>
    <w:rsid w:val="00121F06"/>
    <w:rPr>
      <w:caps/>
      <w:color w:val="365F91"/>
      <w:spacing w:val="10"/>
    </w:rPr>
  </w:style>
  <w:style w:type="character" w:customStyle="1" w:styleId="Nagwek5Znak">
    <w:name w:val="Nagłówek 5 Znak"/>
    <w:aliases w:val="Org Heading 3 Znak,h3 Znak"/>
    <w:link w:val="Nagwek5"/>
    <w:locked/>
    <w:rsid w:val="00121F06"/>
    <w:rPr>
      <w:caps/>
      <w:color w:val="365F91"/>
      <w:spacing w:val="10"/>
    </w:rPr>
  </w:style>
  <w:style w:type="character" w:customStyle="1" w:styleId="Nagwek6Znak">
    <w:name w:val="Nagłówek 6 Znak"/>
    <w:link w:val="Nagwek6"/>
    <w:locked/>
    <w:rsid w:val="00121F06"/>
    <w:rPr>
      <w:caps/>
      <w:color w:val="365F91"/>
      <w:spacing w:val="10"/>
    </w:rPr>
  </w:style>
  <w:style w:type="character" w:customStyle="1" w:styleId="Nagwek7Znak">
    <w:name w:val="Nagłówek 7 Znak"/>
    <w:link w:val="Nagwek7"/>
    <w:locked/>
    <w:rsid w:val="00121F06"/>
    <w:rPr>
      <w:caps/>
      <w:color w:val="365F91"/>
      <w:spacing w:val="10"/>
    </w:rPr>
  </w:style>
  <w:style w:type="character" w:customStyle="1" w:styleId="Nagwek8Znak">
    <w:name w:val="Nagłówek 8 Znak"/>
    <w:link w:val="Nagwek8"/>
    <w:locked/>
    <w:rsid w:val="00121F06"/>
    <w:rPr>
      <w:caps/>
      <w:spacing w:val="10"/>
      <w:sz w:val="18"/>
      <w:szCs w:val="18"/>
    </w:rPr>
  </w:style>
  <w:style w:type="character" w:customStyle="1" w:styleId="Nagwek9Znak">
    <w:name w:val="Nagłówek 9 Znak"/>
    <w:link w:val="Nagwek9"/>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
    <w:basedOn w:val="Normalny"/>
    <w:link w:val="ZwykytekstZnak"/>
    <w:rsid w:val="00A64E69"/>
    <w:rPr>
      <w:rFonts w:ascii="Courier New" w:hAnsi="Courier New"/>
      <w:lang w:val="x-none" w:eastAsia="pl-PL" w:bidi="ar-SA"/>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link w:val="Zwykytekst"/>
    <w:locked/>
    <w:rsid w:val="00A64E69"/>
    <w:rPr>
      <w:rFonts w:ascii="Courier New" w:hAnsi="Courier New" w:cs="Courier New"/>
      <w:sz w:val="20"/>
      <w:szCs w:val="20"/>
      <w:lang w:eastAsia="pl-PL"/>
    </w:rPr>
  </w:style>
  <w:style w:type="paragraph" w:styleId="Tekstpodstawowy3">
    <w:name w:val="Body Text 3"/>
    <w:basedOn w:val="Normalny"/>
    <w:link w:val="Tekstpodstawowy3Znak"/>
    <w:uiPriority w:val="99"/>
    <w:rsid w:val="00A64E69"/>
    <w:pPr>
      <w:jc w:val="both"/>
    </w:pPr>
    <w:rPr>
      <w:rFonts w:ascii="Times New Roman" w:hAnsi="Times New Roman"/>
      <w:lang w:val="x-none" w:eastAsia="pl-PL" w:bidi="ar-SA"/>
    </w:rPr>
  </w:style>
  <w:style w:type="character" w:customStyle="1" w:styleId="Tekstpodstawowy3Znak">
    <w:name w:val="Tekst podstawowy 3 Znak"/>
    <w:link w:val="Tekstpodstawowy3"/>
    <w:uiPriority w:val="99"/>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uiPriority w:val="99"/>
    <w:semiHidden/>
    <w:rsid w:val="00643FD9"/>
    <w:rPr>
      <w:rFonts w:ascii="Tahoma" w:hAnsi="Tahoma"/>
      <w:sz w:val="16"/>
      <w:szCs w:val="16"/>
      <w:lang w:val="x-none" w:eastAsia="pl-PL" w:bidi="ar-SA"/>
    </w:rPr>
  </w:style>
  <w:style w:type="character" w:customStyle="1" w:styleId="TekstdymkaZnak">
    <w:name w:val="Tekst dymka Znak"/>
    <w:link w:val="Tekstdymka"/>
    <w:uiPriority w:val="99"/>
    <w:semiHidden/>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3B38BA"/>
    <w:pPr>
      <w:tabs>
        <w:tab w:val="left" w:pos="960"/>
        <w:tab w:val="right" w:leader="dot" w:pos="9923"/>
      </w:tabs>
      <w:spacing w:before="0" w:after="100"/>
      <w:ind w:left="709" w:hanging="709"/>
    </w:pPr>
    <w:rPr>
      <w:rFonts w:cs="Century Gothic"/>
      <w:sz w:val="18"/>
      <w:szCs w:val="18"/>
    </w:rPr>
  </w:style>
  <w:style w:type="character" w:styleId="Hipercze">
    <w:name w:val="Hyperlink"/>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val="x-none" w:eastAsia="x-none" w:bidi="ar-SA"/>
    </w:rPr>
  </w:style>
  <w:style w:type="paragraph" w:styleId="Tekstkomentarza">
    <w:name w:val="annotation text"/>
    <w:basedOn w:val="Normalny"/>
    <w:link w:val="TekstkomentarzaZnak"/>
    <w:uiPriority w:val="99"/>
    <w:semiHidden/>
    <w:rsid w:val="004E23E4"/>
    <w:rPr>
      <w:rFonts w:ascii="Times New Roman" w:hAnsi="Times New Roman"/>
      <w:lang w:val="x-none" w:eastAsia="pl-PL" w:bidi="ar-SA"/>
    </w:rPr>
  </w:style>
  <w:style w:type="character" w:customStyle="1" w:styleId="TekstkomentarzaZnak">
    <w:name w:val="Tekst komentarza Znak"/>
    <w:link w:val="Tekstkomentarza"/>
    <w:uiPriority w:val="99"/>
    <w:semiHidden/>
    <w:locked/>
    <w:rsid w:val="004E23E4"/>
    <w:rPr>
      <w:rFonts w:ascii="Times New Roman" w:hAnsi="Times New Roman" w:cs="Times New Roman"/>
      <w:sz w:val="20"/>
      <w:szCs w:val="20"/>
      <w:lang w:eastAsia="pl-PL"/>
    </w:rPr>
  </w:style>
  <w:style w:type="character" w:customStyle="1" w:styleId="apple-style-span">
    <w:name w:val="apple-style-span"/>
    <w:rsid w:val="004E23E4"/>
  </w:style>
  <w:style w:type="paragraph" w:styleId="Tekstpodstawowy">
    <w:name w:val="Body Text"/>
    <w:aliases w:val="Brødtekst Tegn Tegn"/>
    <w:basedOn w:val="Normalny"/>
    <w:link w:val="TekstpodstawowyZnak"/>
    <w:uiPriority w:val="99"/>
    <w:rsid w:val="006061CA"/>
    <w:pPr>
      <w:spacing w:after="120"/>
    </w:pPr>
    <w:rPr>
      <w:rFonts w:ascii="Times New Roman" w:hAnsi="Times New Roman"/>
      <w:sz w:val="24"/>
      <w:szCs w:val="24"/>
      <w:lang w:val="x-none" w:eastAsia="pl-PL" w:bidi="ar-SA"/>
    </w:rPr>
  </w:style>
  <w:style w:type="character" w:customStyle="1" w:styleId="TekstpodstawowyZnak">
    <w:name w:val="Tekst podstawowy Znak"/>
    <w:aliases w:val="Brødtekst Tegn Tegn Znak1"/>
    <w:link w:val="Tekstpodstawowy"/>
    <w:uiPriority w:val="99"/>
    <w:qFormat/>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99"/>
    <w:qFormat/>
    <w:rsid w:val="00121F06"/>
    <w:pPr>
      <w:spacing w:before="720"/>
    </w:pPr>
    <w:rPr>
      <w:caps/>
      <w:color w:val="4F81BD"/>
      <w:spacing w:val="10"/>
      <w:kern w:val="28"/>
      <w:sz w:val="52"/>
      <w:szCs w:val="52"/>
      <w:lang w:val="x-none" w:eastAsia="x-none" w:bidi="ar-SA"/>
    </w:rPr>
  </w:style>
  <w:style w:type="character" w:customStyle="1" w:styleId="TytuZnak">
    <w:name w:val="Tytuł Znak"/>
    <w:link w:val="Tytu"/>
    <w:uiPriority w:val="99"/>
    <w:locked/>
    <w:rsid w:val="00121F06"/>
    <w:rPr>
      <w:caps/>
      <w:color w:val="4F81BD"/>
      <w:spacing w:val="10"/>
      <w:kern w:val="28"/>
      <w:sz w:val="52"/>
      <w:szCs w:val="52"/>
    </w:rPr>
  </w:style>
  <w:style w:type="character" w:customStyle="1" w:styleId="alb">
    <w:name w:val="a_lb"/>
    <w:rsid w:val="00C05552"/>
  </w:style>
  <w:style w:type="paragraph" w:customStyle="1" w:styleId="text-justify">
    <w:name w:val="text-justify"/>
    <w:basedOn w:val="Normalny"/>
    <w:rsid w:val="00C05552"/>
    <w:pPr>
      <w:spacing w:before="100" w:beforeAutospacing="1" w:after="100" w:afterAutospacing="1"/>
    </w:pPr>
  </w:style>
  <w:style w:type="character" w:styleId="Uwydatnienie">
    <w:name w:val="Emphasis"/>
    <w:uiPriority w:val="20"/>
    <w:qFormat/>
    <w:rsid w:val="00121F06"/>
    <w:rPr>
      <w:caps/>
      <w:color w:val="243F60"/>
      <w:spacing w:val="5"/>
    </w:rPr>
  </w:style>
  <w:style w:type="character" w:customStyle="1" w:styleId="fn-ref">
    <w:name w:val="fn-ref"/>
    <w:rsid w:val="00C05552"/>
  </w:style>
  <w:style w:type="paragraph" w:styleId="Stopka">
    <w:name w:val="footer"/>
    <w:basedOn w:val="Normalny"/>
    <w:link w:val="StopkaZnak"/>
    <w:uiPriority w:val="99"/>
    <w:rsid w:val="000837E8"/>
    <w:pPr>
      <w:tabs>
        <w:tab w:val="center" w:pos="4536"/>
        <w:tab w:val="right" w:pos="9072"/>
      </w:tabs>
    </w:pPr>
    <w:rPr>
      <w:rFonts w:ascii="Times New Roman" w:hAnsi="Times New Roman"/>
      <w:lang w:val="x-none" w:eastAsia="pl-PL" w:bidi="ar-SA"/>
    </w:rPr>
  </w:style>
  <w:style w:type="character" w:customStyle="1" w:styleId="StopkaZnak">
    <w:name w:val="Stopka Znak"/>
    <w:link w:val="Stopka"/>
    <w:uiPriority w:val="99"/>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rsid w:val="007051CA"/>
    <w:rPr>
      <w:rFonts w:ascii="Verdana" w:hAnsi="Verdana"/>
      <w:sz w:val="20"/>
      <w:u w:val="none"/>
    </w:rPr>
  </w:style>
  <w:style w:type="paragraph" w:customStyle="1" w:styleId="ZnakZnak5ZnakZnakZnakZnak">
    <w:name w:val="Znak Znak5 Znak Znak Znak Znak"/>
    <w:basedOn w:val="Normalny"/>
    <w:rsid w:val="007051CA"/>
    <w:rPr>
      <w:rFonts w:ascii="Arial" w:hAnsi="Arial" w:cs="Arial"/>
    </w:rPr>
  </w:style>
  <w:style w:type="paragraph" w:styleId="Nagwek">
    <w:name w:val="header"/>
    <w:aliases w:val="Nagłówek strony"/>
    <w:basedOn w:val="Normalny"/>
    <w:link w:val="NagwekZnak"/>
    <w:rsid w:val="00AA0C44"/>
    <w:pPr>
      <w:tabs>
        <w:tab w:val="center" w:pos="4536"/>
        <w:tab w:val="right" w:pos="9072"/>
      </w:tabs>
    </w:pPr>
    <w:rPr>
      <w:rFonts w:ascii="Times New Roman" w:hAnsi="Times New Roman"/>
      <w:lang w:val="x-none" w:eastAsia="pl-PL" w:bidi="ar-SA"/>
    </w:rPr>
  </w:style>
  <w:style w:type="character" w:customStyle="1" w:styleId="NagwekZnak">
    <w:name w:val="Nagłówek Znak"/>
    <w:aliases w:val="Nagłówek strony Znak"/>
    <w:link w:val="Nagwek"/>
    <w:qFormat/>
    <w:locked/>
    <w:rsid w:val="00AA0C44"/>
    <w:rPr>
      <w:rFonts w:ascii="Times New Roman" w:hAnsi="Times New Roman" w:cs="Times New Roman"/>
      <w:sz w:val="20"/>
      <w:szCs w:val="20"/>
      <w:lang w:eastAsia="pl-PL"/>
    </w:rPr>
  </w:style>
  <w:style w:type="character" w:styleId="Numerstrony">
    <w:name w:val="page number"/>
    <w:rsid w:val="009276EE"/>
    <w:rPr>
      <w:rFonts w:cs="Times New Roman"/>
    </w:rPr>
  </w:style>
  <w:style w:type="paragraph" w:customStyle="1" w:styleId="Tekstpodstawowy31">
    <w:name w:val="Tekst podstawowy 31"/>
    <w:basedOn w:val="Normalny"/>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rPr>
      <w:rFonts w:ascii="Times New Roman" w:hAnsi="Times New Roman"/>
      <w:lang w:val="x-none" w:eastAsia="pl-PL" w:bidi="ar-SA"/>
    </w:rPr>
  </w:style>
  <w:style w:type="character" w:customStyle="1" w:styleId="TekstpodstawowywcityZnak">
    <w:name w:val="Tekst podstawowy wcięty Znak"/>
    <w:link w:val="Tekstpodstawowywcity"/>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uiPriority w:val="99"/>
    <w:rsid w:val="009276EE"/>
    <w:pPr>
      <w:jc w:val="both"/>
    </w:pPr>
    <w:rPr>
      <w:rFonts w:ascii="Times New Roman" w:hAnsi="Times New Roman"/>
      <w:i/>
      <w:iCs/>
      <w:lang w:val="x-none" w:eastAsia="pl-PL" w:bidi="ar-SA"/>
    </w:rPr>
  </w:style>
  <w:style w:type="character" w:customStyle="1" w:styleId="Tekstpodstawowy2Znak">
    <w:name w:val="Tekst podstawowy 2 Znak"/>
    <w:link w:val="Tekstpodstawowy2"/>
    <w:uiPriority w:val="99"/>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rsid w:val="009276EE"/>
    <w:pPr>
      <w:ind w:firstLine="360"/>
    </w:pPr>
    <w:rPr>
      <w:rFonts w:ascii="Arial" w:hAnsi="Arial"/>
      <w:lang w:val="x-none" w:eastAsia="pl-PL" w:bidi="ar-SA"/>
    </w:rPr>
  </w:style>
  <w:style w:type="character" w:customStyle="1" w:styleId="Tekstpodstawowywcity2Znak">
    <w:name w:val="Tekst podstawowy wcięty 2 Znak"/>
    <w:link w:val="Tekstpodstawowywcity2"/>
    <w:locked/>
    <w:rsid w:val="009276EE"/>
    <w:rPr>
      <w:rFonts w:ascii="Arial" w:hAnsi="Arial" w:cs="Arial"/>
      <w:sz w:val="20"/>
      <w:szCs w:val="20"/>
      <w:lang w:eastAsia="pl-PL"/>
    </w:rPr>
  </w:style>
  <w:style w:type="paragraph" w:customStyle="1" w:styleId="pkt">
    <w:name w:val="pkt"/>
    <w:basedOn w:val="Normalny"/>
    <w:link w:val="pktZnak"/>
    <w:rsid w:val="009276EE"/>
    <w:pPr>
      <w:spacing w:before="60" w:after="60"/>
      <w:ind w:left="851" w:hanging="295"/>
      <w:jc w:val="both"/>
    </w:pPr>
    <w:rPr>
      <w:lang w:val="x-none"/>
    </w:rPr>
  </w:style>
  <w:style w:type="character" w:customStyle="1" w:styleId="tw4winTerm">
    <w:name w:val="tw4winTerm"/>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rFonts w:ascii="Times New Roman" w:hAnsi="Times New Roman"/>
      <w:lang w:val="x-none" w:eastAsia="en-GB" w:bidi="ar-SA"/>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link w:val="Tekstprzypisudolnego"/>
    <w:uiPriority w:val="99"/>
    <w:qFormat/>
    <w:locked/>
    <w:rsid w:val="009276EE"/>
    <w:rPr>
      <w:rFonts w:ascii="Times New Roman" w:hAnsi="Times New Roman" w:cs="Times New Roman"/>
      <w:sz w:val="20"/>
      <w:szCs w:val="20"/>
      <w:lang w:eastAsia="en-GB"/>
    </w:rPr>
  </w:style>
  <w:style w:type="table" w:styleId="Tabela-Siatka">
    <w:name w:val="Table Grid"/>
    <w:basedOn w:val="Standardowy"/>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rsid w:val="009276EE"/>
    <w:rPr>
      <w:rFonts w:ascii="Symbol" w:hAnsi="Symbol"/>
    </w:rPr>
  </w:style>
  <w:style w:type="character" w:customStyle="1" w:styleId="WW-WW8Num9z0">
    <w:name w:val="WW-WW8Num9z0"/>
    <w:rsid w:val="009276EE"/>
  </w:style>
  <w:style w:type="character" w:customStyle="1" w:styleId="WW-WW8Num3z2">
    <w:name w:val="WW-WW8Num3z2"/>
    <w:rsid w:val="009276EE"/>
    <w:rPr>
      <w:rFonts w:ascii="Wingdings" w:hAnsi="Wingdings"/>
    </w:rPr>
  </w:style>
  <w:style w:type="paragraph" w:customStyle="1" w:styleId="WW-Tekst11">
    <w:name w:val="WW-Tekst11"/>
    <w:basedOn w:val="Normalny"/>
    <w:rsid w:val="009276EE"/>
    <w:pPr>
      <w:suppressLineNumbers/>
      <w:spacing w:before="120" w:after="120"/>
    </w:pPr>
    <w:rPr>
      <w:rFonts w:ascii="Arial" w:hAnsi="Arial" w:cs="Arial"/>
      <w:i/>
      <w:iCs/>
      <w:color w:val="000000"/>
      <w:lang w:eastAsia="ar-SA"/>
    </w:rPr>
  </w:style>
  <w:style w:type="character" w:styleId="Pogrubienie">
    <w:name w:val="Strong"/>
    <w:aliases w:val="Tekst treści + 12 pt"/>
    <w:qFormat/>
    <w:rsid w:val="00121F06"/>
    <w:rPr>
      <w:b/>
      <w:bCs/>
    </w:rPr>
  </w:style>
  <w:style w:type="character" w:customStyle="1" w:styleId="redproductinfo">
    <w:name w:val="redproductinfo"/>
    <w:rsid w:val="009276EE"/>
  </w:style>
  <w:style w:type="character" w:customStyle="1" w:styleId="postbody1">
    <w:name w:val="postbody1"/>
    <w:rsid w:val="009276EE"/>
  </w:style>
  <w:style w:type="character" w:styleId="UyteHipercze">
    <w:name w:val="FollowedHyperlink"/>
    <w:rsid w:val="009276EE"/>
    <w:rPr>
      <w:rFonts w:cs="Times New Roman"/>
      <w:color w:val="800080"/>
      <w:u w:val="single"/>
    </w:rPr>
  </w:style>
  <w:style w:type="paragraph" w:styleId="Tekstpodstawowywcity3">
    <w:name w:val="Body Text Indent 3"/>
    <w:basedOn w:val="Normalny"/>
    <w:link w:val="Tekstpodstawowywcity3Znak"/>
    <w:rsid w:val="009276EE"/>
    <w:pPr>
      <w:spacing w:after="120"/>
      <w:ind w:left="283"/>
    </w:pPr>
    <w:rPr>
      <w:rFonts w:ascii="Times New Roman" w:hAnsi="Times New Roman"/>
      <w:sz w:val="16"/>
      <w:szCs w:val="16"/>
      <w:lang w:val="x-none" w:eastAsia="pl-PL" w:bidi="ar-SA"/>
    </w:rPr>
  </w:style>
  <w:style w:type="character" w:customStyle="1" w:styleId="Tekstpodstawowywcity3Znak">
    <w:name w:val="Tekst podstawowy wcięty 3 Znak"/>
    <w:link w:val="Tekstpodstawowywcity3"/>
    <w:locked/>
    <w:rsid w:val="009276EE"/>
    <w:rPr>
      <w:rFonts w:ascii="Times New Roman" w:hAnsi="Times New Roman" w:cs="Times New Roman"/>
      <w:sz w:val="16"/>
      <w:szCs w:val="16"/>
      <w:lang w:eastAsia="pl-PL"/>
    </w:rPr>
  </w:style>
  <w:style w:type="paragraph" w:customStyle="1" w:styleId="Standard">
    <w:name w:val="Standard"/>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rsid w:val="009276EE"/>
    <w:pPr>
      <w:spacing w:line="120" w:lineRule="atLeast"/>
      <w:jc w:val="both"/>
    </w:pPr>
  </w:style>
  <w:style w:type="paragraph" w:customStyle="1" w:styleId="xl47">
    <w:name w:val="xl47"/>
    <w:basedOn w:val="Normalny"/>
    <w:rsid w:val="009276EE"/>
    <w:pPr>
      <w:spacing w:before="100" w:after="100"/>
      <w:textAlignment w:val="center"/>
    </w:pPr>
    <w:rPr>
      <w:sz w:val="22"/>
      <w:szCs w:val="22"/>
    </w:rPr>
  </w:style>
  <w:style w:type="paragraph" w:customStyle="1" w:styleId="xl43">
    <w:name w:val="xl43"/>
    <w:basedOn w:val="Normalny"/>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rsid w:val="009276EE"/>
    <w:pPr>
      <w:spacing w:before="240" w:line="360" w:lineRule="auto"/>
    </w:pPr>
    <w:rPr>
      <w:rFonts w:ascii="Arial" w:hAnsi="Arial" w:cs="Arial"/>
      <w:b/>
      <w:bCs/>
    </w:rPr>
  </w:style>
  <w:style w:type="paragraph" w:customStyle="1" w:styleId="BodyText24">
    <w:name w:val="Body Text 24"/>
    <w:basedOn w:val="Normalny"/>
    <w:rsid w:val="009276EE"/>
    <w:pPr>
      <w:tabs>
        <w:tab w:val="left" w:pos="142"/>
        <w:tab w:val="left" w:pos="426"/>
      </w:tabs>
      <w:spacing w:line="312" w:lineRule="atLeast"/>
      <w:jc w:val="both"/>
    </w:pPr>
    <w:rPr>
      <w:b/>
      <w:bCs/>
    </w:rPr>
  </w:style>
  <w:style w:type="paragraph" w:styleId="Listapunktowana2">
    <w:name w:val="List Bullet 2"/>
    <w:basedOn w:val="Normalny"/>
    <w:autoRedefine/>
    <w:rsid w:val="009276EE"/>
    <w:pPr>
      <w:numPr>
        <w:numId w:val="12"/>
      </w:numPr>
    </w:pPr>
  </w:style>
  <w:style w:type="paragraph" w:customStyle="1" w:styleId="xl26">
    <w:name w:val="xl26"/>
    <w:basedOn w:val="Normalny"/>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rsid w:val="009276EE"/>
    <w:pPr>
      <w:spacing w:before="100" w:after="119"/>
    </w:pPr>
  </w:style>
  <w:style w:type="paragraph" w:customStyle="1" w:styleId="1-Tekst">
    <w:name w:val="1-Tekst"/>
    <w:basedOn w:val="Normalny"/>
    <w:rsid w:val="009276EE"/>
    <w:pPr>
      <w:spacing w:before="60" w:after="60" w:line="288" w:lineRule="auto"/>
      <w:ind w:firstLine="709"/>
      <w:jc w:val="both"/>
    </w:pPr>
    <w:rPr>
      <w:sz w:val="22"/>
      <w:szCs w:val="22"/>
    </w:rPr>
  </w:style>
  <w:style w:type="paragraph" w:customStyle="1" w:styleId="N1">
    <w:name w:val="N1"/>
    <w:basedOn w:val="Tekstpodstawowy2"/>
    <w:link w:val="N1Znak"/>
    <w:rsid w:val="009276EE"/>
    <w:pPr>
      <w:spacing w:after="120" w:line="288" w:lineRule="auto"/>
    </w:pPr>
    <w:rPr>
      <w:rFonts w:ascii="Tahoma" w:hAnsi="Tahoma"/>
      <w:i w:val="0"/>
      <w:iCs w:val="0"/>
    </w:rPr>
  </w:style>
  <w:style w:type="paragraph" w:customStyle="1" w:styleId="N2Znak">
    <w:name w:val="N2 Znak"/>
    <w:basedOn w:val="Tekstpodstawowy2"/>
    <w:link w:val="N2ZnakZnak"/>
    <w:rsid w:val="009276EE"/>
    <w:pPr>
      <w:spacing w:before="120" w:after="120" w:line="288" w:lineRule="auto"/>
    </w:pPr>
    <w:rPr>
      <w:rFonts w:ascii="Tahoma" w:hAnsi="Tahoma"/>
      <w:i w:val="0"/>
      <w:iCs w:val="0"/>
    </w:rPr>
  </w:style>
  <w:style w:type="paragraph" w:customStyle="1" w:styleId="N4">
    <w:name w:val="N4"/>
    <w:basedOn w:val="N1"/>
    <w:rsid w:val="009276EE"/>
    <w:pPr>
      <w:spacing w:before="60" w:after="60"/>
    </w:pPr>
  </w:style>
  <w:style w:type="paragraph" w:customStyle="1" w:styleId="N5">
    <w:name w:val="N5"/>
    <w:basedOn w:val="N1"/>
    <w:link w:val="N5Znak2"/>
    <w:rsid w:val="009276EE"/>
    <w:pPr>
      <w:numPr>
        <w:numId w:val="15"/>
      </w:numPr>
      <w:tabs>
        <w:tab w:val="clear" w:pos="1068"/>
      </w:tabs>
      <w:spacing w:after="0"/>
      <w:ind w:left="720"/>
    </w:pPr>
    <w:rPr>
      <w:lang w:eastAsia="x-none"/>
    </w:rPr>
  </w:style>
  <w:style w:type="paragraph" w:customStyle="1" w:styleId="N5Znak">
    <w:name w:val="N5 Znak"/>
    <w:basedOn w:val="Normalny"/>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rsid w:val="009276EE"/>
    <w:pPr>
      <w:numPr>
        <w:numId w:val="13"/>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uiPriority w:val="99"/>
    <w:rsid w:val="009276EE"/>
    <w:rPr>
      <w:rFonts w:cs="Times New Roman"/>
      <w:vertAlign w:val="superscript"/>
    </w:rPr>
  </w:style>
  <w:style w:type="paragraph" w:customStyle="1" w:styleId="2">
    <w:name w:val="2"/>
    <w:basedOn w:val="Normalny"/>
    <w:next w:val="Tekstprzypisudolnego"/>
    <w:semiHidden/>
    <w:rsid w:val="009276EE"/>
    <w:pPr>
      <w:ind w:firstLine="720"/>
      <w:jc w:val="both"/>
    </w:pPr>
  </w:style>
  <w:style w:type="paragraph" w:customStyle="1" w:styleId="3">
    <w:name w:val="3"/>
    <w:basedOn w:val="Normalny"/>
    <w:next w:val="Tekstprzypisudolnego"/>
    <w:semiHidden/>
    <w:rsid w:val="009276EE"/>
  </w:style>
  <w:style w:type="paragraph" w:customStyle="1" w:styleId="cel">
    <w:name w:val="cel"/>
    <w:basedOn w:val="Normalny"/>
    <w:rsid w:val="009276EE"/>
    <w:pPr>
      <w:spacing w:before="240" w:after="240"/>
    </w:pPr>
    <w:rPr>
      <w:b/>
      <w:bCs/>
      <w:smallCaps/>
      <w:sz w:val="28"/>
      <w:szCs w:val="28"/>
      <w:u w:val="single"/>
    </w:rPr>
  </w:style>
  <w:style w:type="paragraph" w:customStyle="1" w:styleId="Standardowy1">
    <w:name w:val="Standardowy1"/>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rsid w:val="009276EE"/>
    <w:pPr>
      <w:spacing w:before="100" w:beforeAutospacing="1" w:after="100" w:afterAutospacing="1"/>
    </w:pPr>
    <w:rPr>
      <w:rFonts w:ascii="Arial" w:hAnsi="Arial" w:cs="Arial"/>
      <w:b/>
      <w:bCs/>
    </w:rPr>
  </w:style>
  <w:style w:type="paragraph" w:customStyle="1" w:styleId="N3">
    <w:name w:val="N3"/>
    <w:basedOn w:val="N1"/>
    <w:rsid w:val="009276EE"/>
    <w:pPr>
      <w:spacing w:before="40" w:after="40" w:line="240" w:lineRule="auto"/>
      <w:jc w:val="center"/>
    </w:pPr>
    <w:rPr>
      <w:w w:val="108"/>
    </w:rPr>
  </w:style>
  <w:style w:type="paragraph" w:customStyle="1" w:styleId="xl41">
    <w:name w:val="xl41"/>
    <w:basedOn w:val="Normalny"/>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rsid w:val="009276EE"/>
    <w:pPr>
      <w:spacing w:before="100" w:after="100" w:line="276" w:lineRule="auto"/>
    </w:pPr>
    <w:rPr>
      <w:rFonts w:ascii="Times New Roman" w:hAnsi="Times New Roman"/>
      <w:sz w:val="24"/>
      <w:szCs w:val="24"/>
    </w:rPr>
  </w:style>
  <w:style w:type="paragraph" w:customStyle="1" w:styleId="Preformatted">
    <w:name w:val="Preformatted"/>
    <w:basedOn w:val="Normalny"/>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rsid w:val="009276EE"/>
    <w:pPr>
      <w:spacing w:before="20" w:after="20"/>
      <w:jc w:val="center"/>
    </w:pPr>
    <w:rPr>
      <w:rFonts w:ascii="Tahoma" w:hAnsi="Tahoma" w:cs="Tahoma"/>
      <w:b/>
      <w:bCs/>
      <w:sz w:val="18"/>
      <w:szCs w:val="18"/>
    </w:rPr>
  </w:style>
  <w:style w:type="paragraph" w:customStyle="1" w:styleId="vis">
    <w:name w:val="vis"/>
    <w:basedOn w:val="Normalny"/>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rsid w:val="009276EE"/>
    <w:pPr>
      <w:spacing w:before="92" w:after="92" w:line="480" w:lineRule="auto"/>
    </w:pPr>
    <w:rPr>
      <w:rFonts w:ascii="Arial Unicode MS" w:eastAsia="Arial Unicode MS" w:hAnsi="Arial Unicode MS" w:cs="Arial Unicode MS"/>
    </w:rPr>
  </w:style>
  <w:style w:type="character" w:customStyle="1" w:styleId="sp1">
    <w:name w:val="sp1"/>
    <w:rsid w:val="009276EE"/>
    <w:rPr>
      <w:b/>
      <w:color w:val="auto"/>
    </w:rPr>
  </w:style>
  <w:style w:type="character" w:customStyle="1" w:styleId="sp2">
    <w:name w:val="sp2"/>
    <w:rsid w:val="009276EE"/>
    <w:rPr>
      <w:color w:val="auto"/>
    </w:rPr>
  </w:style>
  <w:style w:type="character" w:customStyle="1" w:styleId="sp3">
    <w:name w:val="sp3"/>
    <w:rsid w:val="009276EE"/>
    <w:rPr>
      <w:color w:val="auto"/>
    </w:rPr>
  </w:style>
  <w:style w:type="character" w:customStyle="1" w:styleId="zabroniony">
    <w:name w:val="zabroniony"/>
    <w:rsid w:val="009276EE"/>
    <w:rPr>
      <w:b/>
      <w:color w:val="FF0000"/>
    </w:rPr>
  </w:style>
  <w:style w:type="character" w:customStyle="1" w:styleId="dozwolony">
    <w:name w:val="dozwolony"/>
    <w:rsid w:val="009276EE"/>
    <w:rPr>
      <w:b/>
      <w:color w:val="008000"/>
    </w:rPr>
  </w:style>
  <w:style w:type="paragraph" w:customStyle="1" w:styleId="Nagwek11">
    <w:name w:val="Nagłówek 11"/>
    <w:basedOn w:val="Normalny"/>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rsid w:val="009276EE"/>
    <w:rPr>
      <w:color w:val="000000"/>
      <w:sz w:val="16"/>
    </w:rPr>
  </w:style>
  <w:style w:type="paragraph" w:styleId="NormalnyWeb">
    <w:name w:val="Normal (Web)"/>
    <w:basedOn w:val="Normalny"/>
    <w:link w:val="NormalnyWebZnak"/>
    <w:rsid w:val="009276EE"/>
    <w:pPr>
      <w:spacing w:before="100" w:beforeAutospacing="1" w:after="100" w:afterAutospacing="1"/>
    </w:pPr>
    <w:rPr>
      <w:rFonts w:ascii="Arial Unicode MS" w:eastAsia="Arial Unicode MS"/>
      <w:sz w:val="24"/>
      <w:lang w:val="x-none" w:eastAsia="x-none" w:bidi="ar-SA"/>
    </w:rPr>
  </w:style>
  <w:style w:type="paragraph" w:styleId="Tekstprzypisukocowego">
    <w:name w:val="endnote text"/>
    <w:basedOn w:val="Normalny"/>
    <w:link w:val="TekstprzypisukocowegoZnak"/>
    <w:semiHidden/>
    <w:rsid w:val="009276EE"/>
    <w:rPr>
      <w:rFonts w:ascii="Times New Roman" w:hAnsi="Times New Roman"/>
      <w:lang w:val="x-none" w:eastAsia="pl-PL" w:bidi="ar-SA"/>
    </w:rPr>
  </w:style>
  <w:style w:type="character" w:customStyle="1" w:styleId="TekstprzypisukocowegoZnak">
    <w:name w:val="Tekst przypisu końcowego Znak"/>
    <w:link w:val="Tekstprzypisukocowego"/>
    <w:semiHidden/>
    <w:locked/>
    <w:rsid w:val="009276EE"/>
    <w:rPr>
      <w:rFonts w:ascii="Times New Roman" w:hAnsi="Times New Roman" w:cs="Times New Roman"/>
      <w:sz w:val="20"/>
      <w:szCs w:val="20"/>
      <w:lang w:eastAsia="pl-PL"/>
    </w:rPr>
  </w:style>
  <w:style w:type="paragraph" w:customStyle="1" w:styleId="Plandokumentu">
    <w:name w:val="Plan dokumentu"/>
    <w:basedOn w:val="Normalny"/>
    <w:link w:val="PlandokumentuZnak"/>
    <w:semiHidden/>
    <w:rsid w:val="009276EE"/>
    <w:pPr>
      <w:shd w:val="clear" w:color="auto" w:fill="000080"/>
    </w:pPr>
    <w:rPr>
      <w:rFonts w:ascii="Tahoma" w:hAnsi="Tahoma"/>
      <w:lang w:val="x-none" w:eastAsia="pl-PL" w:bidi="ar-SA"/>
    </w:rPr>
  </w:style>
  <w:style w:type="character" w:customStyle="1" w:styleId="PlandokumentuZnak">
    <w:name w:val="Plan dokumentu Znak"/>
    <w:link w:val="Plandokumentu"/>
    <w:semiHidden/>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rsid w:val="009276EE"/>
    <w:rPr>
      <w:b/>
      <w:bCs/>
    </w:rPr>
  </w:style>
  <w:style w:type="character" w:customStyle="1" w:styleId="TematkomentarzaZnak">
    <w:name w:val="Temat komentarza Znak"/>
    <w:link w:val="Tematkomentarza"/>
    <w:locked/>
    <w:rsid w:val="009276EE"/>
    <w:rPr>
      <w:rFonts w:ascii="Times New Roman" w:hAnsi="Times New Roman" w:cs="Times New Roman"/>
      <w:b/>
      <w:bCs/>
      <w:sz w:val="20"/>
      <w:szCs w:val="20"/>
      <w:lang w:eastAsia="pl-PL"/>
    </w:rPr>
  </w:style>
  <w:style w:type="paragraph" w:styleId="Listapunktowana3">
    <w:name w:val="List Bullet 3"/>
    <w:basedOn w:val="Normalny"/>
    <w:autoRedefine/>
    <w:rsid w:val="009276EE"/>
    <w:pPr>
      <w:numPr>
        <w:numId w:val="14"/>
      </w:numPr>
      <w:tabs>
        <w:tab w:val="left" w:pos="720"/>
      </w:tabs>
      <w:spacing w:before="100" w:line="200" w:lineRule="exact"/>
    </w:pPr>
    <w:rPr>
      <w:rFonts w:ascii="Arial Narrow" w:hAnsi="Arial Narrow" w:cs="Arial Narrow"/>
      <w:sz w:val="18"/>
      <w:szCs w:val="18"/>
    </w:rPr>
  </w:style>
  <w:style w:type="character" w:customStyle="1" w:styleId="ZnakZnak">
    <w:name w:val="Znak Znak"/>
    <w:rsid w:val="009276EE"/>
    <w:rPr>
      <w:sz w:val="24"/>
      <w:lang w:val="pl-PL" w:eastAsia="pl-PL"/>
    </w:rPr>
  </w:style>
  <w:style w:type="paragraph" w:customStyle="1" w:styleId="WW-Listawypunktowana2">
    <w:name w:val="WW-Lista wypunktowana 2"/>
    <w:basedOn w:val="Normalny"/>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locked/>
    <w:rsid w:val="009276EE"/>
    <w:rPr>
      <w:rFonts w:ascii="Tahoma" w:hAnsi="Tahoma"/>
      <w:lang w:eastAsia="pl-PL"/>
    </w:rPr>
  </w:style>
  <w:style w:type="character" w:customStyle="1" w:styleId="N5Znak2">
    <w:name w:val="N5 Znak2"/>
    <w:link w:val="N5"/>
    <w:locked/>
    <w:rsid w:val="009276EE"/>
    <w:rPr>
      <w:rFonts w:ascii="Tahoma" w:hAnsi="Tahoma"/>
      <w:lang w:val="x-none" w:eastAsia="x-none"/>
    </w:rPr>
  </w:style>
  <w:style w:type="character" w:customStyle="1" w:styleId="textbold">
    <w:name w:val="text bold"/>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rsid w:val="009276EE"/>
    <w:rPr>
      <w:b/>
      <w:sz w:val="24"/>
      <w:u w:val="single"/>
      <w:lang w:val="pl-PL" w:eastAsia="pl-PL"/>
    </w:rPr>
  </w:style>
  <w:style w:type="paragraph" w:customStyle="1" w:styleId="Tekstpodstawowy311">
    <w:name w:val="Tekst podstawowy 311"/>
    <w:basedOn w:val="Normalny"/>
    <w:uiPriority w:val="99"/>
    <w:rsid w:val="009276EE"/>
    <w:pPr>
      <w:widowControl w:val="0"/>
      <w:suppressAutoHyphens/>
    </w:pPr>
    <w:rPr>
      <w:kern w:val="1"/>
    </w:rPr>
  </w:style>
  <w:style w:type="paragraph" w:customStyle="1" w:styleId="ZnakZnak11">
    <w:name w:val="Znak Znak11"/>
    <w:basedOn w:val="Normalny"/>
    <w:uiPriority w:val="99"/>
    <w:rsid w:val="009276EE"/>
    <w:rPr>
      <w:rFonts w:ascii="Arial" w:hAnsi="Arial" w:cs="Arial"/>
    </w:rPr>
  </w:style>
  <w:style w:type="character" w:customStyle="1" w:styleId="ZnakZnak3">
    <w:name w:val="Znak Znak3"/>
    <w:aliases w:val="Znak Znak4, Znak Znak3"/>
    <w:rsid w:val="009276EE"/>
    <w:rPr>
      <w:rFonts w:ascii="Courier New" w:hAnsi="Courier New"/>
      <w:sz w:val="24"/>
      <w:lang w:val="pl-PL" w:eastAsia="pl-PL"/>
    </w:rPr>
  </w:style>
  <w:style w:type="character" w:customStyle="1" w:styleId="text">
    <w:name w:val="text"/>
    <w:rsid w:val="009276EE"/>
  </w:style>
  <w:style w:type="paragraph" w:customStyle="1" w:styleId="Tekstblokuinformacji">
    <w:name w:val="Tekst bloku informacji"/>
    <w:basedOn w:val="Normalny"/>
    <w:rsid w:val="009276EE"/>
  </w:style>
  <w:style w:type="character" w:customStyle="1" w:styleId="N5Znak1">
    <w:name w:val="N5 Znak1"/>
    <w:rsid w:val="009276EE"/>
    <w:rPr>
      <w:rFonts w:ascii="Tahoma" w:hAnsi="Tahoma"/>
      <w:sz w:val="22"/>
    </w:rPr>
  </w:style>
  <w:style w:type="character" w:customStyle="1" w:styleId="N1Znak">
    <w:name w:val="N1 Znak"/>
    <w:link w:val="N1"/>
    <w:locked/>
    <w:rsid w:val="009276EE"/>
    <w:rPr>
      <w:rFonts w:ascii="Tahoma" w:hAnsi="Tahoma"/>
      <w:lang w:eastAsia="pl-PL"/>
    </w:rPr>
  </w:style>
  <w:style w:type="paragraph" w:customStyle="1" w:styleId="Tekstpodstawowy211">
    <w:name w:val="Tekst podstawowy 211"/>
    <w:basedOn w:val="Normalny"/>
    <w:uiPriority w:val="99"/>
    <w:rsid w:val="009276EE"/>
    <w:pPr>
      <w:suppressAutoHyphens/>
    </w:pPr>
    <w:rPr>
      <w:lang w:eastAsia="ar-SA"/>
    </w:rPr>
  </w:style>
  <w:style w:type="paragraph" w:customStyle="1" w:styleId="font5">
    <w:name w:val="font5"/>
    <w:basedOn w:val="Normalny"/>
    <w:rsid w:val="009276EE"/>
    <w:pPr>
      <w:spacing w:before="100" w:beforeAutospacing="1" w:after="100" w:afterAutospacing="1"/>
    </w:pPr>
    <w:rPr>
      <w:rFonts w:ascii="Arial" w:hAnsi="Arial" w:cs="Arial"/>
      <w:b/>
      <w:bCs/>
      <w:sz w:val="22"/>
      <w:szCs w:val="22"/>
    </w:rPr>
  </w:style>
  <w:style w:type="paragraph" w:customStyle="1" w:styleId="xl25">
    <w:name w:val="xl25"/>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rsid w:val="009276EE"/>
    <w:pPr>
      <w:spacing w:before="100" w:beforeAutospacing="1" w:after="100" w:afterAutospacing="1"/>
    </w:pPr>
    <w:rPr>
      <w:rFonts w:ascii="Arial" w:hAnsi="Arial" w:cs="Arial"/>
      <w:sz w:val="18"/>
      <w:szCs w:val="18"/>
    </w:rPr>
  </w:style>
  <w:style w:type="paragraph" w:customStyle="1" w:styleId="xl36">
    <w:name w:val="xl36"/>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uiPriority w:val="99"/>
    <w:semiHidden/>
    <w:rsid w:val="009276EE"/>
    <w:rPr>
      <w:rFonts w:cs="Times New Roman"/>
      <w:sz w:val="16"/>
      <w:szCs w:val="16"/>
    </w:rPr>
  </w:style>
  <w:style w:type="paragraph" w:customStyle="1" w:styleId="Zwykytekst1">
    <w:name w:val="Zwykły tekst1"/>
    <w:basedOn w:val="Normalny"/>
    <w:rsid w:val="009276EE"/>
    <w:pPr>
      <w:suppressAutoHyphens/>
    </w:pPr>
    <w:rPr>
      <w:rFonts w:ascii="Courier New" w:hAnsi="Courier New" w:cs="Courier New"/>
      <w:lang w:eastAsia="ar-SA"/>
    </w:rPr>
  </w:style>
  <w:style w:type="character" w:styleId="Odwoanieprzypisukocowego">
    <w:name w:val="endnote reference"/>
    <w:semiHidden/>
    <w:rsid w:val="009276EE"/>
    <w:rPr>
      <w:rFonts w:cs="Times New Roman"/>
      <w:vertAlign w:val="superscript"/>
    </w:rPr>
  </w:style>
  <w:style w:type="character" w:customStyle="1" w:styleId="WW8Num20z0">
    <w:name w:val="WW8Num20z0"/>
    <w:rsid w:val="009276EE"/>
    <w:rPr>
      <w:rFonts w:ascii="Arial Narrow" w:hAnsi="Arial Narrow"/>
      <w:b/>
      <w:sz w:val="20"/>
    </w:rPr>
  </w:style>
  <w:style w:type="paragraph" w:customStyle="1" w:styleId="ZnakZnak1ZnakZnakZnakZnak">
    <w:name w:val="Znak Znak1 Znak Znak Znak Znak"/>
    <w:basedOn w:val="Normalny"/>
    <w:rsid w:val="009276EE"/>
    <w:rPr>
      <w:rFonts w:ascii="Arial" w:hAnsi="Arial" w:cs="Arial"/>
    </w:rPr>
  </w:style>
  <w:style w:type="paragraph" w:customStyle="1" w:styleId="Akapitzlist10">
    <w:name w:val="Akapit z listą1"/>
    <w:basedOn w:val="Normalny"/>
    <w:uiPriority w:val="99"/>
    <w:qFormat/>
    <w:rsid w:val="009276EE"/>
    <w:pPr>
      <w:ind w:left="720"/>
    </w:pPr>
    <w:rPr>
      <w:rFonts w:cs="Calibri"/>
      <w:sz w:val="22"/>
      <w:szCs w:val="22"/>
    </w:rPr>
  </w:style>
  <w:style w:type="paragraph" w:customStyle="1" w:styleId="CM4">
    <w:name w:val="CM4"/>
    <w:basedOn w:val="Normalny"/>
    <w:next w:val="Normalny"/>
    <w:rsid w:val="009276EE"/>
    <w:pPr>
      <w:autoSpaceDE w:val="0"/>
      <w:autoSpaceDN w:val="0"/>
      <w:adjustRightInd w:val="0"/>
    </w:pPr>
    <w:rPr>
      <w:rFonts w:ascii="EUAlbertina" w:hAnsi="EUAlbertina" w:cs="EUAlbertina"/>
    </w:rPr>
  </w:style>
  <w:style w:type="paragraph" w:customStyle="1" w:styleId="normaltableau">
    <w:name w:val="normal_tableau"/>
    <w:basedOn w:val="Normalny"/>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rsid w:val="009276EE"/>
    <w:rPr>
      <w:rFonts w:ascii="Arial" w:hAnsi="Arial" w:cs="Arial"/>
    </w:rPr>
  </w:style>
  <w:style w:type="character" w:customStyle="1" w:styleId="Podpistabeli3">
    <w:name w:val="Podpis tabeli (3)_"/>
    <w:link w:val="Podpistabeli30"/>
    <w:locked/>
    <w:rsid w:val="009276EE"/>
    <w:rPr>
      <w:rFonts w:ascii="Arial" w:hAnsi="Arial"/>
      <w:i/>
      <w:sz w:val="18"/>
      <w:shd w:val="clear" w:color="auto" w:fill="FFFFFF"/>
    </w:rPr>
  </w:style>
  <w:style w:type="paragraph" w:customStyle="1" w:styleId="Podpistabeli30">
    <w:name w:val="Podpis tabeli (3)"/>
    <w:basedOn w:val="Normalny"/>
    <w:link w:val="Podpistabeli3"/>
    <w:rsid w:val="009276EE"/>
    <w:pPr>
      <w:widowControl w:val="0"/>
      <w:shd w:val="clear" w:color="auto" w:fill="FFFFFF"/>
      <w:spacing w:after="120" w:line="240" w:lineRule="atLeast"/>
      <w:jc w:val="both"/>
    </w:pPr>
    <w:rPr>
      <w:rFonts w:ascii="Arial" w:hAnsi="Arial"/>
      <w:i/>
      <w:sz w:val="18"/>
      <w:lang w:val="x-none" w:eastAsia="x-none" w:bidi="ar-SA"/>
    </w:rPr>
  </w:style>
  <w:style w:type="character" w:customStyle="1" w:styleId="WW8Num18z0">
    <w:name w:val="WW8Num18z0"/>
    <w:rsid w:val="009276EE"/>
    <w:rPr>
      <w:rFonts w:ascii="Arial Narrow" w:hAnsi="Arial Narrow"/>
    </w:rPr>
  </w:style>
  <w:style w:type="paragraph" w:customStyle="1" w:styleId="Primary">
    <w:name w:val="Primary"/>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locked/>
    <w:rsid w:val="009276EE"/>
    <w:rPr>
      <w:rFonts w:ascii="Arial Unicode MS" w:eastAsia="Arial Unicode MS"/>
      <w:sz w:val="24"/>
    </w:rPr>
  </w:style>
  <w:style w:type="character" w:customStyle="1" w:styleId="txt-new">
    <w:name w:val="txt-new"/>
    <w:rsid w:val="009276EE"/>
  </w:style>
  <w:style w:type="character" w:customStyle="1" w:styleId="TekstpodstawowyZnak1">
    <w:name w:val="Tekst podstawowy Znak1"/>
    <w:aliases w:val="Brødtekst Tegn Tegn Znak,Tekst podstawowy Znak Znak"/>
    <w:rsid w:val="009276EE"/>
    <w:rPr>
      <w:sz w:val="24"/>
    </w:rPr>
  </w:style>
  <w:style w:type="character" w:customStyle="1" w:styleId="WW8Num14z1">
    <w:name w:val="WW8Num14z1"/>
    <w:rsid w:val="009276EE"/>
    <w:rPr>
      <w:rFonts w:ascii="Arial Narrow" w:hAnsi="Arial Narrow"/>
      <w:color w:val="auto"/>
      <w:sz w:val="20"/>
    </w:rPr>
  </w:style>
  <w:style w:type="character" w:customStyle="1" w:styleId="WW8Num15z1">
    <w:name w:val="WW8Num15z1"/>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rsid w:val="002E06A2"/>
    <w:rPr>
      <w:rFonts w:ascii="Arial Narrow" w:hAnsi="Arial Narrow"/>
      <w:sz w:val="18"/>
    </w:rPr>
  </w:style>
  <w:style w:type="character" w:customStyle="1" w:styleId="ZnakZnak12">
    <w:name w:val="Znak Znak12"/>
    <w:uiPriority w:val="99"/>
    <w:rsid w:val="002E06A2"/>
    <w:rPr>
      <w:lang w:eastAsia="ar-SA" w:bidi="ar-SA"/>
    </w:rPr>
  </w:style>
  <w:style w:type="character" w:customStyle="1" w:styleId="NagwekstronyZnakZnak1">
    <w:name w:val="Nagłówek strony Znak Znak1"/>
    <w:uiPriority w:val="99"/>
    <w:rsid w:val="0044109B"/>
    <w:rPr>
      <w:lang w:eastAsia="ar-SA" w:bidi="ar-SA"/>
    </w:rPr>
  </w:style>
  <w:style w:type="character" w:customStyle="1" w:styleId="WW8Num25z1">
    <w:name w:val="WW8Num25z1"/>
    <w:uiPriority w:val="99"/>
    <w:rsid w:val="00FB3989"/>
    <w:rPr>
      <w:rFonts w:ascii="Courier New" w:hAnsi="Courier New"/>
    </w:rPr>
  </w:style>
  <w:style w:type="character" w:customStyle="1" w:styleId="WW8Num28z2">
    <w:name w:val="WW8Num28z2"/>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rsid w:val="00864D7C"/>
    <w:rPr>
      <w:rFonts w:cs="Times New Roman"/>
    </w:rPr>
  </w:style>
  <w:style w:type="paragraph" w:customStyle="1" w:styleId="p1">
    <w:name w:val="p1"/>
    <w:basedOn w:val="Normalny"/>
    <w:uiPriority w:val="99"/>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lang w:val="x-none" w:eastAsia="x-none" w:bidi="ar-SA"/>
    </w:rPr>
  </w:style>
  <w:style w:type="character" w:customStyle="1" w:styleId="PodtytuZnak">
    <w:name w:val="Podtytuł Znak"/>
    <w:link w:val="Podtytu"/>
    <w:uiPriority w:val="11"/>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rsid w:val="002B71B3"/>
    <w:pPr>
      <w:suppressAutoHyphens/>
      <w:jc w:val="both"/>
    </w:pPr>
    <w:rPr>
      <w:lang w:eastAsia="ar-SA"/>
    </w:rPr>
  </w:style>
  <w:style w:type="paragraph" w:customStyle="1" w:styleId="Style7">
    <w:name w:val="Style7"/>
    <w:basedOn w:val="Normalny"/>
    <w:uiPriority w:val="99"/>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rsid w:val="004F06F4"/>
    <w:rPr>
      <w:rFonts w:ascii="Microsoft Sans Serif" w:hAnsi="Microsoft Sans Serif"/>
      <w:sz w:val="20"/>
    </w:rPr>
  </w:style>
  <w:style w:type="character" w:customStyle="1" w:styleId="TeksttreciKursywa">
    <w:name w:val="Tekst treści + Kursywa"/>
    <w:uiPriority w:val="99"/>
    <w:rsid w:val="004F06F4"/>
    <w:rPr>
      <w:i/>
      <w:color w:val="000000"/>
      <w:sz w:val="21"/>
      <w:lang w:eastAsia="pl-PL"/>
    </w:rPr>
  </w:style>
  <w:style w:type="paragraph" w:customStyle="1" w:styleId="Heading31">
    <w:name w:val="Heading 31"/>
    <w:basedOn w:val="Normalny"/>
    <w:uiPriority w:val="99"/>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rsid w:val="00452E8E"/>
    <w:rPr>
      <w:rFonts w:ascii="Tahoma" w:hAnsi="Tahoma"/>
      <w:sz w:val="20"/>
      <w:lang w:val="en-US"/>
    </w:rPr>
  </w:style>
  <w:style w:type="paragraph" w:customStyle="1" w:styleId="BodyText31">
    <w:name w:val="Body Text 31"/>
    <w:basedOn w:val="Normalny"/>
    <w:uiPriority w:val="99"/>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rsid w:val="006E6E26"/>
    <w:pPr>
      <w:spacing w:line="120" w:lineRule="atLeast"/>
      <w:jc w:val="both"/>
    </w:pPr>
  </w:style>
  <w:style w:type="paragraph" w:customStyle="1" w:styleId="N2">
    <w:name w:val="N2"/>
    <w:basedOn w:val="Tekstpodstawowy2"/>
    <w:uiPriority w:val="99"/>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rsid w:val="006E6E26"/>
    <w:rPr>
      <w:rFonts w:ascii="Arial" w:hAnsi="Arial" w:cs="Arial"/>
    </w:rPr>
  </w:style>
  <w:style w:type="character" w:customStyle="1" w:styleId="apple-converted-space">
    <w:name w:val="apple-converted-space"/>
    <w:uiPriority w:val="99"/>
    <w:rsid w:val="006E6E26"/>
    <w:rPr>
      <w:rFonts w:cs="Times New Roman"/>
    </w:rPr>
  </w:style>
  <w:style w:type="character" w:customStyle="1" w:styleId="Wyrnienieintensywne1">
    <w:name w:val="Wyróżnienie intensywne1"/>
    <w:uiPriority w:val="99"/>
    <w:rsid w:val="006E6E26"/>
    <w:rPr>
      <w:rFonts w:cs="Times New Roman"/>
      <w:b/>
      <w:bCs/>
      <w:i/>
      <w:iCs/>
      <w:color w:val="4F81BD"/>
    </w:rPr>
  </w:style>
  <w:style w:type="paragraph" w:customStyle="1" w:styleId="ZnakZnak13">
    <w:name w:val="Znak Znak13"/>
    <w:basedOn w:val="Normalny"/>
    <w:uiPriority w:val="99"/>
    <w:rsid w:val="006E6E26"/>
    <w:rPr>
      <w:rFonts w:ascii="Arial" w:hAnsi="Arial" w:cs="Arial"/>
    </w:rPr>
  </w:style>
  <w:style w:type="paragraph" w:customStyle="1" w:styleId="ZnakZnak1ZnakZnakZnakZnakZnakZnakZnak">
    <w:name w:val="Znak Znak1 Znak Znak Znak Znak Znak Znak Znak"/>
    <w:basedOn w:val="Normalny"/>
    <w:uiPriority w:val="99"/>
    <w:rsid w:val="006E6E26"/>
    <w:rPr>
      <w:rFonts w:ascii="Arial" w:hAnsi="Arial" w:cs="Arial"/>
    </w:rPr>
  </w:style>
  <w:style w:type="character" w:customStyle="1" w:styleId="ListParagraphChar">
    <w:name w:val="List Paragraph Char"/>
    <w:link w:val="Akapitzlist1"/>
    <w:uiPriority w:val="99"/>
    <w:locked/>
    <w:rsid w:val="00F33540"/>
    <w:rPr>
      <w:rFonts w:ascii="Times New Roman" w:hAnsi="Times New Roman"/>
      <w:sz w:val="24"/>
    </w:rPr>
  </w:style>
  <w:style w:type="paragraph" w:customStyle="1" w:styleId="p2">
    <w:name w:val="p2"/>
    <w:basedOn w:val="Normalny"/>
    <w:rsid w:val="003F0026"/>
    <w:pPr>
      <w:spacing w:before="100" w:beforeAutospacing="1" w:after="100" w:afterAutospacing="1"/>
    </w:pPr>
  </w:style>
  <w:style w:type="paragraph" w:customStyle="1" w:styleId="p0">
    <w:name w:val="p0"/>
    <w:basedOn w:val="Normalny"/>
    <w:rsid w:val="00425374"/>
    <w:pPr>
      <w:spacing w:before="100" w:beforeAutospacing="1" w:after="100" w:afterAutospacing="1"/>
    </w:pPr>
  </w:style>
  <w:style w:type="character" w:customStyle="1" w:styleId="ZnakZnak5">
    <w:name w:val="Znak Znak5"/>
    <w:uiPriority w:val="99"/>
    <w:rsid w:val="005C6F55"/>
    <w:rPr>
      <w:rFonts w:cs="Times New Roman"/>
      <w:sz w:val="24"/>
      <w:szCs w:val="24"/>
      <w:lang w:val="pl-PL" w:eastAsia="pl-PL"/>
    </w:rPr>
  </w:style>
  <w:style w:type="numbering" w:customStyle="1" w:styleId="Stl1wasny">
    <w:name w:val="Stl 1 własny"/>
    <w:rsid w:val="00E5624C"/>
    <w:pPr>
      <w:numPr>
        <w:numId w:val="11"/>
      </w:numPr>
    </w:pPr>
  </w:style>
  <w:style w:type="numbering" w:styleId="Artykusekcja">
    <w:name w:val="Outline List 3"/>
    <w:aliases w:val="Dział"/>
    <w:basedOn w:val="Bezlisty"/>
    <w:unhideWhenUsed/>
    <w:rsid w:val="00E5624C"/>
    <w:pPr>
      <w:numPr>
        <w:numId w:val="10"/>
      </w:numPr>
    </w:pPr>
  </w:style>
  <w:style w:type="paragraph" w:customStyle="1" w:styleId="Akapitzlist2">
    <w:name w:val="Akapit z listą2"/>
    <w:aliases w:val="Obiekt,BulletC,normalny tekst,Numerowanie"/>
    <w:basedOn w:val="Normalny"/>
    <w:link w:val="AkapitzlistZnak"/>
    <w:uiPriority w:val="34"/>
    <w:qFormat/>
    <w:rsid w:val="00121F06"/>
    <w:pPr>
      <w:ind w:left="720"/>
      <w:contextualSpacing/>
    </w:pPr>
    <w:rPr>
      <w:lang w:val="x-none" w:eastAsia="x-none" w:bidi="ar-SA"/>
    </w:rPr>
  </w:style>
  <w:style w:type="table" w:customStyle="1" w:styleId="TableNormal">
    <w:name w:val="Table Normal"/>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34"/>
    <w:qFormat/>
    <w:locked/>
    <w:rsid w:val="00E66F40"/>
    <w:rPr>
      <w:sz w:val="20"/>
      <w:szCs w:val="20"/>
    </w:rPr>
  </w:style>
  <w:style w:type="paragraph" w:customStyle="1" w:styleId="ListParagraph1">
    <w:name w:val="List Paragraph1"/>
    <w:basedOn w:val="Normalny"/>
    <w:uiPriority w:val="99"/>
    <w:rsid w:val="00E66F40"/>
    <w:pPr>
      <w:ind w:left="720"/>
    </w:pPr>
  </w:style>
  <w:style w:type="paragraph" w:customStyle="1" w:styleId="NoSpacing1">
    <w:name w:val="No Spacing1"/>
    <w:uiPriority w:val="99"/>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rsid w:val="00D52ECA"/>
    <w:rPr>
      <w:rFonts w:ascii="Arial" w:hAnsi="Arial" w:cs="Arial"/>
    </w:rPr>
  </w:style>
  <w:style w:type="paragraph" w:styleId="Bezodstpw">
    <w:name w:val="No Spacing"/>
    <w:aliases w:val="podtytuł2A"/>
    <w:basedOn w:val="Normalny"/>
    <w:link w:val="BezodstpwZnak"/>
    <w:uiPriority w:val="1"/>
    <w:qFormat/>
    <w:rsid w:val="00121F06"/>
    <w:pPr>
      <w:spacing w:before="0" w:after="0" w:line="240" w:lineRule="auto"/>
    </w:pPr>
    <w:rPr>
      <w:lang w:val="x-none" w:eastAsia="x-none" w:bidi="ar-SA"/>
    </w:rPr>
  </w:style>
  <w:style w:type="character" w:customStyle="1" w:styleId="BezodstpwZnak">
    <w:name w:val="Bez odstępów Znak"/>
    <w:aliases w:val="podtytuł2A Znak"/>
    <w:link w:val="Bezodstpw"/>
    <w:uiPriority w:val="1"/>
    <w:rsid w:val="00121F06"/>
    <w:rPr>
      <w:sz w:val="20"/>
      <w:szCs w:val="20"/>
    </w:rPr>
  </w:style>
  <w:style w:type="paragraph" w:styleId="Cytat">
    <w:name w:val="Quote"/>
    <w:basedOn w:val="Normalny"/>
    <w:next w:val="Normalny"/>
    <w:link w:val="CytatZnak"/>
    <w:uiPriority w:val="29"/>
    <w:qFormat/>
    <w:rsid w:val="00121F06"/>
    <w:rPr>
      <w:i/>
      <w:iCs/>
      <w:lang w:val="x-none" w:eastAsia="x-none" w:bidi="ar-SA"/>
    </w:rPr>
  </w:style>
  <w:style w:type="character" w:customStyle="1" w:styleId="CytatZnak">
    <w:name w:val="Cytat Znak"/>
    <w:link w:val="Cytat"/>
    <w:uiPriority w:val="29"/>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lang w:val="x-none" w:eastAsia="x-none" w:bidi="ar-SA"/>
    </w:rPr>
  </w:style>
  <w:style w:type="character" w:customStyle="1" w:styleId="CytatintensywnyZnak">
    <w:name w:val="Cytat intensywny Znak"/>
    <w:link w:val="Cytatintensywny"/>
    <w:uiPriority w:val="30"/>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rsid w:val="006B24F5"/>
    <w:rPr>
      <w:rFonts w:ascii="Times New Roman" w:hAnsi="Times New Roman" w:cs="Times New Roman" w:hint="default"/>
      <w:sz w:val="22"/>
      <w:szCs w:val="22"/>
    </w:rPr>
  </w:style>
  <w:style w:type="character" w:customStyle="1" w:styleId="Symbolewypunktowania">
    <w:name w:val="Symbole wypunktowania"/>
    <w:rsid w:val="001D1308"/>
    <w:rPr>
      <w:rFonts w:ascii="OpenSymbol" w:eastAsia="OpenSymbol" w:hAnsi="OpenSymbol" w:cs="OpenSymbol"/>
    </w:rPr>
  </w:style>
  <w:style w:type="character" w:customStyle="1" w:styleId="FontStyle12">
    <w:name w:val="Font Style12"/>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rsid w:val="006B5D97"/>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uiPriority w:val="99"/>
    <w:rsid w:val="006B5D97"/>
    <w:rPr>
      <w:rFonts w:cs="Times New Roman"/>
      <w:b/>
      <w:bCs/>
      <w:i/>
      <w:iCs/>
      <w:color w:val="4F81BD"/>
    </w:rPr>
  </w:style>
  <w:style w:type="character" w:customStyle="1" w:styleId="parameters">
    <w:name w:val="parameters"/>
    <w:basedOn w:val="Domylnaczcionkaakapitu"/>
    <w:rsid w:val="00B14117"/>
  </w:style>
  <w:style w:type="character" w:customStyle="1" w:styleId="WW-Absatz-Standardschriftart111111111111111111">
    <w:name w:val="WW-Absatz-Standardschriftart111111111111111111"/>
    <w:rsid w:val="00633042"/>
  </w:style>
  <w:style w:type="character" w:customStyle="1" w:styleId="WW-Absatz-Standardschriftart11111111111111111111">
    <w:name w:val="WW-Absatz-Standardschriftart11111111111111111111"/>
    <w:rsid w:val="00C16B7D"/>
  </w:style>
  <w:style w:type="paragraph" w:customStyle="1" w:styleId="Akapitzlist12">
    <w:name w:val="Akapit z listą12"/>
    <w:basedOn w:val="Normalny"/>
    <w:uiPriority w:val="99"/>
    <w:rsid w:val="00B347EA"/>
    <w:pPr>
      <w:ind w:left="720"/>
    </w:pPr>
    <w:rPr>
      <w:rFonts w:cs="Calibri"/>
      <w:sz w:val="22"/>
      <w:szCs w:val="22"/>
      <w:lang w:bidi="ar-SA"/>
    </w:rPr>
  </w:style>
  <w:style w:type="paragraph" w:styleId="Akapitzlist">
    <w:name w:val="List Paragraph"/>
    <w:aliases w:val="L1,Akapit z listą5,Akapit z listą BS,List Paragraph,lp1,Preambuła,CP-UC,CP-Punkty,Bullet List,List - bullets,Equipment,Bullet 1,List Paragraph Char Char,b1,Figure_name,Numbered Indented Text,Ref,Podsis rysunku,CW_Lista,Wypunktowanie"/>
    <w:basedOn w:val="Normalny"/>
    <w:uiPriority w:val="34"/>
    <w:qFormat/>
    <w:rsid w:val="00990B0A"/>
    <w:pPr>
      <w:ind w:left="720"/>
      <w:contextualSpacing/>
    </w:pPr>
  </w:style>
  <w:style w:type="character" w:customStyle="1" w:styleId="Bodytext2">
    <w:name w:val="Body text (2)_"/>
    <w:link w:val="Bodytext20"/>
    <w:rsid w:val="0011590D"/>
    <w:rPr>
      <w:rFonts w:cs="Calibri"/>
      <w:sz w:val="21"/>
      <w:szCs w:val="21"/>
      <w:shd w:val="clear" w:color="auto" w:fill="FFFFFF"/>
    </w:rPr>
  </w:style>
  <w:style w:type="paragraph" w:customStyle="1" w:styleId="Bodytext20">
    <w:name w:val="Body text (2)"/>
    <w:basedOn w:val="Normalny"/>
    <w:link w:val="Bodytext2"/>
    <w:rsid w:val="0011590D"/>
    <w:pPr>
      <w:widowControl w:val="0"/>
      <w:shd w:val="clear" w:color="auto" w:fill="FFFFFF"/>
      <w:spacing w:before="1200" w:after="180" w:line="0" w:lineRule="atLeast"/>
      <w:ind w:hanging="600"/>
      <w:jc w:val="both"/>
    </w:pPr>
    <w:rPr>
      <w:sz w:val="21"/>
      <w:szCs w:val="21"/>
      <w:lang w:val="x-none" w:eastAsia="x-none" w:bidi="ar-SA"/>
    </w:rPr>
  </w:style>
  <w:style w:type="character" w:customStyle="1" w:styleId="Bodytext285pt">
    <w:name w:val="Body text (2) + 8.5 p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1">
    <w:name w:val="Nierozpoznana wzmianka1"/>
    <w:uiPriority w:val="99"/>
    <w:semiHidden/>
    <w:unhideWhenUsed/>
    <w:rsid w:val="001C14EA"/>
    <w:rPr>
      <w:color w:val="605E5C"/>
      <w:shd w:val="clear" w:color="auto" w:fill="E1DFDD"/>
    </w:rPr>
  </w:style>
  <w:style w:type="character" w:customStyle="1" w:styleId="TeksttreciPogrubienie">
    <w:name w:val="Tekst treści + Pogrubienie"/>
    <w:rsid w:val="00E57981"/>
    <w:rPr>
      <w:rFonts w:ascii="Verdana" w:hAnsi="Verdana"/>
      <w:b/>
      <w:spacing w:val="0"/>
      <w:sz w:val="19"/>
      <w:shd w:val="clear" w:color="auto" w:fill="FFFFFF"/>
    </w:rPr>
  </w:style>
  <w:style w:type="character" w:customStyle="1" w:styleId="Teksttreci">
    <w:name w:val="Tekst treści_"/>
    <w:link w:val="Teksttreci0"/>
    <w:locked/>
    <w:rsid w:val="00527138"/>
    <w:rPr>
      <w:rFonts w:ascii="Verdana" w:hAnsi="Verdana"/>
      <w:sz w:val="19"/>
      <w:shd w:val="clear" w:color="auto" w:fill="FFFFFF"/>
    </w:rPr>
  </w:style>
  <w:style w:type="paragraph" w:customStyle="1" w:styleId="Teksttreci0">
    <w:name w:val="Tekst treści"/>
    <w:basedOn w:val="Normalny"/>
    <w:link w:val="Teksttreci"/>
    <w:rsid w:val="00527138"/>
    <w:pPr>
      <w:shd w:val="clear" w:color="auto" w:fill="FFFFFF"/>
      <w:spacing w:before="0" w:after="0" w:line="240" w:lineRule="atLeast"/>
      <w:ind w:hanging="1700"/>
    </w:pPr>
    <w:rPr>
      <w:rFonts w:ascii="Verdana" w:hAnsi="Verdana"/>
      <w:sz w:val="19"/>
      <w:lang w:val="x-none" w:eastAsia="x-none" w:bidi="ar-SA"/>
    </w:rPr>
  </w:style>
  <w:style w:type="character" w:customStyle="1" w:styleId="pktZnak">
    <w:name w:val="pkt Znak"/>
    <w:link w:val="pkt"/>
    <w:locked/>
    <w:rsid w:val="00C10F46"/>
    <w:rPr>
      <w:lang w:eastAsia="en-US" w:bidi="en-US"/>
    </w:rPr>
  </w:style>
  <w:style w:type="paragraph" w:customStyle="1" w:styleId="arimr">
    <w:name w:val="arimr"/>
    <w:basedOn w:val="Normalny"/>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locked/>
    <w:rsid w:val="00D02E00"/>
    <w:rPr>
      <w:rFonts w:ascii="Verdana" w:hAnsi="Verdana"/>
      <w:sz w:val="19"/>
      <w:shd w:val="clear" w:color="auto" w:fill="FFFFFF"/>
    </w:rPr>
  </w:style>
  <w:style w:type="paragraph" w:customStyle="1" w:styleId="Teksttreci40">
    <w:name w:val="Tekst treści (4)"/>
    <w:basedOn w:val="Normalny"/>
    <w:link w:val="Teksttreci4"/>
    <w:rsid w:val="00D02E00"/>
    <w:pPr>
      <w:shd w:val="clear" w:color="auto" w:fill="FFFFFF"/>
      <w:spacing w:before="240" w:after="240" w:line="240" w:lineRule="atLeast"/>
      <w:ind w:hanging="1420"/>
      <w:jc w:val="both"/>
    </w:pPr>
    <w:rPr>
      <w:rFonts w:ascii="Verdana" w:hAnsi="Verdana"/>
      <w:sz w:val="19"/>
      <w:lang w:val="x-none" w:eastAsia="x-none" w:bidi="ar-SA"/>
    </w:rPr>
  </w:style>
  <w:style w:type="character" w:customStyle="1" w:styleId="Heading3">
    <w:name w:val="Heading #3_"/>
    <w:link w:val="Heading310"/>
    <w:rsid w:val="008324AE"/>
    <w:rPr>
      <w:rFonts w:ascii="Arial" w:hAnsi="Arial"/>
      <w:b/>
      <w:bCs/>
      <w:shd w:val="clear" w:color="auto" w:fill="FFFFFF"/>
    </w:rPr>
  </w:style>
  <w:style w:type="paragraph" w:customStyle="1" w:styleId="Heading310">
    <w:name w:val="Heading #31"/>
    <w:basedOn w:val="Normalny"/>
    <w:link w:val="Heading3"/>
    <w:rsid w:val="008324AE"/>
    <w:pPr>
      <w:shd w:val="clear" w:color="auto" w:fill="FFFFFF"/>
      <w:spacing w:before="0" w:after="180" w:line="240" w:lineRule="atLeast"/>
      <w:ind w:hanging="720"/>
      <w:outlineLvl w:val="2"/>
    </w:pPr>
    <w:rPr>
      <w:rFonts w:ascii="Arial" w:hAnsi="Arial"/>
      <w:b/>
      <w:bCs/>
      <w:shd w:val="clear" w:color="auto" w:fill="FFFFFF"/>
      <w:lang w:val="x-none" w:eastAsia="x-none" w:bidi="ar-SA"/>
    </w:rPr>
  </w:style>
  <w:style w:type="character" w:customStyle="1" w:styleId="text1">
    <w:name w:val="text1"/>
    <w:rsid w:val="00F56C36"/>
    <w:rPr>
      <w:rFonts w:ascii="Verdana" w:hAnsi="Verdana" w:hint="default"/>
      <w:color w:val="000000"/>
      <w:sz w:val="20"/>
      <w:szCs w:val="20"/>
    </w:rPr>
  </w:style>
  <w:style w:type="character" w:styleId="Tekstzastpczy">
    <w:name w:val="Placeholder Text"/>
    <w:uiPriority w:val="99"/>
    <w:semiHidden/>
    <w:rsid w:val="007C3C91"/>
    <w:rPr>
      <w:color w:val="808080"/>
    </w:rPr>
  </w:style>
  <w:style w:type="paragraph" w:customStyle="1" w:styleId="CM10">
    <w:name w:val="CM10"/>
    <w:basedOn w:val="Default"/>
    <w:next w:val="Default"/>
    <w:uiPriority w:val="99"/>
    <w:rsid w:val="00FD5F15"/>
    <w:pPr>
      <w:widowControl w:val="0"/>
      <w:spacing w:before="0" w:after="183" w:line="240" w:lineRule="auto"/>
      <w:jc w:val="both"/>
    </w:pPr>
    <w:rPr>
      <w:rFonts w:ascii="BDEGN P+ EFN Dustin PS" w:eastAsia="Calibri" w:hAnsi="BDEGN P+ EFN Dustin PS"/>
      <w:color w:val="auto"/>
    </w:rPr>
  </w:style>
  <w:style w:type="paragraph" w:customStyle="1" w:styleId="Bulletwithtext2">
    <w:name w:val="Bullet with text 2"/>
    <w:basedOn w:val="Normalny"/>
    <w:rsid w:val="00F76FA9"/>
    <w:pPr>
      <w:tabs>
        <w:tab w:val="num" w:pos="360"/>
      </w:tabs>
      <w:spacing w:before="60" w:after="0" w:line="252" w:lineRule="auto"/>
      <w:ind w:left="360" w:hanging="360"/>
    </w:pPr>
    <w:rPr>
      <w:sz w:val="24"/>
      <w:lang w:bidi="ar-SA"/>
    </w:rPr>
  </w:style>
  <w:style w:type="paragraph" w:customStyle="1" w:styleId="NagwektabeliL">
    <w:name w:val="Nagłówek tabeli (L)"/>
    <w:basedOn w:val="Normalny"/>
    <w:next w:val="Normalny"/>
    <w:rsid w:val="00081721"/>
    <w:pPr>
      <w:keepNext/>
      <w:keepLines/>
      <w:spacing w:before="40" w:after="40" w:line="252" w:lineRule="auto"/>
      <w:jc w:val="both"/>
    </w:pPr>
    <w:rPr>
      <w:b/>
      <w:sz w:val="22"/>
      <w:lang w:bidi="ar-SA"/>
    </w:rPr>
  </w:style>
  <w:style w:type="paragraph" w:customStyle="1" w:styleId="Left">
    <w:name w:val="Left"/>
    <w:basedOn w:val="Normalny"/>
    <w:qFormat/>
    <w:rsid w:val="00081721"/>
    <w:pPr>
      <w:spacing w:before="20" w:after="60" w:line="252" w:lineRule="auto"/>
    </w:pPr>
    <w:rPr>
      <w:sz w:val="22"/>
      <w:lang w:bidi="ar-SA"/>
    </w:rPr>
  </w:style>
  <w:style w:type="paragraph" w:customStyle="1" w:styleId="par">
    <w:name w:val="par."/>
    <w:basedOn w:val="Normalny"/>
    <w:next w:val="Normalny"/>
    <w:rsid w:val="00485281"/>
    <w:pPr>
      <w:keepNext/>
      <w:keepLines/>
      <w:tabs>
        <w:tab w:val="left" w:pos="709"/>
      </w:tabs>
      <w:spacing w:before="360" w:after="240" w:line="252" w:lineRule="auto"/>
      <w:jc w:val="center"/>
      <w:outlineLvl w:val="0"/>
    </w:pPr>
    <w:rPr>
      <w:rFonts w:eastAsia="Calibri"/>
      <w:b/>
      <w:sz w:val="24"/>
      <w:szCs w:val="22"/>
      <w:lang w:bidi="ar-SA"/>
    </w:rPr>
  </w:style>
  <w:style w:type="paragraph" w:customStyle="1" w:styleId="a-podst-2">
    <w:name w:val="a-podst-2"/>
    <w:basedOn w:val="Normalny"/>
    <w:rsid w:val="00E07AF8"/>
    <w:pPr>
      <w:spacing w:before="0" w:after="0" w:line="360" w:lineRule="auto"/>
      <w:ind w:left="284" w:hanging="284"/>
    </w:pPr>
    <w:rPr>
      <w:rFonts w:ascii="Times New Roman" w:hAnsi="Times New Roman"/>
      <w:sz w:val="24"/>
      <w:lang w:eastAsia="pl-PL" w:bidi="ar-SA"/>
    </w:rPr>
  </w:style>
  <w:style w:type="paragraph" w:customStyle="1" w:styleId="ust">
    <w:name w:val="ust."/>
    <w:basedOn w:val="Normalny"/>
    <w:link w:val="ustChar"/>
    <w:rsid w:val="00741F52"/>
    <w:pPr>
      <w:tabs>
        <w:tab w:val="left" w:pos="567"/>
      </w:tabs>
      <w:spacing w:before="20" w:after="40" w:line="252" w:lineRule="auto"/>
      <w:jc w:val="both"/>
      <w:outlineLvl w:val="1"/>
    </w:pPr>
    <w:rPr>
      <w:rFonts w:eastAsia="Calibri"/>
      <w:spacing w:val="2"/>
      <w:kern w:val="1"/>
      <w:lang w:val="x-none" w:eastAsia="x-none" w:bidi="ar-SA"/>
    </w:rPr>
  </w:style>
  <w:style w:type="character" w:customStyle="1" w:styleId="ustChar">
    <w:name w:val="ust. Char"/>
    <w:link w:val="ust"/>
    <w:rsid w:val="00741F52"/>
    <w:rPr>
      <w:rFonts w:eastAsia="Calibri"/>
      <w:spacing w:val="2"/>
      <w:kern w:val="1"/>
    </w:rPr>
  </w:style>
  <w:style w:type="paragraph" w:customStyle="1" w:styleId="tytulrozdzialu">
    <w:name w:val="tytul rozdzialu"/>
    <w:basedOn w:val="Normalny"/>
    <w:uiPriority w:val="99"/>
    <w:rsid w:val="00741F52"/>
    <w:pPr>
      <w:widowControl w:val="0"/>
      <w:adjustRightInd w:val="0"/>
      <w:spacing w:before="240" w:after="120" w:line="360" w:lineRule="auto"/>
      <w:jc w:val="center"/>
      <w:textAlignment w:val="baseline"/>
    </w:pPr>
    <w:rPr>
      <w:rFonts w:ascii="Arial" w:hAnsi="Arial" w:cs="Arial"/>
      <w:b/>
      <w:bCs/>
      <w:sz w:val="22"/>
      <w:szCs w:val="22"/>
      <w:lang w:eastAsia="pl-PL" w:bidi="ar-SA"/>
    </w:rPr>
  </w:style>
  <w:style w:type="character" w:customStyle="1" w:styleId="Teksttreci2">
    <w:name w:val="Tekst treści (2)_"/>
    <w:link w:val="Teksttreci20"/>
    <w:rsid w:val="00502DE8"/>
    <w:rPr>
      <w:rFonts w:ascii="Times New Roman" w:hAnsi="Times New Roman"/>
      <w:shd w:val="clear" w:color="auto" w:fill="FFFFFF"/>
    </w:rPr>
  </w:style>
  <w:style w:type="paragraph" w:customStyle="1" w:styleId="Teksttreci20">
    <w:name w:val="Tekst treści (2)"/>
    <w:basedOn w:val="Normalny"/>
    <w:link w:val="Teksttreci2"/>
    <w:rsid w:val="00502DE8"/>
    <w:pPr>
      <w:widowControl w:val="0"/>
      <w:shd w:val="clear" w:color="auto" w:fill="FFFFFF"/>
      <w:spacing w:before="60" w:after="0" w:line="384" w:lineRule="exact"/>
      <w:ind w:hanging="580"/>
      <w:jc w:val="both"/>
    </w:pPr>
    <w:rPr>
      <w:rFonts w:ascii="Times New Roman" w:hAnsi="Times New Roman"/>
      <w:lang w:val="x-none" w:eastAsia="x-none" w:bidi="ar-SA"/>
    </w:rPr>
  </w:style>
  <w:style w:type="character" w:customStyle="1" w:styleId="WW8Num14z0">
    <w:name w:val="WW8Num14z0"/>
    <w:rsid w:val="00B073D3"/>
    <w:rPr>
      <w:rFonts w:ascii="Symbol" w:hAnsi="Symbol" w:cs="Symbol" w:hint="default"/>
    </w:rPr>
  </w:style>
  <w:style w:type="paragraph" w:customStyle="1" w:styleId="kompunkt">
    <w:name w:val=".kompunkt"/>
    <w:rsid w:val="009D1A2B"/>
    <w:pPr>
      <w:widowControl w:val="0"/>
      <w:autoSpaceDE w:val="0"/>
      <w:autoSpaceDN w:val="0"/>
      <w:adjustRightInd w:val="0"/>
      <w:spacing w:line="40" w:lineRule="atLeast"/>
      <w:ind w:left="460" w:right="540" w:hanging="260"/>
      <w:jc w:val="both"/>
    </w:pPr>
    <w:rPr>
      <w:rFonts w:ascii="Helvetica" w:hAnsi="Helvetica" w:cs="Helvetica"/>
      <w:color w:val="000000"/>
      <w:sz w:val="18"/>
      <w:szCs w:val="18"/>
    </w:rPr>
  </w:style>
  <w:style w:type="paragraph" w:customStyle="1" w:styleId="beckformolarz">
    <w:name w:val=".beckformolarz"/>
    <w:uiPriority w:val="99"/>
    <w:rsid w:val="009D1A2B"/>
    <w:pPr>
      <w:widowControl w:val="0"/>
      <w:autoSpaceDE w:val="0"/>
      <w:autoSpaceDN w:val="0"/>
      <w:adjustRightInd w:val="0"/>
      <w:spacing w:before="180" w:after="180" w:line="40" w:lineRule="atLeast"/>
      <w:ind w:left="180" w:right="180"/>
      <w:jc w:val="both"/>
    </w:pPr>
    <w:rPr>
      <w:rFonts w:ascii="Helvetica" w:hAnsi="Helvetica" w:cs="Helvetica"/>
      <w:color w:val="000000"/>
      <w:sz w:val="18"/>
      <w:szCs w:val="18"/>
    </w:rPr>
  </w:style>
  <w:style w:type="paragraph" w:customStyle="1" w:styleId="leftnote">
    <w:name w:val=".leftnote"/>
    <w:uiPriority w:val="99"/>
    <w:rsid w:val="009D1A2B"/>
    <w:pPr>
      <w:widowControl w:val="0"/>
      <w:autoSpaceDE w:val="0"/>
      <w:autoSpaceDN w:val="0"/>
      <w:adjustRightInd w:val="0"/>
      <w:spacing w:before="80" w:line="40" w:lineRule="atLeast"/>
      <w:ind w:right="100"/>
      <w:jc w:val="right"/>
    </w:pPr>
    <w:rPr>
      <w:rFonts w:ascii="Helvetica" w:hAnsi="Helvetica" w:cs="Helvetica"/>
      <w:b/>
      <w:bCs/>
      <w:color w:val="808080"/>
      <w:sz w:val="18"/>
      <w:szCs w:val="18"/>
    </w:rPr>
  </w:style>
  <w:style w:type="paragraph" w:customStyle="1" w:styleId="divpara">
    <w:name w:val="div.para"/>
    <w:uiPriority w:val="99"/>
    <w:rsid w:val="009D1A2B"/>
    <w:pPr>
      <w:widowControl w:val="0"/>
      <w:autoSpaceDE w:val="0"/>
      <w:autoSpaceDN w:val="0"/>
      <w:adjustRightInd w:val="0"/>
      <w:spacing w:before="80" w:line="40" w:lineRule="atLeast"/>
      <w:ind w:right="540"/>
      <w:jc w:val="both"/>
    </w:pPr>
    <w:rPr>
      <w:rFonts w:ascii="Helvetica" w:hAnsi="Helvetica" w:cs="Helvetica"/>
      <w:color w:val="000000"/>
      <w:sz w:val="18"/>
      <w:szCs w:val="18"/>
    </w:rPr>
  </w:style>
  <w:style w:type="paragraph" w:customStyle="1" w:styleId="Akapitzlist11">
    <w:name w:val="Akapit z listą11"/>
    <w:basedOn w:val="Normalny"/>
    <w:uiPriority w:val="99"/>
    <w:rsid w:val="00602136"/>
    <w:pPr>
      <w:spacing w:before="0"/>
      <w:ind w:left="720"/>
    </w:pPr>
    <w:rPr>
      <w:rFonts w:cs="Calibri"/>
      <w:sz w:val="22"/>
      <w:szCs w:val="22"/>
      <w:lang w:bidi="ar-SA"/>
    </w:rPr>
  </w:style>
  <w:style w:type="character" w:customStyle="1" w:styleId="ListParagraphChar1">
    <w:name w:val="List Paragraph Char1"/>
    <w:uiPriority w:val="99"/>
    <w:locked/>
    <w:rsid w:val="00100475"/>
  </w:style>
  <w:style w:type="numbering" w:customStyle="1" w:styleId="Zaimportowanystyl2">
    <w:name w:val="Zaimportowany styl 2"/>
    <w:rsid w:val="007D6229"/>
    <w:pPr>
      <w:numPr>
        <w:numId w:val="65"/>
      </w:numPr>
    </w:pPr>
  </w:style>
  <w:style w:type="numbering" w:customStyle="1" w:styleId="WW8Num22">
    <w:name w:val="WW8Num22"/>
    <w:basedOn w:val="Bezlisty"/>
    <w:rsid w:val="00B668B9"/>
    <w:pPr>
      <w:numPr>
        <w:numId w:val="69"/>
      </w:numPr>
    </w:pPr>
  </w:style>
  <w:style w:type="numbering" w:customStyle="1" w:styleId="WW8Num143">
    <w:name w:val="WW8Num143"/>
    <w:basedOn w:val="Bezlisty"/>
    <w:rsid w:val="00B668B9"/>
    <w:pPr>
      <w:numPr>
        <w:numId w:val="67"/>
      </w:numPr>
    </w:pPr>
  </w:style>
  <w:style w:type="paragraph" w:customStyle="1" w:styleId="Textbody">
    <w:name w:val="Text body"/>
    <w:basedOn w:val="Standard"/>
    <w:rsid w:val="00A203A2"/>
    <w:pPr>
      <w:widowControl/>
      <w:suppressAutoHyphens/>
      <w:autoSpaceDE/>
      <w:adjustRightInd/>
      <w:spacing w:after="120"/>
      <w:textAlignment w:val="baseline"/>
    </w:pPr>
    <w:rPr>
      <w:kern w:val="3"/>
      <w:lang w:eastAsia="zh-CN"/>
    </w:rPr>
  </w:style>
  <w:style w:type="numbering" w:customStyle="1" w:styleId="WW8Num122">
    <w:name w:val="WW8Num122"/>
    <w:basedOn w:val="Bezlisty"/>
    <w:rsid w:val="00A203A2"/>
    <w:pPr>
      <w:numPr>
        <w:numId w:val="68"/>
      </w:numPr>
    </w:pPr>
  </w:style>
  <w:style w:type="character" w:customStyle="1" w:styleId="Nierozpoznanawzmianka2">
    <w:name w:val="Nierozpoznana wzmianka2"/>
    <w:uiPriority w:val="99"/>
    <w:semiHidden/>
    <w:unhideWhenUsed/>
    <w:rsid w:val="004D20F8"/>
    <w:rPr>
      <w:color w:val="605E5C"/>
      <w:shd w:val="clear" w:color="auto" w:fill="E1DFDD"/>
    </w:rPr>
  </w:style>
  <w:style w:type="paragraph" w:customStyle="1" w:styleId="Akapitzlist3">
    <w:name w:val="Akapit z listą3"/>
    <w:basedOn w:val="Normalny"/>
    <w:uiPriority w:val="99"/>
    <w:qFormat/>
    <w:rsid w:val="006A6E53"/>
    <w:pPr>
      <w:ind w:left="720"/>
    </w:pPr>
    <w:rPr>
      <w:rFonts w:ascii="Times New Roman" w:hAnsi="Times New Roman"/>
      <w:sz w:val="24"/>
      <w:lang w:eastAsia="pl-PL" w:bidi="ar-SA"/>
    </w:rPr>
  </w:style>
  <w:style w:type="character" w:customStyle="1" w:styleId="attribute-name">
    <w:name w:val="attribute-name"/>
    <w:basedOn w:val="Domylnaczcionkaakapitu"/>
    <w:rsid w:val="00166ACB"/>
  </w:style>
  <w:style w:type="character" w:customStyle="1" w:styleId="Nierozpoznanawzmianka3">
    <w:name w:val="Nierozpoznana wzmianka3"/>
    <w:uiPriority w:val="99"/>
    <w:semiHidden/>
    <w:unhideWhenUsed/>
    <w:rsid w:val="000D6F50"/>
    <w:rPr>
      <w:color w:val="605E5C"/>
      <w:shd w:val="clear" w:color="auto" w:fill="E1DFDD"/>
    </w:rPr>
  </w:style>
  <w:style w:type="character" w:customStyle="1" w:styleId="znormal1">
    <w:name w:val="z_normal1"/>
    <w:rsid w:val="007125A4"/>
    <w:rPr>
      <w:rFonts w:ascii="Times New Roman" w:hAnsi="Times New Roman"/>
      <w:color w:val="000000"/>
      <w:spacing w:val="0"/>
      <w:sz w:val="22"/>
      <w:szCs w:val="14"/>
    </w:rPr>
  </w:style>
  <w:style w:type="character" w:customStyle="1" w:styleId="p7lf0n-3">
    <w:name w:val="p7lf0n-3"/>
    <w:rsid w:val="005819E6"/>
  </w:style>
  <w:style w:type="paragraph" w:customStyle="1" w:styleId="Akapitzlist14">
    <w:name w:val="Akapit z listą14"/>
    <w:basedOn w:val="Normalny"/>
    <w:uiPriority w:val="99"/>
    <w:qFormat/>
    <w:rsid w:val="00D22588"/>
    <w:pPr>
      <w:ind w:left="720"/>
    </w:pPr>
    <w:rPr>
      <w:rFonts w:cs="Calibri"/>
      <w:sz w:val="22"/>
      <w:szCs w:val="22"/>
    </w:rPr>
  </w:style>
  <w:style w:type="paragraph" w:customStyle="1" w:styleId="Akapitzlist13">
    <w:name w:val="Akapit z listą13"/>
    <w:basedOn w:val="Normalny"/>
    <w:uiPriority w:val="99"/>
    <w:qFormat/>
    <w:rsid w:val="00D22588"/>
    <w:pPr>
      <w:ind w:left="720"/>
    </w:pPr>
    <w:rPr>
      <w:rFonts w:cs="Calibri"/>
      <w:sz w:val="22"/>
      <w:szCs w:val="22"/>
    </w:rPr>
  </w:style>
  <w:style w:type="paragraph" w:customStyle="1" w:styleId="Bezodstpw11">
    <w:name w:val="Bez odstępów11"/>
    <w:uiPriority w:val="99"/>
    <w:qFormat/>
    <w:rsid w:val="000308DC"/>
    <w:pPr>
      <w:spacing w:before="200" w:after="200" w:line="276" w:lineRule="auto"/>
    </w:pPr>
    <w:rPr>
      <w:rFonts w:ascii="Verdana" w:hAnsi="Verdana" w:cs="Verdana"/>
      <w:sz w:val="22"/>
      <w:szCs w:val="22"/>
      <w:lang w:val="en-US" w:eastAsia="en-US"/>
    </w:rPr>
  </w:style>
  <w:style w:type="paragraph" w:customStyle="1" w:styleId="ZnakZnak14">
    <w:name w:val="Znak Znak14"/>
    <w:basedOn w:val="Normalny"/>
    <w:rsid w:val="000308DC"/>
    <w:rPr>
      <w:rFonts w:ascii="Arial" w:hAnsi="Arial" w:cs="Arial"/>
    </w:rPr>
  </w:style>
  <w:style w:type="character" w:customStyle="1" w:styleId="Nierozpoznanawzmianka30">
    <w:name w:val="Nierozpoznana wzmianka3"/>
    <w:uiPriority w:val="99"/>
    <w:semiHidden/>
    <w:unhideWhenUsed/>
    <w:rsid w:val="000308DC"/>
    <w:rPr>
      <w:color w:val="605E5C"/>
      <w:shd w:val="clear" w:color="auto" w:fill="E1DFDD"/>
    </w:rPr>
  </w:style>
  <w:style w:type="character" w:customStyle="1" w:styleId="MapadokumentuZnak">
    <w:name w:val="Mapa dokumentu Znak"/>
    <w:semiHidden/>
    <w:locked/>
    <w:rsid w:val="000308DC"/>
    <w:rPr>
      <w:rFonts w:ascii="Tahoma" w:hAnsi="Tahoma" w:cs="Tahoma"/>
      <w:sz w:val="20"/>
      <w:szCs w:val="20"/>
      <w:shd w:val="clear" w:color="auto" w:fill="000080"/>
      <w:lang w:eastAsia="pl-PL"/>
    </w:rPr>
  </w:style>
  <w:style w:type="character" w:customStyle="1" w:styleId="WW8Num5z7">
    <w:name w:val="WW8Num5z7"/>
    <w:rsid w:val="000308DC"/>
  </w:style>
  <w:style w:type="paragraph" w:styleId="Poprawka">
    <w:name w:val="Revision"/>
    <w:hidden/>
    <w:uiPriority w:val="99"/>
    <w:semiHidden/>
    <w:rsid w:val="003E4071"/>
    <w:rPr>
      <w:lang w:eastAsia="en-US" w:bidi="en-US"/>
    </w:rPr>
  </w:style>
  <w:style w:type="paragraph" w:customStyle="1" w:styleId="zawartotabeli">
    <w:name w:val="zawartotabeli"/>
    <w:basedOn w:val="Normalny"/>
    <w:rsid w:val="008C46BF"/>
    <w:pPr>
      <w:spacing w:before="100" w:beforeAutospacing="1" w:after="100" w:afterAutospacing="1" w:line="240" w:lineRule="auto"/>
    </w:pPr>
    <w:rPr>
      <w:rFonts w:ascii="Times New Roman" w:hAnsi="Times New Roman"/>
      <w:sz w:val="24"/>
      <w:szCs w:val="24"/>
      <w:lang w:eastAsia="pl-PL" w:bidi="ar-SA"/>
    </w:rPr>
  </w:style>
  <w:style w:type="character" w:customStyle="1" w:styleId="UnresolvedMention">
    <w:name w:val="Unresolved Mention"/>
    <w:uiPriority w:val="99"/>
    <w:semiHidden/>
    <w:unhideWhenUsed/>
    <w:rsid w:val="005E42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634">
      <w:bodyDiv w:val="1"/>
      <w:marLeft w:val="0"/>
      <w:marRight w:val="0"/>
      <w:marTop w:val="0"/>
      <w:marBottom w:val="0"/>
      <w:divBdr>
        <w:top w:val="none" w:sz="0" w:space="0" w:color="auto"/>
        <w:left w:val="none" w:sz="0" w:space="0" w:color="auto"/>
        <w:bottom w:val="none" w:sz="0" w:space="0" w:color="auto"/>
        <w:right w:val="none" w:sz="0" w:space="0" w:color="auto"/>
      </w:divBdr>
      <w:divsChild>
        <w:div w:id="542401419">
          <w:marLeft w:val="0"/>
          <w:marRight w:val="0"/>
          <w:marTop w:val="72"/>
          <w:marBottom w:val="0"/>
          <w:divBdr>
            <w:top w:val="none" w:sz="0" w:space="0" w:color="auto"/>
            <w:left w:val="none" w:sz="0" w:space="0" w:color="auto"/>
            <w:bottom w:val="none" w:sz="0" w:space="0" w:color="auto"/>
            <w:right w:val="none" w:sz="0" w:space="0" w:color="auto"/>
          </w:divBdr>
        </w:div>
        <w:div w:id="1045645101">
          <w:marLeft w:val="0"/>
          <w:marRight w:val="0"/>
          <w:marTop w:val="72"/>
          <w:marBottom w:val="0"/>
          <w:divBdr>
            <w:top w:val="none" w:sz="0" w:space="0" w:color="auto"/>
            <w:left w:val="none" w:sz="0" w:space="0" w:color="auto"/>
            <w:bottom w:val="none" w:sz="0" w:space="0" w:color="auto"/>
            <w:right w:val="none" w:sz="0" w:space="0" w:color="auto"/>
          </w:divBdr>
        </w:div>
        <w:div w:id="1394431131">
          <w:marLeft w:val="0"/>
          <w:marRight w:val="0"/>
          <w:marTop w:val="72"/>
          <w:marBottom w:val="0"/>
          <w:divBdr>
            <w:top w:val="none" w:sz="0" w:space="0" w:color="auto"/>
            <w:left w:val="none" w:sz="0" w:space="0" w:color="auto"/>
            <w:bottom w:val="none" w:sz="0" w:space="0" w:color="auto"/>
            <w:right w:val="none" w:sz="0" w:space="0" w:color="auto"/>
          </w:divBdr>
        </w:div>
        <w:div w:id="1469736482">
          <w:marLeft w:val="0"/>
          <w:marRight w:val="0"/>
          <w:marTop w:val="72"/>
          <w:marBottom w:val="0"/>
          <w:divBdr>
            <w:top w:val="none" w:sz="0" w:space="0" w:color="auto"/>
            <w:left w:val="none" w:sz="0" w:space="0" w:color="auto"/>
            <w:bottom w:val="none" w:sz="0" w:space="0" w:color="auto"/>
            <w:right w:val="none" w:sz="0" w:space="0" w:color="auto"/>
          </w:divBdr>
        </w:div>
        <w:div w:id="1827044760">
          <w:marLeft w:val="0"/>
          <w:marRight w:val="0"/>
          <w:marTop w:val="72"/>
          <w:marBottom w:val="0"/>
          <w:divBdr>
            <w:top w:val="none" w:sz="0" w:space="0" w:color="auto"/>
            <w:left w:val="none" w:sz="0" w:space="0" w:color="auto"/>
            <w:bottom w:val="none" w:sz="0" w:space="0" w:color="auto"/>
            <w:right w:val="none" w:sz="0" w:space="0" w:color="auto"/>
          </w:divBdr>
        </w:div>
      </w:divsChild>
    </w:div>
    <w:div w:id="3481912">
      <w:marLeft w:val="0"/>
      <w:marRight w:val="0"/>
      <w:marTop w:val="0"/>
      <w:marBottom w:val="0"/>
      <w:divBdr>
        <w:top w:val="none" w:sz="0" w:space="0" w:color="auto"/>
        <w:left w:val="none" w:sz="0" w:space="0" w:color="auto"/>
        <w:bottom w:val="none" w:sz="0" w:space="0" w:color="auto"/>
        <w:right w:val="none" w:sz="0" w:space="0" w:color="auto"/>
      </w:divBdr>
    </w:div>
    <w:div w:id="38625331">
      <w:bodyDiv w:val="1"/>
      <w:marLeft w:val="0"/>
      <w:marRight w:val="0"/>
      <w:marTop w:val="0"/>
      <w:marBottom w:val="0"/>
      <w:divBdr>
        <w:top w:val="none" w:sz="0" w:space="0" w:color="auto"/>
        <w:left w:val="none" w:sz="0" w:space="0" w:color="auto"/>
        <w:bottom w:val="none" w:sz="0" w:space="0" w:color="auto"/>
        <w:right w:val="none" w:sz="0" w:space="0" w:color="auto"/>
      </w:divBdr>
    </w:div>
    <w:div w:id="44913880">
      <w:bodyDiv w:val="1"/>
      <w:marLeft w:val="0"/>
      <w:marRight w:val="0"/>
      <w:marTop w:val="0"/>
      <w:marBottom w:val="0"/>
      <w:divBdr>
        <w:top w:val="none" w:sz="0" w:space="0" w:color="auto"/>
        <w:left w:val="none" w:sz="0" w:space="0" w:color="auto"/>
        <w:bottom w:val="none" w:sz="0" w:space="0" w:color="auto"/>
        <w:right w:val="none" w:sz="0" w:space="0" w:color="auto"/>
      </w:divBdr>
    </w:div>
    <w:div w:id="98836330">
      <w:marLeft w:val="0"/>
      <w:marRight w:val="0"/>
      <w:marTop w:val="0"/>
      <w:marBottom w:val="0"/>
      <w:divBdr>
        <w:top w:val="none" w:sz="0" w:space="0" w:color="auto"/>
        <w:left w:val="none" w:sz="0" w:space="0" w:color="auto"/>
        <w:bottom w:val="none" w:sz="0" w:space="0" w:color="auto"/>
        <w:right w:val="none" w:sz="0" w:space="0" w:color="auto"/>
      </w:divBdr>
      <w:divsChild>
        <w:div w:id="2128307674">
          <w:marLeft w:val="0"/>
          <w:marRight w:val="0"/>
          <w:marTop w:val="0"/>
          <w:marBottom w:val="0"/>
          <w:divBdr>
            <w:top w:val="none" w:sz="0" w:space="0" w:color="auto"/>
            <w:left w:val="none" w:sz="0" w:space="0" w:color="auto"/>
            <w:bottom w:val="none" w:sz="0" w:space="0" w:color="auto"/>
            <w:right w:val="none" w:sz="0" w:space="0" w:color="auto"/>
          </w:divBdr>
        </w:div>
      </w:divsChild>
    </w:div>
    <w:div w:id="110975060">
      <w:marLeft w:val="0"/>
      <w:marRight w:val="0"/>
      <w:marTop w:val="0"/>
      <w:marBottom w:val="0"/>
      <w:divBdr>
        <w:top w:val="none" w:sz="0" w:space="0" w:color="auto"/>
        <w:left w:val="none" w:sz="0" w:space="0" w:color="auto"/>
        <w:bottom w:val="none" w:sz="0" w:space="0" w:color="auto"/>
        <w:right w:val="none" w:sz="0" w:space="0" w:color="auto"/>
      </w:divBdr>
    </w:div>
    <w:div w:id="189688795">
      <w:marLeft w:val="0"/>
      <w:marRight w:val="0"/>
      <w:marTop w:val="0"/>
      <w:marBottom w:val="0"/>
      <w:divBdr>
        <w:top w:val="none" w:sz="0" w:space="0" w:color="auto"/>
        <w:left w:val="none" w:sz="0" w:space="0" w:color="auto"/>
        <w:bottom w:val="none" w:sz="0" w:space="0" w:color="auto"/>
        <w:right w:val="none" w:sz="0" w:space="0" w:color="auto"/>
      </w:divBdr>
      <w:divsChild>
        <w:div w:id="1885633858">
          <w:marLeft w:val="0"/>
          <w:marRight w:val="0"/>
          <w:marTop w:val="0"/>
          <w:marBottom w:val="0"/>
          <w:divBdr>
            <w:top w:val="none" w:sz="0" w:space="0" w:color="auto"/>
            <w:left w:val="none" w:sz="0" w:space="0" w:color="auto"/>
            <w:bottom w:val="none" w:sz="0" w:space="0" w:color="auto"/>
            <w:right w:val="none" w:sz="0" w:space="0" w:color="auto"/>
          </w:divBdr>
        </w:div>
      </w:divsChild>
    </w:div>
    <w:div w:id="191118594">
      <w:marLeft w:val="0"/>
      <w:marRight w:val="0"/>
      <w:marTop w:val="0"/>
      <w:marBottom w:val="0"/>
      <w:divBdr>
        <w:top w:val="none" w:sz="0" w:space="0" w:color="auto"/>
        <w:left w:val="none" w:sz="0" w:space="0" w:color="auto"/>
        <w:bottom w:val="none" w:sz="0" w:space="0" w:color="auto"/>
        <w:right w:val="none" w:sz="0" w:space="0" w:color="auto"/>
      </w:divBdr>
    </w:div>
    <w:div w:id="202180596">
      <w:bodyDiv w:val="1"/>
      <w:marLeft w:val="0"/>
      <w:marRight w:val="0"/>
      <w:marTop w:val="0"/>
      <w:marBottom w:val="0"/>
      <w:divBdr>
        <w:top w:val="none" w:sz="0" w:space="0" w:color="auto"/>
        <w:left w:val="none" w:sz="0" w:space="0" w:color="auto"/>
        <w:bottom w:val="none" w:sz="0" w:space="0" w:color="auto"/>
        <w:right w:val="none" w:sz="0" w:space="0" w:color="auto"/>
      </w:divBdr>
      <w:divsChild>
        <w:div w:id="226305261">
          <w:marLeft w:val="360"/>
          <w:marRight w:val="0"/>
          <w:marTop w:val="0"/>
          <w:marBottom w:val="0"/>
          <w:divBdr>
            <w:top w:val="none" w:sz="0" w:space="0" w:color="auto"/>
            <w:left w:val="none" w:sz="0" w:space="0" w:color="auto"/>
            <w:bottom w:val="none" w:sz="0" w:space="0" w:color="auto"/>
            <w:right w:val="none" w:sz="0" w:space="0" w:color="auto"/>
          </w:divBdr>
        </w:div>
        <w:div w:id="546070608">
          <w:marLeft w:val="360"/>
          <w:marRight w:val="0"/>
          <w:marTop w:val="0"/>
          <w:marBottom w:val="0"/>
          <w:divBdr>
            <w:top w:val="none" w:sz="0" w:space="0" w:color="auto"/>
            <w:left w:val="none" w:sz="0" w:space="0" w:color="auto"/>
            <w:bottom w:val="none" w:sz="0" w:space="0" w:color="auto"/>
            <w:right w:val="none" w:sz="0" w:space="0" w:color="auto"/>
          </w:divBdr>
        </w:div>
        <w:div w:id="865291630">
          <w:marLeft w:val="360"/>
          <w:marRight w:val="0"/>
          <w:marTop w:val="0"/>
          <w:marBottom w:val="0"/>
          <w:divBdr>
            <w:top w:val="none" w:sz="0" w:space="0" w:color="auto"/>
            <w:left w:val="none" w:sz="0" w:space="0" w:color="auto"/>
            <w:bottom w:val="none" w:sz="0" w:space="0" w:color="auto"/>
            <w:right w:val="none" w:sz="0" w:space="0" w:color="auto"/>
          </w:divBdr>
        </w:div>
      </w:divsChild>
    </w:div>
    <w:div w:id="217404925">
      <w:bodyDiv w:val="1"/>
      <w:marLeft w:val="0"/>
      <w:marRight w:val="0"/>
      <w:marTop w:val="0"/>
      <w:marBottom w:val="0"/>
      <w:divBdr>
        <w:top w:val="none" w:sz="0" w:space="0" w:color="auto"/>
        <w:left w:val="none" w:sz="0" w:space="0" w:color="auto"/>
        <w:bottom w:val="none" w:sz="0" w:space="0" w:color="auto"/>
        <w:right w:val="none" w:sz="0" w:space="0" w:color="auto"/>
      </w:divBdr>
    </w:div>
    <w:div w:id="251088111">
      <w:bodyDiv w:val="1"/>
      <w:marLeft w:val="0"/>
      <w:marRight w:val="0"/>
      <w:marTop w:val="0"/>
      <w:marBottom w:val="0"/>
      <w:divBdr>
        <w:top w:val="none" w:sz="0" w:space="0" w:color="auto"/>
        <w:left w:val="none" w:sz="0" w:space="0" w:color="auto"/>
        <w:bottom w:val="none" w:sz="0" w:space="0" w:color="auto"/>
        <w:right w:val="none" w:sz="0" w:space="0" w:color="auto"/>
      </w:divBdr>
    </w:div>
    <w:div w:id="259992268">
      <w:marLeft w:val="0"/>
      <w:marRight w:val="0"/>
      <w:marTop w:val="0"/>
      <w:marBottom w:val="0"/>
      <w:divBdr>
        <w:top w:val="none" w:sz="0" w:space="0" w:color="auto"/>
        <w:left w:val="none" w:sz="0" w:space="0" w:color="auto"/>
        <w:bottom w:val="none" w:sz="0" w:space="0" w:color="auto"/>
        <w:right w:val="none" w:sz="0" w:space="0" w:color="auto"/>
      </w:divBdr>
    </w:div>
    <w:div w:id="338705044">
      <w:marLeft w:val="0"/>
      <w:marRight w:val="0"/>
      <w:marTop w:val="0"/>
      <w:marBottom w:val="0"/>
      <w:divBdr>
        <w:top w:val="none" w:sz="0" w:space="0" w:color="auto"/>
        <w:left w:val="none" w:sz="0" w:space="0" w:color="auto"/>
        <w:bottom w:val="none" w:sz="0" w:space="0" w:color="auto"/>
        <w:right w:val="none" w:sz="0" w:space="0" w:color="auto"/>
      </w:divBdr>
    </w:div>
    <w:div w:id="361977499">
      <w:bodyDiv w:val="1"/>
      <w:marLeft w:val="0"/>
      <w:marRight w:val="0"/>
      <w:marTop w:val="0"/>
      <w:marBottom w:val="0"/>
      <w:divBdr>
        <w:top w:val="none" w:sz="0" w:space="0" w:color="auto"/>
        <w:left w:val="none" w:sz="0" w:space="0" w:color="auto"/>
        <w:bottom w:val="none" w:sz="0" w:space="0" w:color="auto"/>
        <w:right w:val="none" w:sz="0" w:space="0" w:color="auto"/>
      </w:divBdr>
      <w:divsChild>
        <w:div w:id="349918206">
          <w:marLeft w:val="360"/>
          <w:marRight w:val="0"/>
          <w:marTop w:val="0"/>
          <w:marBottom w:val="72"/>
          <w:divBdr>
            <w:top w:val="none" w:sz="0" w:space="0" w:color="auto"/>
            <w:left w:val="none" w:sz="0" w:space="0" w:color="auto"/>
            <w:bottom w:val="none" w:sz="0" w:space="0" w:color="auto"/>
            <w:right w:val="none" w:sz="0" w:space="0" w:color="auto"/>
          </w:divBdr>
        </w:div>
        <w:div w:id="872889712">
          <w:marLeft w:val="360"/>
          <w:marRight w:val="0"/>
          <w:marTop w:val="72"/>
          <w:marBottom w:val="72"/>
          <w:divBdr>
            <w:top w:val="none" w:sz="0" w:space="0" w:color="auto"/>
            <w:left w:val="none" w:sz="0" w:space="0" w:color="auto"/>
            <w:bottom w:val="none" w:sz="0" w:space="0" w:color="auto"/>
            <w:right w:val="none" w:sz="0" w:space="0" w:color="auto"/>
          </w:divBdr>
        </w:div>
        <w:div w:id="1318531620">
          <w:marLeft w:val="360"/>
          <w:marRight w:val="0"/>
          <w:marTop w:val="0"/>
          <w:marBottom w:val="72"/>
          <w:divBdr>
            <w:top w:val="none" w:sz="0" w:space="0" w:color="auto"/>
            <w:left w:val="none" w:sz="0" w:space="0" w:color="auto"/>
            <w:bottom w:val="none" w:sz="0" w:space="0" w:color="auto"/>
            <w:right w:val="none" w:sz="0" w:space="0" w:color="auto"/>
          </w:divBdr>
        </w:div>
      </w:divsChild>
    </w:div>
    <w:div w:id="362369856">
      <w:bodyDiv w:val="1"/>
      <w:marLeft w:val="0"/>
      <w:marRight w:val="0"/>
      <w:marTop w:val="0"/>
      <w:marBottom w:val="0"/>
      <w:divBdr>
        <w:top w:val="none" w:sz="0" w:space="0" w:color="auto"/>
        <w:left w:val="none" w:sz="0" w:space="0" w:color="auto"/>
        <w:bottom w:val="none" w:sz="0" w:space="0" w:color="auto"/>
        <w:right w:val="none" w:sz="0" w:space="0" w:color="auto"/>
      </w:divBdr>
    </w:div>
    <w:div w:id="364717837">
      <w:marLeft w:val="0"/>
      <w:marRight w:val="0"/>
      <w:marTop w:val="0"/>
      <w:marBottom w:val="0"/>
      <w:divBdr>
        <w:top w:val="none" w:sz="0" w:space="0" w:color="auto"/>
        <w:left w:val="none" w:sz="0" w:space="0" w:color="auto"/>
        <w:bottom w:val="none" w:sz="0" w:space="0" w:color="auto"/>
        <w:right w:val="none" w:sz="0" w:space="0" w:color="auto"/>
      </w:divBdr>
    </w:div>
    <w:div w:id="405110013">
      <w:marLeft w:val="0"/>
      <w:marRight w:val="0"/>
      <w:marTop w:val="0"/>
      <w:marBottom w:val="0"/>
      <w:divBdr>
        <w:top w:val="none" w:sz="0" w:space="0" w:color="auto"/>
        <w:left w:val="none" w:sz="0" w:space="0" w:color="auto"/>
        <w:bottom w:val="none" w:sz="0" w:space="0" w:color="auto"/>
        <w:right w:val="none" w:sz="0" w:space="0" w:color="auto"/>
      </w:divBdr>
      <w:divsChild>
        <w:div w:id="1663117282">
          <w:marLeft w:val="0"/>
          <w:marRight w:val="0"/>
          <w:marTop w:val="0"/>
          <w:marBottom w:val="0"/>
          <w:divBdr>
            <w:top w:val="none" w:sz="0" w:space="0" w:color="auto"/>
            <w:left w:val="none" w:sz="0" w:space="0" w:color="auto"/>
            <w:bottom w:val="none" w:sz="0" w:space="0" w:color="auto"/>
            <w:right w:val="none" w:sz="0" w:space="0" w:color="auto"/>
          </w:divBdr>
        </w:div>
      </w:divsChild>
    </w:div>
    <w:div w:id="414592405">
      <w:marLeft w:val="0"/>
      <w:marRight w:val="0"/>
      <w:marTop w:val="0"/>
      <w:marBottom w:val="0"/>
      <w:divBdr>
        <w:top w:val="none" w:sz="0" w:space="0" w:color="auto"/>
        <w:left w:val="none" w:sz="0" w:space="0" w:color="auto"/>
        <w:bottom w:val="none" w:sz="0" w:space="0" w:color="auto"/>
        <w:right w:val="none" w:sz="0" w:space="0" w:color="auto"/>
      </w:divBdr>
    </w:div>
    <w:div w:id="439564848">
      <w:marLeft w:val="0"/>
      <w:marRight w:val="0"/>
      <w:marTop w:val="0"/>
      <w:marBottom w:val="0"/>
      <w:divBdr>
        <w:top w:val="none" w:sz="0" w:space="0" w:color="auto"/>
        <w:left w:val="none" w:sz="0" w:space="0" w:color="auto"/>
        <w:bottom w:val="none" w:sz="0" w:space="0" w:color="auto"/>
        <w:right w:val="none" w:sz="0" w:space="0" w:color="auto"/>
      </w:divBdr>
    </w:div>
    <w:div w:id="446898979">
      <w:bodyDiv w:val="1"/>
      <w:marLeft w:val="0"/>
      <w:marRight w:val="0"/>
      <w:marTop w:val="0"/>
      <w:marBottom w:val="0"/>
      <w:divBdr>
        <w:top w:val="none" w:sz="0" w:space="0" w:color="auto"/>
        <w:left w:val="none" w:sz="0" w:space="0" w:color="auto"/>
        <w:bottom w:val="none" w:sz="0" w:space="0" w:color="auto"/>
        <w:right w:val="none" w:sz="0" w:space="0" w:color="auto"/>
      </w:divBdr>
    </w:div>
    <w:div w:id="497891926">
      <w:marLeft w:val="0"/>
      <w:marRight w:val="0"/>
      <w:marTop w:val="0"/>
      <w:marBottom w:val="0"/>
      <w:divBdr>
        <w:top w:val="none" w:sz="0" w:space="0" w:color="auto"/>
        <w:left w:val="none" w:sz="0" w:space="0" w:color="auto"/>
        <w:bottom w:val="none" w:sz="0" w:space="0" w:color="auto"/>
        <w:right w:val="none" w:sz="0" w:space="0" w:color="auto"/>
      </w:divBdr>
    </w:div>
    <w:div w:id="514879687">
      <w:marLeft w:val="0"/>
      <w:marRight w:val="0"/>
      <w:marTop w:val="0"/>
      <w:marBottom w:val="0"/>
      <w:divBdr>
        <w:top w:val="none" w:sz="0" w:space="0" w:color="auto"/>
        <w:left w:val="none" w:sz="0" w:space="0" w:color="auto"/>
        <w:bottom w:val="none" w:sz="0" w:space="0" w:color="auto"/>
        <w:right w:val="none" w:sz="0" w:space="0" w:color="auto"/>
      </w:divBdr>
    </w:div>
    <w:div w:id="642388054">
      <w:bodyDiv w:val="1"/>
      <w:marLeft w:val="0"/>
      <w:marRight w:val="0"/>
      <w:marTop w:val="0"/>
      <w:marBottom w:val="0"/>
      <w:divBdr>
        <w:top w:val="none" w:sz="0" w:space="0" w:color="auto"/>
        <w:left w:val="none" w:sz="0" w:space="0" w:color="auto"/>
        <w:bottom w:val="none" w:sz="0" w:space="0" w:color="auto"/>
        <w:right w:val="none" w:sz="0" w:space="0" w:color="auto"/>
      </w:divBdr>
    </w:div>
    <w:div w:id="651954452">
      <w:bodyDiv w:val="1"/>
      <w:marLeft w:val="0"/>
      <w:marRight w:val="0"/>
      <w:marTop w:val="0"/>
      <w:marBottom w:val="0"/>
      <w:divBdr>
        <w:top w:val="none" w:sz="0" w:space="0" w:color="auto"/>
        <w:left w:val="none" w:sz="0" w:space="0" w:color="auto"/>
        <w:bottom w:val="none" w:sz="0" w:space="0" w:color="auto"/>
        <w:right w:val="none" w:sz="0" w:space="0" w:color="auto"/>
      </w:divBdr>
      <w:divsChild>
        <w:div w:id="111831108">
          <w:marLeft w:val="0"/>
          <w:marRight w:val="0"/>
          <w:marTop w:val="0"/>
          <w:marBottom w:val="0"/>
          <w:divBdr>
            <w:top w:val="none" w:sz="0" w:space="0" w:color="auto"/>
            <w:left w:val="none" w:sz="0" w:space="0" w:color="auto"/>
            <w:bottom w:val="none" w:sz="0" w:space="0" w:color="auto"/>
            <w:right w:val="none" w:sz="0" w:space="0" w:color="auto"/>
          </w:divBdr>
        </w:div>
        <w:div w:id="535193581">
          <w:marLeft w:val="0"/>
          <w:marRight w:val="0"/>
          <w:marTop w:val="0"/>
          <w:marBottom w:val="0"/>
          <w:divBdr>
            <w:top w:val="none" w:sz="0" w:space="0" w:color="auto"/>
            <w:left w:val="none" w:sz="0" w:space="0" w:color="auto"/>
            <w:bottom w:val="none" w:sz="0" w:space="0" w:color="auto"/>
            <w:right w:val="none" w:sz="0" w:space="0" w:color="auto"/>
          </w:divBdr>
        </w:div>
        <w:div w:id="610284845">
          <w:marLeft w:val="0"/>
          <w:marRight w:val="0"/>
          <w:marTop w:val="0"/>
          <w:marBottom w:val="0"/>
          <w:divBdr>
            <w:top w:val="none" w:sz="0" w:space="0" w:color="auto"/>
            <w:left w:val="none" w:sz="0" w:space="0" w:color="auto"/>
            <w:bottom w:val="none" w:sz="0" w:space="0" w:color="auto"/>
            <w:right w:val="none" w:sz="0" w:space="0" w:color="auto"/>
          </w:divBdr>
        </w:div>
        <w:div w:id="824006533">
          <w:marLeft w:val="0"/>
          <w:marRight w:val="0"/>
          <w:marTop w:val="0"/>
          <w:marBottom w:val="0"/>
          <w:divBdr>
            <w:top w:val="none" w:sz="0" w:space="0" w:color="auto"/>
            <w:left w:val="none" w:sz="0" w:space="0" w:color="auto"/>
            <w:bottom w:val="none" w:sz="0" w:space="0" w:color="auto"/>
            <w:right w:val="none" w:sz="0" w:space="0" w:color="auto"/>
          </w:divBdr>
        </w:div>
        <w:div w:id="1405376311">
          <w:marLeft w:val="0"/>
          <w:marRight w:val="0"/>
          <w:marTop w:val="0"/>
          <w:marBottom w:val="0"/>
          <w:divBdr>
            <w:top w:val="none" w:sz="0" w:space="0" w:color="auto"/>
            <w:left w:val="none" w:sz="0" w:space="0" w:color="auto"/>
            <w:bottom w:val="none" w:sz="0" w:space="0" w:color="auto"/>
            <w:right w:val="none" w:sz="0" w:space="0" w:color="auto"/>
          </w:divBdr>
        </w:div>
        <w:div w:id="1961761614">
          <w:marLeft w:val="0"/>
          <w:marRight w:val="0"/>
          <w:marTop w:val="0"/>
          <w:marBottom w:val="0"/>
          <w:divBdr>
            <w:top w:val="none" w:sz="0" w:space="0" w:color="auto"/>
            <w:left w:val="none" w:sz="0" w:space="0" w:color="auto"/>
            <w:bottom w:val="none" w:sz="0" w:space="0" w:color="auto"/>
            <w:right w:val="none" w:sz="0" w:space="0" w:color="auto"/>
          </w:divBdr>
        </w:div>
      </w:divsChild>
    </w:div>
    <w:div w:id="701635988">
      <w:bodyDiv w:val="1"/>
      <w:marLeft w:val="0"/>
      <w:marRight w:val="0"/>
      <w:marTop w:val="0"/>
      <w:marBottom w:val="0"/>
      <w:divBdr>
        <w:top w:val="none" w:sz="0" w:space="0" w:color="auto"/>
        <w:left w:val="none" w:sz="0" w:space="0" w:color="auto"/>
        <w:bottom w:val="none" w:sz="0" w:space="0" w:color="auto"/>
        <w:right w:val="none" w:sz="0" w:space="0" w:color="auto"/>
      </w:divBdr>
    </w:div>
    <w:div w:id="712194395">
      <w:marLeft w:val="0"/>
      <w:marRight w:val="0"/>
      <w:marTop w:val="0"/>
      <w:marBottom w:val="0"/>
      <w:divBdr>
        <w:top w:val="none" w:sz="0" w:space="0" w:color="auto"/>
        <w:left w:val="none" w:sz="0" w:space="0" w:color="auto"/>
        <w:bottom w:val="none" w:sz="0" w:space="0" w:color="auto"/>
        <w:right w:val="none" w:sz="0" w:space="0" w:color="auto"/>
      </w:divBdr>
    </w:div>
    <w:div w:id="784269988">
      <w:bodyDiv w:val="1"/>
      <w:marLeft w:val="0"/>
      <w:marRight w:val="0"/>
      <w:marTop w:val="0"/>
      <w:marBottom w:val="0"/>
      <w:divBdr>
        <w:top w:val="none" w:sz="0" w:space="0" w:color="auto"/>
        <w:left w:val="none" w:sz="0" w:space="0" w:color="auto"/>
        <w:bottom w:val="none" w:sz="0" w:space="0" w:color="auto"/>
        <w:right w:val="none" w:sz="0" w:space="0" w:color="auto"/>
      </w:divBdr>
      <w:divsChild>
        <w:div w:id="1008948858">
          <w:marLeft w:val="0"/>
          <w:marRight w:val="0"/>
          <w:marTop w:val="72"/>
          <w:marBottom w:val="0"/>
          <w:divBdr>
            <w:top w:val="none" w:sz="0" w:space="0" w:color="auto"/>
            <w:left w:val="none" w:sz="0" w:space="0" w:color="auto"/>
            <w:bottom w:val="none" w:sz="0" w:space="0" w:color="auto"/>
            <w:right w:val="none" w:sz="0" w:space="0" w:color="auto"/>
          </w:divBdr>
        </w:div>
        <w:div w:id="1949196229">
          <w:marLeft w:val="0"/>
          <w:marRight w:val="0"/>
          <w:marTop w:val="72"/>
          <w:marBottom w:val="0"/>
          <w:divBdr>
            <w:top w:val="none" w:sz="0" w:space="0" w:color="auto"/>
            <w:left w:val="none" w:sz="0" w:space="0" w:color="auto"/>
            <w:bottom w:val="none" w:sz="0" w:space="0" w:color="auto"/>
            <w:right w:val="none" w:sz="0" w:space="0" w:color="auto"/>
          </w:divBdr>
        </w:div>
      </w:divsChild>
    </w:div>
    <w:div w:id="795638545">
      <w:marLeft w:val="0"/>
      <w:marRight w:val="0"/>
      <w:marTop w:val="0"/>
      <w:marBottom w:val="0"/>
      <w:divBdr>
        <w:top w:val="none" w:sz="0" w:space="0" w:color="auto"/>
        <w:left w:val="none" w:sz="0" w:space="0" w:color="auto"/>
        <w:bottom w:val="none" w:sz="0" w:space="0" w:color="auto"/>
        <w:right w:val="none" w:sz="0" w:space="0" w:color="auto"/>
      </w:divBdr>
    </w:div>
    <w:div w:id="800609407">
      <w:bodyDiv w:val="1"/>
      <w:marLeft w:val="0"/>
      <w:marRight w:val="0"/>
      <w:marTop w:val="0"/>
      <w:marBottom w:val="0"/>
      <w:divBdr>
        <w:top w:val="none" w:sz="0" w:space="0" w:color="auto"/>
        <w:left w:val="none" w:sz="0" w:space="0" w:color="auto"/>
        <w:bottom w:val="none" w:sz="0" w:space="0" w:color="auto"/>
        <w:right w:val="none" w:sz="0" w:space="0" w:color="auto"/>
      </w:divBdr>
    </w:div>
    <w:div w:id="809253433">
      <w:bodyDiv w:val="1"/>
      <w:marLeft w:val="0"/>
      <w:marRight w:val="0"/>
      <w:marTop w:val="0"/>
      <w:marBottom w:val="0"/>
      <w:divBdr>
        <w:top w:val="none" w:sz="0" w:space="0" w:color="auto"/>
        <w:left w:val="none" w:sz="0" w:space="0" w:color="auto"/>
        <w:bottom w:val="none" w:sz="0" w:space="0" w:color="auto"/>
        <w:right w:val="none" w:sz="0" w:space="0" w:color="auto"/>
      </w:divBdr>
    </w:div>
    <w:div w:id="822358579">
      <w:bodyDiv w:val="1"/>
      <w:marLeft w:val="0"/>
      <w:marRight w:val="0"/>
      <w:marTop w:val="0"/>
      <w:marBottom w:val="0"/>
      <w:divBdr>
        <w:top w:val="none" w:sz="0" w:space="0" w:color="auto"/>
        <w:left w:val="none" w:sz="0" w:space="0" w:color="auto"/>
        <w:bottom w:val="none" w:sz="0" w:space="0" w:color="auto"/>
        <w:right w:val="none" w:sz="0" w:space="0" w:color="auto"/>
      </w:divBdr>
    </w:div>
    <w:div w:id="839662274">
      <w:marLeft w:val="0"/>
      <w:marRight w:val="0"/>
      <w:marTop w:val="0"/>
      <w:marBottom w:val="0"/>
      <w:divBdr>
        <w:top w:val="none" w:sz="0" w:space="0" w:color="auto"/>
        <w:left w:val="none" w:sz="0" w:space="0" w:color="auto"/>
        <w:bottom w:val="none" w:sz="0" w:space="0" w:color="auto"/>
        <w:right w:val="none" w:sz="0" w:space="0" w:color="auto"/>
      </w:divBdr>
    </w:div>
    <w:div w:id="914319139">
      <w:marLeft w:val="0"/>
      <w:marRight w:val="0"/>
      <w:marTop w:val="0"/>
      <w:marBottom w:val="0"/>
      <w:divBdr>
        <w:top w:val="none" w:sz="0" w:space="0" w:color="auto"/>
        <w:left w:val="none" w:sz="0" w:space="0" w:color="auto"/>
        <w:bottom w:val="none" w:sz="0" w:space="0" w:color="auto"/>
        <w:right w:val="none" w:sz="0" w:space="0" w:color="auto"/>
      </w:divBdr>
    </w:div>
    <w:div w:id="916477613">
      <w:bodyDiv w:val="1"/>
      <w:marLeft w:val="0"/>
      <w:marRight w:val="0"/>
      <w:marTop w:val="0"/>
      <w:marBottom w:val="0"/>
      <w:divBdr>
        <w:top w:val="none" w:sz="0" w:space="0" w:color="auto"/>
        <w:left w:val="none" w:sz="0" w:space="0" w:color="auto"/>
        <w:bottom w:val="none" w:sz="0" w:space="0" w:color="auto"/>
        <w:right w:val="none" w:sz="0" w:space="0" w:color="auto"/>
      </w:divBdr>
      <w:divsChild>
        <w:div w:id="144978868">
          <w:marLeft w:val="360"/>
          <w:marRight w:val="0"/>
          <w:marTop w:val="0"/>
          <w:marBottom w:val="72"/>
          <w:divBdr>
            <w:top w:val="none" w:sz="0" w:space="0" w:color="auto"/>
            <w:left w:val="none" w:sz="0" w:space="0" w:color="auto"/>
            <w:bottom w:val="none" w:sz="0" w:space="0" w:color="auto"/>
            <w:right w:val="none" w:sz="0" w:space="0" w:color="auto"/>
          </w:divBdr>
        </w:div>
        <w:div w:id="211578282">
          <w:marLeft w:val="360"/>
          <w:marRight w:val="0"/>
          <w:marTop w:val="0"/>
          <w:marBottom w:val="72"/>
          <w:divBdr>
            <w:top w:val="none" w:sz="0" w:space="0" w:color="auto"/>
            <w:left w:val="none" w:sz="0" w:space="0" w:color="auto"/>
            <w:bottom w:val="none" w:sz="0" w:space="0" w:color="auto"/>
            <w:right w:val="none" w:sz="0" w:space="0" w:color="auto"/>
          </w:divBdr>
        </w:div>
        <w:div w:id="303319342">
          <w:marLeft w:val="360"/>
          <w:marRight w:val="0"/>
          <w:marTop w:val="72"/>
          <w:marBottom w:val="72"/>
          <w:divBdr>
            <w:top w:val="none" w:sz="0" w:space="0" w:color="auto"/>
            <w:left w:val="none" w:sz="0" w:space="0" w:color="auto"/>
            <w:bottom w:val="none" w:sz="0" w:space="0" w:color="auto"/>
            <w:right w:val="none" w:sz="0" w:space="0" w:color="auto"/>
          </w:divBdr>
        </w:div>
        <w:div w:id="316082370">
          <w:marLeft w:val="360"/>
          <w:marRight w:val="0"/>
          <w:marTop w:val="0"/>
          <w:marBottom w:val="72"/>
          <w:divBdr>
            <w:top w:val="none" w:sz="0" w:space="0" w:color="auto"/>
            <w:left w:val="none" w:sz="0" w:space="0" w:color="auto"/>
            <w:bottom w:val="none" w:sz="0" w:space="0" w:color="auto"/>
            <w:right w:val="none" w:sz="0" w:space="0" w:color="auto"/>
          </w:divBdr>
        </w:div>
      </w:divsChild>
    </w:div>
    <w:div w:id="925961605">
      <w:marLeft w:val="0"/>
      <w:marRight w:val="0"/>
      <w:marTop w:val="0"/>
      <w:marBottom w:val="0"/>
      <w:divBdr>
        <w:top w:val="none" w:sz="0" w:space="0" w:color="auto"/>
        <w:left w:val="none" w:sz="0" w:space="0" w:color="auto"/>
        <w:bottom w:val="none" w:sz="0" w:space="0" w:color="auto"/>
        <w:right w:val="none" w:sz="0" w:space="0" w:color="auto"/>
      </w:divBdr>
      <w:divsChild>
        <w:div w:id="179783843">
          <w:marLeft w:val="0"/>
          <w:marRight w:val="0"/>
          <w:marTop w:val="0"/>
          <w:marBottom w:val="0"/>
          <w:divBdr>
            <w:top w:val="none" w:sz="0" w:space="0" w:color="auto"/>
            <w:left w:val="none" w:sz="0" w:space="0" w:color="auto"/>
            <w:bottom w:val="none" w:sz="0" w:space="0" w:color="auto"/>
            <w:right w:val="none" w:sz="0" w:space="0" w:color="auto"/>
          </w:divBdr>
        </w:div>
      </w:divsChild>
    </w:div>
    <w:div w:id="933198762">
      <w:bodyDiv w:val="1"/>
      <w:marLeft w:val="0"/>
      <w:marRight w:val="0"/>
      <w:marTop w:val="0"/>
      <w:marBottom w:val="0"/>
      <w:divBdr>
        <w:top w:val="none" w:sz="0" w:space="0" w:color="auto"/>
        <w:left w:val="none" w:sz="0" w:space="0" w:color="auto"/>
        <w:bottom w:val="none" w:sz="0" w:space="0" w:color="auto"/>
        <w:right w:val="none" w:sz="0" w:space="0" w:color="auto"/>
      </w:divBdr>
    </w:div>
    <w:div w:id="944920745">
      <w:bodyDiv w:val="1"/>
      <w:marLeft w:val="0"/>
      <w:marRight w:val="0"/>
      <w:marTop w:val="0"/>
      <w:marBottom w:val="0"/>
      <w:divBdr>
        <w:top w:val="none" w:sz="0" w:space="0" w:color="auto"/>
        <w:left w:val="none" w:sz="0" w:space="0" w:color="auto"/>
        <w:bottom w:val="none" w:sz="0" w:space="0" w:color="auto"/>
        <w:right w:val="none" w:sz="0" w:space="0" w:color="auto"/>
      </w:divBdr>
    </w:div>
    <w:div w:id="951549280">
      <w:marLeft w:val="0"/>
      <w:marRight w:val="0"/>
      <w:marTop w:val="0"/>
      <w:marBottom w:val="0"/>
      <w:divBdr>
        <w:top w:val="none" w:sz="0" w:space="0" w:color="auto"/>
        <w:left w:val="none" w:sz="0" w:space="0" w:color="auto"/>
        <w:bottom w:val="none" w:sz="0" w:space="0" w:color="auto"/>
        <w:right w:val="none" w:sz="0" w:space="0" w:color="auto"/>
      </w:divBdr>
    </w:div>
    <w:div w:id="1000741473">
      <w:marLeft w:val="0"/>
      <w:marRight w:val="0"/>
      <w:marTop w:val="0"/>
      <w:marBottom w:val="0"/>
      <w:divBdr>
        <w:top w:val="none" w:sz="0" w:space="0" w:color="auto"/>
        <w:left w:val="none" w:sz="0" w:space="0" w:color="auto"/>
        <w:bottom w:val="none" w:sz="0" w:space="0" w:color="auto"/>
        <w:right w:val="none" w:sz="0" w:space="0" w:color="auto"/>
      </w:divBdr>
    </w:div>
    <w:div w:id="1023824413">
      <w:marLeft w:val="0"/>
      <w:marRight w:val="0"/>
      <w:marTop w:val="0"/>
      <w:marBottom w:val="0"/>
      <w:divBdr>
        <w:top w:val="none" w:sz="0" w:space="0" w:color="auto"/>
        <w:left w:val="none" w:sz="0" w:space="0" w:color="auto"/>
        <w:bottom w:val="none" w:sz="0" w:space="0" w:color="auto"/>
        <w:right w:val="none" w:sz="0" w:space="0" w:color="auto"/>
      </w:divBdr>
    </w:div>
    <w:div w:id="1023824417">
      <w:marLeft w:val="0"/>
      <w:marRight w:val="0"/>
      <w:marTop w:val="0"/>
      <w:marBottom w:val="0"/>
      <w:divBdr>
        <w:top w:val="none" w:sz="0" w:space="0" w:color="auto"/>
        <w:left w:val="none" w:sz="0" w:space="0" w:color="auto"/>
        <w:bottom w:val="none" w:sz="0" w:space="0" w:color="auto"/>
        <w:right w:val="none" w:sz="0" w:space="0" w:color="auto"/>
      </w:divBdr>
    </w:div>
    <w:div w:id="1023824432">
      <w:marLeft w:val="0"/>
      <w:marRight w:val="0"/>
      <w:marTop w:val="0"/>
      <w:marBottom w:val="0"/>
      <w:divBdr>
        <w:top w:val="none" w:sz="0" w:space="0" w:color="auto"/>
        <w:left w:val="none" w:sz="0" w:space="0" w:color="auto"/>
        <w:bottom w:val="none" w:sz="0" w:space="0" w:color="auto"/>
        <w:right w:val="none" w:sz="0" w:space="0" w:color="auto"/>
      </w:divBdr>
      <w:divsChild>
        <w:div w:id="1023824433">
          <w:marLeft w:val="0"/>
          <w:marRight w:val="0"/>
          <w:marTop w:val="0"/>
          <w:marBottom w:val="0"/>
          <w:divBdr>
            <w:top w:val="none" w:sz="0" w:space="0" w:color="auto"/>
            <w:left w:val="none" w:sz="0" w:space="0" w:color="auto"/>
            <w:bottom w:val="none" w:sz="0" w:space="0" w:color="auto"/>
            <w:right w:val="none" w:sz="0" w:space="0" w:color="auto"/>
          </w:divBdr>
        </w:div>
        <w:div w:id="1023824435">
          <w:marLeft w:val="0"/>
          <w:marRight w:val="0"/>
          <w:marTop w:val="0"/>
          <w:marBottom w:val="0"/>
          <w:divBdr>
            <w:top w:val="none" w:sz="0" w:space="0" w:color="auto"/>
            <w:left w:val="none" w:sz="0" w:space="0" w:color="auto"/>
            <w:bottom w:val="none" w:sz="0" w:space="0" w:color="auto"/>
            <w:right w:val="none" w:sz="0" w:space="0" w:color="auto"/>
          </w:divBdr>
        </w:div>
        <w:div w:id="1023824501">
          <w:marLeft w:val="0"/>
          <w:marRight w:val="0"/>
          <w:marTop w:val="0"/>
          <w:marBottom w:val="0"/>
          <w:divBdr>
            <w:top w:val="none" w:sz="0" w:space="0" w:color="auto"/>
            <w:left w:val="none" w:sz="0" w:space="0" w:color="auto"/>
            <w:bottom w:val="none" w:sz="0" w:space="0" w:color="auto"/>
            <w:right w:val="none" w:sz="0" w:space="0" w:color="auto"/>
          </w:divBdr>
        </w:div>
        <w:div w:id="1023824519">
          <w:marLeft w:val="0"/>
          <w:marRight w:val="0"/>
          <w:marTop w:val="0"/>
          <w:marBottom w:val="0"/>
          <w:divBdr>
            <w:top w:val="none" w:sz="0" w:space="0" w:color="auto"/>
            <w:left w:val="none" w:sz="0" w:space="0" w:color="auto"/>
            <w:bottom w:val="none" w:sz="0" w:space="0" w:color="auto"/>
            <w:right w:val="none" w:sz="0" w:space="0" w:color="auto"/>
          </w:divBdr>
        </w:div>
      </w:divsChild>
    </w:div>
    <w:div w:id="1023824465">
      <w:marLeft w:val="0"/>
      <w:marRight w:val="0"/>
      <w:marTop w:val="0"/>
      <w:marBottom w:val="0"/>
      <w:divBdr>
        <w:top w:val="none" w:sz="0" w:space="0" w:color="auto"/>
        <w:left w:val="none" w:sz="0" w:space="0" w:color="auto"/>
        <w:bottom w:val="none" w:sz="0" w:space="0" w:color="auto"/>
        <w:right w:val="none" w:sz="0" w:space="0" w:color="auto"/>
      </w:divBdr>
      <w:divsChild>
        <w:div w:id="1023824446">
          <w:marLeft w:val="0"/>
          <w:marRight w:val="0"/>
          <w:marTop w:val="0"/>
          <w:marBottom w:val="0"/>
          <w:divBdr>
            <w:top w:val="none" w:sz="0" w:space="0" w:color="auto"/>
            <w:left w:val="none" w:sz="0" w:space="0" w:color="auto"/>
            <w:bottom w:val="none" w:sz="0" w:space="0" w:color="auto"/>
            <w:right w:val="none" w:sz="0" w:space="0" w:color="auto"/>
          </w:divBdr>
        </w:div>
        <w:div w:id="1023824492">
          <w:marLeft w:val="0"/>
          <w:marRight w:val="0"/>
          <w:marTop w:val="0"/>
          <w:marBottom w:val="0"/>
          <w:divBdr>
            <w:top w:val="none" w:sz="0" w:space="0" w:color="auto"/>
            <w:left w:val="none" w:sz="0" w:space="0" w:color="auto"/>
            <w:bottom w:val="none" w:sz="0" w:space="0" w:color="auto"/>
            <w:right w:val="none" w:sz="0" w:space="0" w:color="auto"/>
          </w:divBdr>
        </w:div>
      </w:divsChild>
    </w:div>
    <w:div w:id="1023824486">
      <w:marLeft w:val="0"/>
      <w:marRight w:val="0"/>
      <w:marTop w:val="0"/>
      <w:marBottom w:val="0"/>
      <w:divBdr>
        <w:top w:val="none" w:sz="0" w:space="0" w:color="auto"/>
        <w:left w:val="none" w:sz="0" w:space="0" w:color="auto"/>
        <w:bottom w:val="none" w:sz="0" w:space="0" w:color="auto"/>
        <w:right w:val="none" w:sz="0" w:space="0" w:color="auto"/>
      </w:divBdr>
    </w:div>
    <w:div w:id="1023824498">
      <w:marLeft w:val="0"/>
      <w:marRight w:val="0"/>
      <w:marTop w:val="0"/>
      <w:marBottom w:val="0"/>
      <w:divBdr>
        <w:top w:val="none" w:sz="0" w:space="0" w:color="auto"/>
        <w:left w:val="none" w:sz="0" w:space="0" w:color="auto"/>
        <w:bottom w:val="none" w:sz="0" w:space="0" w:color="auto"/>
        <w:right w:val="none" w:sz="0" w:space="0" w:color="auto"/>
      </w:divBdr>
      <w:divsChild>
        <w:div w:id="1023824456">
          <w:marLeft w:val="0"/>
          <w:marRight w:val="0"/>
          <w:marTop w:val="0"/>
          <w:marBottom w:val="0"/>
          <w:divBdr>
            <w:top w:val="none" w:sz="0" w:space="0" w:color="auto"/>
            <w:left w:val="none" w:sz="0" w:space="0" w:color="auto"/>
            <w:bottom w:val="none" w:sz="0" w:space="0" w:color="auto"/>
            <w:right w:val="none" w:sz="0" w:space="0" w:color="auto"/>
          </w:divBdr>
          <w:divsChild>
            <w:div w:id="1023824423">
              <w:marLeft w:val="0"/>
              <w:marRight w:val="0"/>
              <w:marTop w:val="0"/>
              <w:marBottom w:val="0"/>
              <w:divBdr>
                <w:top w:val="none" w:sz="0" w:space="0" w:color="auto"/>
                <w:left w:val="none" w:sz="0" w:space="0" w:color="auto"/>
                <w:bottom w:val="none" w:sz="0" w:space="0" w:color="auto"/>
                <w:right w:val="none" w:sz="0" w:space="0" w:color="auto"/>
              </w:divBdr>
            </w:div>
            <w:div w:id="1023824424">
              <w:marLeft w:val="0"/>
              <w:marRight w:val="0"/>
              <w:marTop w:val="0"/>
              <w:marBottom w:val="0"/>
              <w:divBdr>
                <w:top w:val="none" w:sz="0" w:space="0" w:color="auto"/>
                <w:left w:val="none" w:sz="0" w:space="0" w:color="auto"/>
                <w:bottom w:val="none" w:sz="0" w:space="0" w:color="auto"/>
                <w:right w:val="none" w:sz="0" w:space="0" w:color="auto"/>
              </w:divBdr>
            </w:div>
            <w:div w:id="1023824425">
              <w:marLeft w:val="0"/>
              <w:marRight w:val="0"/>
              <w:marTop w:val="0"/>
              <w:marBottom w:val="0"/>
              <w:divBdr>
                <w:top w:val="none" w:sz="0" w:space="0" w:color="auto"/>
                <w:left w:val="none" w:sz="0" w:space="0" w:color="auto"/>
                <w:bottom w:val="none" w:sz="0" w:space="0" w:color="auto"/>
                <w:right w:val="none" w:sz="0" w:space="0" w:color="auto"/>
              </w:divBdr>
            </w:div>
            <w:div w:id="1023824426">
              <w:marLeft w:val="0"/>
              <w:marRight w:val="0"/>
              <w:marTop w:val="0"/>
              <w:marBottom w:val="0"/>
              <w:divBdr>
                <w:top w:val="none" w:sz="0" w:space="0" w:color="auto"/>
                <w:left w:val="none" w:sz="0" w:space="0" w:color="auto"/>
                <w:bottom w:val="none" w:sz="0" w:space="0" w:color="auto"/>
                <w:right w:val="none" w:sz="0" w:space="0" w:color="auto"/>
              </w:divBdr>
            </w:div>
            <w:div w:id="1023824427">
              <w:marLeft w:val="0"/>
              <w:marRight w:val="0"/>
              <w:marTop w:val="0"/>
              <w:marBottom w:val="0"/>
              <w:divBdr>
                <w:top w:val="none" w:sz="0" w:space="0" w:color="auto"/>
                <w:left w:val="none" w:sz="0" w:space="0" w:color="auto"/>
                <w:bottom w:val="none" w:sz="0" w:space="0" w:color="auto"/>
                <w:right w:val="none" w:sz="0" w:space="0" w:color="auto"/>
              </w:divBdr>
            </w:div>
            <w:div w:id="1023824428">
              <w:marLeft w:val="0"/>
              <w:marRight w:val="0"/>
              <w:marTop w:val="0"/>
              <w:marBottom w:val="0"/>
              <w:divBdr>
                <w:top w:val="none" w:sz="0" w:space="0" w:color="auto"/>
                <w:left w:val="none" w:sz="0" w:space="0" w:color="auto"/>
                <w:bottom w:val="none" w:sz="0" w:space="0" w:color="auto"/>
                <w:right w:val="none" w:sz="0" w:space="0" w:color="auto"/>
              </w:divBdr>
            </w:div>
            <w:div w:id="1023824429">
              <w:marLeft w:val="0"/>
              <w:marRight w:val="0"/>
              <w:marTop w:val="0"/>
              <w:marBottom w:val="0"/>
              <w:divBdr>
                <w:top w:val="none" w:sz="0" w:space="0" w:color="auto"/>
                <w:left w:val="none" w:sz="0" w:space="0" w:color="auto"/>
                <w:bottom w:val="none" w:sz="0" w:space="0" w:color="auto"/>
                <w:right w:val="none" w:sz="0" w:space="0" w:color="auto"/>
              </w:divBdr>
            </w:div>
            <w:div w:id="1023824431">
              <w:marLeft w:val="0"/>
              <w:marRight w:val="0"/>
              <w:marTop w:val="0"/>
              <w:marBottom w:val="0"/>
              <w:divBdr>
                <w:top w:val="none" w:sz="0" w:space="0" w:color="auto"/>
                <w:left w:val="none" w:sz="0" w:space="0" w:color="auto"/>
                <w:bottom w:val="none" w:sz="0" w:space="0" w:color="auto"/>
                <w:right w:val="none" w:sz="0" w:space="0" w:color="auto"/>
              </w:divBdr>
            </w:div>
            <w:div w:id="1023824434">
              <w:marLeft w:val="0"/>
              <w:marRight w:val="0"/>
              <w:marTop w:val="0"/>
              <w:marBottom w:val="0"/>
              <w:divBdr>
                <w:top w:val="none" w:sz="0" w:space="0" w:color="auto"/>
                <w:left w:val="none" w:sz="0" w:space="0" w:color="auto"/>
                <w:bottom w:val="none" w:sz="0" w:space="0" w:color="auto"/>
                <w:right w:val="none" w:sz="0" w:space="0" w:color="auto"/>
              </w:divBdr>
            </w:div>
            <w:div w:id="1023824436">
              <w:marLeft w:val="0"/>
              <w:marRight w:val="0"/>
              <w:marTop w:val="0"/>
              <w:marBottom w:val="0"/>
              <w:divBdr>
                <w:top w:val="none" w:sz="0" w:space="0" w:color="auto"/>
                <w:left w:val="none" w:sz="0" w:space="0" w:color="auto"/>
                <w:bottom w:val="none" w:sz="0" w:space="0" w:color="auto"/>
                <w:right w:val="none" w:sz="0" w:space="0" w:color="auto"/>
              </w:divBdr>
            </w:div>
            <w:div w:id="1023824437">
              <w:marLeft w:val="0"/>
              <w:marRight w:val="0"/>
              <w:marTop w:val="0"/>
              <w:marBottom w:val="0"/>
              <w:divBdr>
                <w:top w:val="none" w:sz="0" w:space="0" w:color="auto"/>
                <w:left w:val="none" w:sz="0" w:space="0" w:color="auto"/>
                <w:bottom w:val="none" w:sz="0" w:space="0" w:color="auto"/>
                <w:right w:val="none" w:sz="0" w:space="0" w:color="auto"/>
              </w:divBdr>
            </w:div>
            <w:div w:id="1023824438">
              <w:marLeft w:val="0"/>
              <w:marRight w:val="0"/>
              <w:marTop w:val="0"/>
              <w:marBottom w:val="0"/>
              <w:divBdr>
                <w:top w:val="none" w:sz="0" w:space="0" w:color="auto"/>
                <w:left w:val="none" w:sz="0" w:space="0" w:color="auto"/>
                <w:bottom w:val="none" w:sz="0" w:space="0" w:color="auto"/>
                <w:right w:val="none" w:sz="0" w:space="0" w:color="auto"/>
              </w:divBdr>
            </w:div>
            <w:div w:id="1023824439">
              <w:marLeft w:val="0"/>
              <w:marRight w:val="0"/>
              <w:marTop w:val="0"/>
              <w:marBottom w:val="0"/>
              <w:divBdr>
                <w:top w:val="none" w:sz="0" w:space="0" w:color="auto"/>
                <w:left w:val="none" w:sz="0" w:space="0" w:color="auto"/>
                <w:bottom w:val="none" w:sz="0" w:space="0" w:color="auto"/>
                <w:right w:val="none" w:sz="0" w:space="0" w:color="auto"/>
              </w:divBdr>
            </w:div>
            <w:div w:id="1023824440">
              <w:marLeft w:val="0"/>
              <w:marRight w:val="0"/>
              <w:marTop w:val="0"/>
              <w:marBottom w:val="0"/>
              <w:divBdr>
                <w:top w:val="none" w:sz="0" w:space="0" w:color="auto"/>
                <w:left w:val="none" w:sz="0" w:space="0" w:color="auto"/>
                <w:bottom w:val="none" w:sz="0" w:space="0" w:color="auto"/>
                <w:right w:val="none" w:sz="0" w:space="0" w:color="auto"/>
              </w:divBdr>
            </w:div>
            <w:div w:id="1023824441">
              <w:marLeft w:val="0"/>
              <w:marRight w:val="0"/>
              <w:marTop w:val="0"/>
              <w:marBottom w:val="0"/>
              <w:divBdr>
                <w:top w:val="none" w:sz="0" w:space="0" w:color="auto"/>
                <w:left w:val="none" w:sz="0" w:space="0" w:color="auto"/>
                <w:bottom w:val="none" w:sz="0" w:space="0" w:color="auto"/>
                <w:right w:val="none" w:sz="0" w:space="0" w:color="auto"/>
              </w:divBdr>
            </w:div>
            <w:div w:id="1023824442">
              <w:marLeft w:val="0"/>
              <w:marRight w:val="0"/>
              <w:marTop w:val="0"/>
              <w:marBottom w:val="0"/>
              <w:divBdr>
                <w:top w:val="none" w:sz="0" w:space="0" w:color="auto"/>
                <w:left w:val="none" w:sz="0" w:space="0" w:color="auto"/>
                <w:bottom w:val="none" w:sz="0" w:space="0" w:color="auto"/>
                <w:right w:val="none" w:sz="0" w:space="0" w:color="auto"/>
              </w:divBdr>
            </w:div>
            <w:div w:id="1023824443">
              <w:marLeft w:val="0"/>
              <w:marRight w:val="0"/>
              <w:marTop w:val="0"/>
              <w:marBottom w:val="0"/>
              <w:divBdr>
                <w:top w:val="none" w:sz="0" w:space="0" w:color="auto"/>
                <w:left w:val="none" w:sz="0" w:space="0" w:color="auto"/>
                <w:bottom w:val="none" w:sz="0" w:space="0" w:color="auto"/>
                <w:right w:val="none" w:sz="0" w:space="0" w:color="auto"/>
              </w:divBdr>
            </w:div>
            <w:div w:id="1023824444">
              <w:marLeft w:val="0"/>
              <w:marRight w:val="0"/>
              <w:marTop w:val="0"/>
              <w:marBottom w:val="0"/>
              <w:divBdr>
                <w:top w:val="none" w:sz="0" w:space="0" w:color="auto"/>
                <w:left w:val="none" w:sz="0" w:space="0" w:color="auto"/>
                <w:bottom w:val="none" w:sz="0" w:space="0" w:color="auto"/>
                <w:right w:val="none" w:sz="0" w:space="0" w:color="auto"/>
              </w:divBdr>
            </w:div>
            <w:div w:id="1023824445">
              <w:marLeft w:val="0"/>
              <w:marRight w:val="0"/>
              <w:marTop w:val="0"/>
              <w:marBottom w:val="0"/>
              <w:divBdr>
                <w:top w:val="none" w:sz="0" w:space="0" w:color="auto"/>
                <w:left w:val="none" w:sz="0" w:space="0" w:color="auto"/>
                <w:bottom w:val="none" w:sz="0" w:space="0" w:color="auto"/>
                <w:right w:val="none" w:sz="0" w:space="0" w:color="auto"/>
              </w:divBdr>
            </w:div>
            <w:div w:id="1023824447">
              <w:marLeft w:val="0"/>
              <w:marRight w:val="0"/>
              <w:marTop w:val="0"/>
              <w:marBottom w:val="0"/>
              <w:divBdr>
                <w:top w:val="none" w:sz="0" w:space="0" w:color="auto"/>
                <w:left w:val="none" w:sz="0" w:space="0" w:color="auto"/>
                <w:bottom w:val="none" w:sz="0" w:space="0" w:color="auto"/>
                <w:right w:val="none" w:sz="0" w:space="0" w:color="auto"/>
              </w:divBdr>
            </w:div>
            <w:div w:id="1023824448">
              <w:marLeft w:val="0"/>
              <w:marRight w:val="0"/>
              <w:marTop w:val="0"/>
              <w:marBottom w:val="0"/>
              <w:divBdr>
                <w:top w:val="none" w:sz="0" w:space="0" w:color="auto"/>
                <w:left w:val="none" w:sz="0" w:space="0" w:color="auto"/>
                <w:bottom w:val="none" w:sz="0" w:space="0" w:color="auto"/>
                <w:right w:val="none" w:sz="0" w:space="0" w:color="auto"/>
              </w:divBdr>
            </w:div>
            <w:div w:id="1023824449">
              <w:marLeft w:val="0"/>
              <w:marRight w:val="0"/>
              <w:marTop w:val="0"/>
              <w:marBottom w:val="0"/>
              <w:divBdr>
                <w:top w:val="none" w:sz="0" w:space="0" w:color="auto"/>
                <w:left w:val="none" w:sz="0" w:space="0" w:color="auto"/>
                <w:bottom w:val="none" w:sz="0" w:space="0" w:color="auto"/>
                <w:right w:val="none" w:sz="0" w:space="0" w:color="auto"/>
              </w:divBdr>
            </w:div>
            <w:div w:id="1023824450">
              <w:marLeft w:val="0"/>
              <w:marRight w:val="0"/>
              <w:marTop w:val="0"/>
              <w:marBottom w:val="0"/>
              <w:divBdr>
                <w:top w:val="none" w:sz="0" w:space="0" w:color="auto"/>
                <w:left w:val="none" w:sz="0" w:space="0" w:color="auto"/>
                <w:bottom w:val="none" w:sz="0" w:space="0" w:color="auto"/>
                <w:right w:val="none" w:sz="0" w:space="0" w:color="auto"/>
              </w:divBdr>
            </w:div>
            <w:div w:id="1023824451">
              <w:marLeft w:val="0"/>
              <w:marRight w:val="0"/>
              <w:marTop w:val="0"/>
              <w:marBottom w:val="0"/>
              <w:divBdr>
                <w:top w:val="none" w:sz="0" w:space="0" w:color="auto"/>
                <w:left w:val="none" w:sz="0" w:space="0" w:color="auto"/>
                <w:bottom w:val="none" w:sz="0" w:space="0" w:color="auto"/>
                <w:right w:val="none" w:sz="0" w:space="0" w:color="auto"/>
              </w:divBdr>
            </w:div>
            <w:div w:id="1023824453">
              <w:marLeft w:val="0"/>
              <w:marRight w:val="0"/>
              <w:marTop w:val="0"/>
              <w:marBottom w:val="0"/>
              <w:divBdr>
                <w:top w:val="none" w:sz="0" w:space="0" w:color="auto"/>
                <w:left w:val="none" w:sz="0" w:space="0" w:color="auto"/>
                <w:bottom w:val="none" w:sz="0" w:space="0" w:color="auto"/>
                <w:right w:val="none" w:sz="0" w:space="0" w:color="auto"/>
              </w:divBdr>
            </w:div>
            <w:div w:id="1023824454">
              <w:marLeft w:val="0"/>
              <w:marRight w:val="0"/>
              <w:marTop w:val="0"/>
              <w:marBottom w:val="0"/>
              <w:divBdr>
                <w:top w:val="none" w:sz="0" w:space="0" w:color="auto"/>
                <w:left w:val="none" w:sz="0" w:space="0" w:color="auto"/>
                <w:bottom w:val="none" w:sz="0" w:space="0" w:color="auto"/>
                <w:right w:val="none" w:sz="0" w:space="0" w:color="auto"/>
              </w:divBdr>
            </w:div>
            <w:div w:id="1023824455">
              <w:marLeft w:val="0"/>
              <w:marRight w:val="0"/>
              <w:marTop w:val="0"/>
              <w:marBottom w:val="0"/>
              <w:divBdr>
                <w:top w:val="none" w:sz="0" w:space="0" w:color="auto"/>
                <w:left w:val="none" w:sz="0" w:space="0" w:color="auto"/>
                <w:bottom w:val="none" w:sz="0" w:space="0" w:color="auto"/>
                <w:right w:val="none" w:sz="0" w:space="0" w:color="auto"/>
              </w:divBdr>
            </w:div>
            <w:div w:id="1023824457">
              <w:marLeft w:val="0"/>
              <w:marRight w:val="0"/>
              <w:marTop w:val="0"/>
              <w:marBottom w:val="0"/>
              <w:divBdr>
                <w:top w:val="none" w:sz="0" w:space="0" w:color="auto"/>
                <w:left w:val="none" w:sz="0" w:space="0" w:color="auto"/>
                <w:bottom w:val="none" w:sz="0" w:space="0" w:color="auto"/>
                <w:right w:val="none" w:sz="0" w:space="0" w:color="auto"/>
              </w:divBdr>
            </w:div>
            <w:div w:id="1023824458">
              <w:marLeft w:val="0"/>
              <w:marRight w:val="0"/>
              <w:marTop w:val="0"/>
              <w:marBottom w:val="0"/>
              <w:divBdr>
                <w:top w:val="none" w:sz="0" w:space="0" w:color="auto"/>
                <w:left w:val="none" w:sz="0" w:space="0" w:color="auto"/>
                <w:bottom w:val="none" w:sz="0" w:space="0" w:color="auto"/>
                <w:right w:val="none" w:sz="0" w:space="0" w:color="auto"/>
              </w:divBdr>
            </w:div>
            <w:div w:id="1023824459">
              <w:marLeft w:val="0"/>
              <w:marRight w:val="0"/>
              <w:marTop w:val="0"/>
              <w:marBottom w:val="0"/>
              <w:divBdr>
                <w:top w:val="none" w:sz="0" w:space="0" w:color="auto"/>
                <w:left w:val="none" w:sz="0" w:space="0" w:color="auto"/>
                <w:bottom w:val="none" w:sz="0" w:space="0" w:color="auto"/>
                <w:right w:val="none" w:sz="0" w:space="0" w:color="auto"/>
              </w:divBdr>
            </w:div>
            <w:div w:id="1023824460">
              <w:marLeft w:val="0"/>
              <w:marRight w:val="0"/>
              <w:marTop w:val="0"/>
              <w:marBottom w:val="0"/>
              <w:divBdr>
                <w:top w:val="none" w:sz="0" w:space="0" w:color="auto"/>
                <w:left w:val="none" w:sz="0" w:space="0" w:color="auto"/>
                <w:bottom w:val="none" w:sz="0" w:space="0" w:color="auto"/>
                <w:right w:val="none" w:sz="0" w:space="0" w:color="auto"/>
              </w:divBdr>
            </w:div>
            <w:div w:id="1023824461">
              <w:marLeft w:val="0"/>
              <w:marRight w:val="0"/>
              <w:marTop w:val="0"/>
              <w:marBottom w:val="0"/>
              <w:divBdr>
                <w:top w:val="none" w:sz="0" w:space="0" w:color="auto"/>
                <w:left w:val="none" w:sz="0" w:space="0" w:color="auto"/>
                <w:bottom w:val="none" w:sz="0" w:space="0" w:color="auto"/>
                <w:right w:val="none" w:sz="0" w:space="0" w:color="auto"/>
              </w:divBdr>
            </w:div>
            <w:div w:id="1023824462">
              <w:marLeft w:val="0"/>
              <w:marRight w:val="0"/>
              <w:marTop w:val="0"/>
              <w:marBottom w:val="0"/>
              <w:divBdr>
                <w:top w:val="none" w:sz="0" w:space="0" w:color="auto"/>
                <w:left w:val="none" w:sz="0" w:space="0" w:color="auto"/>
                <w:bottom w:val="none" w:sz="0" w:space="0" w:color="auto"/>
                <w:right w:val="none" w:sz="0" w:space="0" w:color="auto"/>
              </w:divBdr>
            </w:div>
            <w:div w:id="1023824464">
              <w:marLeft w:val="0"/>
              <w:marRight w:val="0"/>
              <w:marTop w:val="0"/>
              <w:marBottom w:val="0"/>
              <w:divBdr>
                <w:top w:val="none" w:sz="0" w:space="0" w:color="auto"/>
                <w:left w:val="none" w:sz="0" w:space="0" w:color="auto"/>
                <w:bottom w:val="none" w:sz="0" w:space="0" w:color="auto"/>
                <w:right w:val="none" w:sz="0" w:space="0" w:color="auto"/>
              </w:divBdr>
            </w:div>
            <w:div w:id="1023824466">
              <w:marLeft w:val="0"/>
              <w:marRight w:val="0"/>
              <w:marTop w:val="0"/>
              <w:marBottom w:val="0"/>
              <w:divBdr>
                <w:top w:val="none" w:sz="0" w:space="0" w:color="auto"/>
                <w:left w:val="none" w:sz="0" w:space="0" w:color="auto"/>
                <w:bottom w:val="none" w:sz="0" w:space="0" w:color="auto"/>
                <w:right w:val="none" w:sz="0" w:space="0" w:color="auto"/>
              </w:divBdr>
            </w:div>
            <w:div w:id="1023824468">
              <w:marLeft w:val="0"/>
              <w:marRight w:val="0"/>
              <w:marTop w:val="0"/>
              <w:marBottom w:val="0"/>
              <w:divBdr>
                <w:top w:val="none" w:sz="0" w:space="0" w:color="auto"/>
                <w:left w:val="none" w:sz="0" w:space="0" w:color="auto"/>
                <w:bottom w:val="none" w:sz="0" w:space="0" w:color="auto"/>
                <w:right w:val="none" w:sz="0" w:space="0" w:color="auto"/>
              </w:divBdr>
            </w:div>
            <w:div w:id="1023824470">
              <w:marLeft w:val="0"/>
              <w:marRight w:val="0"/>
              <w:marTop w:val="0"/>
              <w:marBottom w:val="0"/>
              <w:divBdr>
                <w:top w:val="none" w:sz="0" w:space="0" w:color="auto"/>
                <w:left w:val="none" w:sz="0" w:space="0" w:color="auto"/>
                <w:bottom w:val="none" w:sz="0" w:space="0" w:color="auto"/>
                <w:right w:val="none" w:sz="0" w:space="0" w:color="auto"/>
              </w:divBdr>
            </w:div>
            <w:div w:id="1023824471">
              <w:marLeft w:val="0"/>
              <w:marRight w:val="0"/>
              <w:marTop w:val="0"/>
              <w:marBottom w:val="0"/>
              <w:divBdr>
                <w:top w:val="none" w:sz="0" w:space="0" w:color="auto"/>
                <w:left w:val="none" w:sz="0" w:space="0" w:color="auto"/>
                <w:bottom w:val="none" w:sz="0" w:space="0" w:color="auto"/>
                <w:right w:val="none" w:sz="0" w:space="0" w:color="auto"/>
              </w:divBdr>
            </w:div>
            <w:div w:id="1023824472">
              <w:marLeft w:val="0"/>
              <w:marRight w:val="0"/>
              <w:marTop w:val="0"/>
              <w:marBottom w:val="0"/>
              <w:divBdr>
                <w:top w:val="none" w:sz="0" w:space="0" w:color="auto"/>
                <w:left w:val="none" w:sz="0" w:space="0" w:color="auto"/>
                <w:bottom w:val="none" w:sz="0" w:space="0" w:color="auto"/>
                <w:right w:val="none" w:sz="0" w:space="0" w:color="auto"/>
              </w:divBdr>
            </w:div>
            <w:div w:id="1023824473">
              <w:marLeft w:val="0"/>
              <w:marRight w:val="0"/>
              <w:marTop w:val="0"/>
              <w:marBottom w:val="0"/>
              <w:divBdr>
                <w:top w:val="none" w:sz="0" w:space="0" w:color="auto"/>
                <w:left w:val="none" w:sz="0" w:space="0" w:color="auto"/>
                <w:bottom w:val="none" w:sz="0" w:space="0" w:color="auto"/>
                <w:right w:val="none" w:sz="0" w:space="0" w:color="auto"/>
              </w:divBdr>
            </w:div>
            <w:div w:id="1023824474">
              <w:marLeft w:val="0"/>
              <w:marRight w:val="0"/>
              <w:marTop w:val="0"/>
              <w:marBottom w:val="0"/>
              <w:divBdr>
                <w:top w:val="none" w:sz="0" w:space="0" w:color="auto"/>
                <w:left w:val="none" w:sz="0" w:space="0" w:color="auto"/>
                <w:bottom w:val="none" w:sz="0" w:space="0" w:color="auto"/>
                <w:right w:val="none" w:sz="0" w:space="0" w:color="auto"/>
              </w:divBdr>
            </w:div>
            <w:div w:id="1023824475">
              <w:marLeft w:val="0"/>
              <w:marRight w:val="0"/>
              <w:marTop w:val="0"/>
              <w:marBottom w:val="0"/>
              <w:divBdr>
                <w:top w:val="none" w:sz="0" w:space="0" w:color="auto"/>
                <w:left w:val="none" w:sz="0" w:space="0" w:color="auto"/>
                <w:bottom w:val="none" w:sz="0" w:space="0" w:color="auto"/>
                <w:right w:val="none" w:sz="0" w:space="0" w:color="auto"/>
              </w:divBdr>
            </w:div>
            <w:div w:id="1023824477">
              <w:marLeft w:val="0"/>
              <w:marRight w:val="0"/>
              <w:marTop w:val="0"/>
              <w:marBottom w:val="0"/>
              <w:divBdr>
                <w:top w:val="none" w:sz="0" w:space="0" w:color="auto"/>
                <w:left w:val="none" w:sz="0" w:space="0" w:color="auto"/>
                <w:bottom w:val="none" w:sz="0" w:space="0" w:color="auto"/>
                <w:right w:val="none" w:sz="0" w:space="0" w:color="auto"/>
              </w:divBdr>
            </w:div>
            <w:div w:id="1023824478">
              <w:marLeft w:val="0"/>
              <w:marRight w:val="0"/>
              <w:marTop w:val="0"/>
              <w:marBottom w:val="0"/>
              <w:divBdr>
                <w:top w:val="none" w:sz="0" w:space="0" w:color="auto"/>
                <w:left w:val="none" w:sz="0" w:space="0" w:color="auto"/>
                <w:bottom w:val="none" w:sz="0" w:space="0" w:color="auto"/>
                <w:right w:val="none" w:sz="0" w:space="0" w:color="auto"/>
              </w:divBdr>
            </w:div>
            <w:div w:id="1023824479">
              <w:marLeft w:val="0"/>
              <w:marRight w:val="0"/>
              <w:marTop w:val="0"/>
              <w:marBottom w:val="0"/>
              <w:divBdr>
                <w:top w:val="none" w:sz="0" w:space="0" w:color="auto"/>
                <w:left w:val="none" w:sz="0" w:space="0" w:color="auto"/>
                <w:bottom w:val="none" w:sz="0" w:space="0" w:color="auto"/>
                <w:right w:val="none" w:sz="0" w:space="0" w:color="auto"/>
              </w:divBdr>
            </w:div>
            <w:div w:id="1023824480">
              <w:marLeft w:val="0"/>
              <w:marRight w:val="0"/>
              <w:marTop w:val="0"/>
              <w:marBottom w:val="0"/>
              <w:divBdr>
                <w:top w:val="none" w:sz="0" w:space="0" w:color="auto"/>
                <w:left w:val="none" w:sz="0" w:space="0" w:color="auto"/>
                <w:bottom w:val="none" w:sz="0" w:space="0" w:color="auto"/>
                <w:right w:val="none" w:sz="0" w:space="0" w:color="auto"/>
              </w:divBdr>
            </w:div>
            <w:div w:id="1023824481">
              <w:marLeft w:val="0"/>
              <w:marRight w:val="0"/>
              <w:marTop w:val="0"/>
              <w:marBottom w:val="0"/>
              <w:divBdr>
                <w:top w:val="none" w:sz="0" w:space="0" w:color="auto"/>
                <w:left w:val="none" w:sz="0" w:space="0" w:color="auto"/>
                <w:bottom w:val="none" w:sz="0" w:space="0" w:color="auto"/>
                <w:right w:val="none" w:sz="0" w:space="0" w:color="auto"/>
              </w:divBdr>
            </w:div>
            <w:div w:id="1023824483">
              <w:marLeft w:val="0"/>
              <w:marRight w:val="0"/>
              <w:marTop w:val="0"/>
              <w:marBottom w:val="0"/>
              <w:divBdr>
                <w:top w:val="none" w:sz="0" w:space="0" w:color="auto"/>
                <w:left w:val="none" w:sz="0" w:space="0" w:color="auto"/>
                <w:bottom w:val="none" w:sz="0" w:space="0" w:color="auto"/>
                <w:right w:val="none" w:sz="0" w:space="0" w:color="auto"/>
              </w:divBdr>
            </w:div>
            <w:div w:id="1023824484">
              <w:marLeft w:val="0"/>
              <w:marRight w:val="0"/>
              <w:marTop w:val="0"/>
              <w:marBottom w:val="0"/>
              <w:divBdr>
                <w:top w:val="none" w:sz="0" w:space="0" w:color="auto"/>
                <w:left w:val="none" w:sz="0" w:space="0" w:color="auto"/>
                <w:bottom w:val="none" w:sz="0" w:space="0" w:color="auto"/>
                <w:right w:val="none" w:sz="0" w:space="0" w:color="auto"/>
              </w:divBdr>
            </w:div>
            <w:div w:id="1023824485">
              <w:marLeft w:val="0"/>
              <w:marRight w:val="0"/>
              <w:marTop w:val="0"/>
              <w:marBottom w:val="0"/>
              <w:divBdr>
                <w:top w:val="none" w:sz="0" w:space="0" w:color="auto"/>
                <w:left w:val="none" w:sz="0" w:space="0" w:color="auto"/>
                <w:bottom w:val="none" w:sz="0" w:space="0" w:color="auto"/>
                <w:right w:val="none" w:sz="0" w:space="0" w:color="auto"/>
              </w:divBdr>
            </w:div>
            <w:div w:id="1023824487">
              <w:marLeft w:val="0"/>
              <w:marRight w:val="0"/>
              <w:marTop w:val="0"/>
              <w:marBottom w:val="0"/>
              <w:divBdr>
                <w:top w:val="none" w:sz="0" w:space="0" w:color="auto"/>
                <w:left w:val="none" w:sz="0" w:space="0" w:color="auto"/>
                <w:bottom w:val="none" w:sz="0" w:space="0" w:color="auto"/>
                <w:right w:val="none" w:sz="0" w:space="0" w:color="auto"/>
              </w:divBdr>
            </w:div>
            <w:div w:id="1023824488">
              <w:marLeft w:val="0"/>
              <w:marRight w:val="0"/>
              <w:marTop w:val="0"/>
              <w:marBottom w:val="0"/>
              <w:divBdr>
                <w:top w:val="none" w:sz="0" w:space="0" w:color="auto"/>
                <w:left w:val="none" w:sz="0" w:space="0" w:color="auto"/>
                <w:bottom w:val="none" w:sz="0" w:space="0" w:color="auto"/>
                <w:right w:val="none" w:sz="0" w:space="0" w:color="auto"/>
              </w:divBdr>
            </w:div>
            <w:div w:id="1023824489">
              <w:marLeft w:val="0"/>
              <w:marRight w:val="0"/>
              <w:marTop w:val="0"/>
              <w:marBottom w:val="0"/>
              <w:divBdr>
                <w:top w:val="none" w:sz="0" w:space="0" w:color="auto"/>
                <w:left w:val="none" w:sz="0" w:space="0" w:color="auto"/>
                <w:bottom w:val="none" w:sz="0" w:space="0" w:color="auto"/>
                <w:right w:val="none" w:sz="0" w:space="0" w:color="auto"/>
              </w:divBdr>
            </w:div>
            <w:div w:id="1023824490">
              <w:marLeft w:val="0"/>
              <w:marRight w:val="0"/>
              <w:marTop w:val="0"/>
              <w:marBottom w:val="0"/>
              <w:divBdr>
                <w:top w:val="none" w:sz="0" w:space="0" w:color="auto"/>
                <w:left w:val="none" w:sz="0" w:space="0" w:color="auto"/>
                <w:bottom w:val="none" w:sz="0" w:space="0" w:color="auto"/>
                <w:right w:val="none" w:sz="0" w:space="0" w:color="auto"/>
              </w:divBdr>
            </w:div>
            <w:div w:id="1023824491">
              <w:marLeft w:val="0"/>
              <w:marRight w:val="0"/>
              <w:marTop w:val="0"/>
              <w:marBottom w:val="0"/>
              <w:divBdr>
                <w:top w:val="none" w:sz="0" w:space="0" w:color="auto"/>
                <w:left w:val="none" w:sz="0" w:space="0" w:color="auto"/>
                <w:bottom w:val="none" w:sz="0" w:space="0" w:color="auto"/>
                <w:right w:val="none" w:sz="0" w:space="0" w:color="auto"/>
              </w:divBdr>
            </w:div>
            <w:div w:id="1023824493">
              <w:marLeft w:val="0"/>
              <w:marRight w:val="0"/>
              <w:marTop w:val="0"/>
              <w:marBottom w:val="0"/>
              <w:divBdr>
                <w:top w:val="none" w:sz="0" w:space="0" w:color="auto"/>
                <w:left w:val="none" w:sz="0" w:space="0" w:color="auto"/>
                <w:bottom w:val="none" w:sz="0" w:space="0" w:color="auto"/>
                <w:right w:val="none" w:sz="0" w:space="0" w:color="auto"/>
              </w:divBdr>
            </w:div>
            <w:div w:id="1023824494">
              <w:marLeft w:val="0"/>
              <w:marRight w:val="0"/>
              <w:marTop w:val="0"/>
              <w:marBottom w:val="0"/>
              <w:divBdr>
                <w:top w:val="none" w:sz="0" w:space="0" w:color="auto"/>
                <w:left w:val="none" w:sz="0" w:space="0" w:color="auto"/>
                <w:bottom w:val="none" w:sz="0" w:space="0" w:color="auto"/>
                <w:right w:val="none" w:sz="0" w:space="0" w:color="auto"/>
              </w:divBdr>
            </w:div>
            <w:div w:id="1023824496">
              <w:marLeft w:val="0"/>
              <w:marRight w:val="0"/>
              <w:marTop w:val="0"/>
              <w:marBottom w:val="0"/>
              <w:divBdr>
                <w:top w:val="none" w:sz="0" w:space="0" w:color="auto"/>
                <w:left w:val="none" w:sz="0" w:space="0" w:color="auto"/>
                <w:bottom w:val="none" w:sz="0" w:space="0" w:color="auto"/>
                <w:right w:val="none" w:sz="0" w:space="0" w:color="auto"/>
              </w:divBdr>
            </w:div>
            <w:div w:id="1023824497">
              <w:marLeft w:val="0"/>
              <w:marRight w:val="0"/>
              <w:marTop w:val="0"/>
              <w:marBottom w:val="0"/>
              <w:divBdr>
                <w:top w:val="none" w:sz="0" w:space="0" w:color="auto"/>
                <w:left w:val="none" w:sz="0" w:space="0" w:color="auto"/>
                <w:bottom w:val="none" w:sz="0" w:space="0" w:color="auto"/>
                <w:right w:val="none" w:sz="0" w:space="0" w:color="auto"/>
              </w:divBdr>
            </w:div>
            <w:div w:id="1023824499">
              <w:marLeft w:val="0"/>
              <w:marRight w:val="0"/>
              <w:marTop w:val="0"/>
              <w:marBottom w:val="0"/>
              <w:divBdr>
                <w:top w:val="none" w:sz="0" w:space="0" w:color="auto"/>
                <w:left w:val="none" w:sz="0" w:space="0" w:color="auto"/>
                <w:bottom w:val="none" w:sz="0" w:space="0" w:color="auto"/>
                <w:right w:val="none" w:sz="0" w:space="0" w:color="auto"/>
              </w:divBdr>
            </w:div>
            <w:div w:id="1023824500">
              <w:marLeft w:val="0"/>
              <w:marRight w:val="0"/>
              <w:marTop w:val="0"/>
              <w:marBottom w:val="0"/>
              <w:divBdr>
                <w:top w:val="none" w:sz="0" w:space="0" w:color="auto"/>
                <w:left w:val="none" w:sz="0" w:space="0" w:color="auto"/>
                <w:bottom w:val="none" w:sz="0" w:space="0" w:color="auto"/>
                <w:right w:val="none" w:sz="0" w:space="0" w:color="auto"/>
              </w:divBdr>
            </w:div>
            <w:div w:id="1023824502">
              <w:marLeft w:val="0"/>
              <w:marRight w:val="0"/>
              <w:marTop w:val="0"/>
              <w:marBottom w:val="0"/>
              <w:divBdr>
                <w:top w:val="none" w:sz="0" w:space="0" w:color="auto"/>
                <w:left w:val="none" w:sz="0" w:space="0" w:color="auto"/>
                <w:bottom w:val="none" w:sz="0" w:space="0" w:color="auto"/>
                <w:right w:val="none" w:sz="0" w:space="0" w:color="auto"/>
              </w:divBdr>
            </w:div>
            <w:div w:id="1023824503">
              <w:marLeft w:val="0"/>
              <w:marRight w:val="0"/>
              <w:marTop w:val="0"/>
              <w:marBottom w:val="0"/>
              <w:divBdr>
                <w:top w:val="none" w:sz="0" w:space="0" w:color="auto"/>
                <w:left w:val="none" w:sz="0" w:space="0" w:color="auto"/>
                <w:bottom w:val="none" w:sz="0" w:space="0" w:color="auto"/>
                <w:right w:val="none" w:sz="0" w:space="0" w:color="auto"/>
              </w:divBdr>
            </w:div>
            <w:div w:id="1023824504">
              <w:marLeft w:val="0"/>
              <w:marRight w:val="0"/>
              <w:marTop w:val="0"/>
              <w:marBottom w:val="0"/>
              <w:divBdr>
                <w:top w:val="none" w:sz="0" w:space="0" w:color="auto"/>
                <w:left w:val="none" w:sz="0" w:space="0" w:color="auto"/>
                <w:bottom w:val="none" w:sz="0" w:space="0" w:color="auto"/>
                <w:right w:val="none" w:sz="0" w:space="0" w:color="auto"/>
              </w:divBdr>
            </w:div>
            <w:div w:id="1023824505">
              <w:marLeft w:val="0"/>
              <w:marRight w:val="0"/>
              <w:marTop w:val="0"/>
              <w:marBottom w:val="0"/>
              <w:divBdr>
                <w:top w:val="none" w:sz="0" w:space="0" w:color="auto"/>
                <w:left w:val="none" w:sz="0" w:space="0" w:color="auto"/>
                <w:bottom w:val="none" w:sz="0" w:space="0" w:color="auto"/>
                <w:right w:val="none" w:sz="0" w:space="0" w:color="auto"/>
              </w:divBdr>
            </w:div>
            <w:div w:id="1023824506">
              <w:marLeft w:val="0"/>
              <w:marRight w:val="0"/>
              <w:marTop w:val="0"/>
              <w:marBottom w:val="0"/>
              <w:divBdr>
                <w:top w:val="none" w:sz="0" w:space="0" w:color="auto"/>
                <w:left w:val="none" w:sz="0" w:space="0" w:color="auto"/>
                <w:bottom w:val="none" w:sz="0" w:space="0" w:color="auto"/>
                <w:right w:val="none" w:sz="0" w:space="0" w:color="auto"/>
              </w:divBdr>
            </w:div>
            <w:div w:id="1023824507">
              <w:marLeft w:val="0"/>
              <w:marRight w:val="0"/>
              <w:marTop w:val="0"/>
              <w:marBottom w:val="0"/>
              <w:divBdr>
                <w:top w:val="none" w:sz="0" w:space="0" w:color="auto"/>
                <w:left w:val="none" w:sz="0" w:space="0" w:color="auto"/>
                <w:bottom w:val="none" w:sz="0" w:space="0" w:color="auto"/>
                <w:right w:val="none" w:sz="0" w:space="0" w:color="auto"/>
              </w:divBdr>
            </w:div>
            <w:div w:id="1023824509">
              <w:marLeft w:val="0"/>
              <w:marRight w:val="0"/>
              <w:marTop w:val="0"/>
              <w:marBottom w:val="0"/>
              <w:divBdr>
                <w:top w:val="none" w:sz="0" w:space="0" w:color="auto"/>
                <w:left w:val="none" w:sz="0" w:space="0" w:color="auto"/>
                <w:bottom w:val="none" w:sz="0" w:space="0" w:color="auto"/>
                <w:right w:val="none" w:sz="0" w:space="0" w:color="auto"/>
              </w:divBdr>
            </w:div>
            <w:div w:id="1023824510">
              <w:marLeft w:val="0"/>
              <w:marRight w:val="0"/>
              <w:marTop w:val="0"/>
              <w:marBottom w:val="0"/>
              <w:divBdr>
                <w:top w:val="none" w:sz="0" w:space="0" w:color="auto"/>
                <w:left w:val="none" w:sz="0" w:space="0" w:color="auto"/>
                <w:bottom w:val="none" w:sz="0" w:space="0" w:color="auto"/>
                <w:right w:val="none" w:sz="0" w:space="0" w:color="auto"/>
              </w:divBdr>
            </w:div>
            <w:div w:id="1023824511">
              <w:marLeft w:val="0"/>
              <w:marRight w:val="0"/>
              <w:marTop w:val="0"/>
              <w:marBottom w:val="0"/>
              <w:divBdr>
                <w:top w:val="none" w:sz="0" w:space="0" w:color="auto"/>
                <w:left w:val="none" w:sz="0" w:space="0" w:color="auto"/>
                <w:bottom w:val="none" w:sz="0" w:space="0" w:color="auto"/>
                <w:right w:val="none" w:sz="0" w:space="0" w:color="auto"/>
              </w:divBdr>
            </w:div>
            <w:div w:id="1023824512">
              <w:marLeft w:val="0"/>
              <w:marRight w:val="0"/>
              <w:marTop w:val="0"/>
              <w:marBottom w:val="0"/>
              <w:divBdr>
                <w:top w:val="none" w:sz="0" w:space="0" w:color="auto"/>
                <w:left w:val="none" w:sz="0" w:space="0" w:color="auto"/>
                <w:bottom w:val="none" w:sz="0" w:space="0" w:color="auto"/>
                <w:right w:val="none" w:sz="0" w:space="0" w:color="auto"/>
              </w:divBdr>
            </w:div>
            <w:div w:id="1023824513">
              <w:marLeft w:val="0"/>
              <w:marRight w:val="0"/>
              <w:marTop w:val="0"/>
              <w:marBottom w:val="0"/>
              <w:divBdr>
                <w:top w:val="none" w:sz="0" w:space="0" w:color="auto"/>
                <w:left w:val="none" w:sz="0" w:space="0" w:color="auto"/>
                <w:bottom w:val="none" w:sz="0" w:space="0" w:color="auto"/>
                <w:right w:val="none" w:sz="0" w:space="0" w:color="auto"/>
              </w:divBdr>
            </w:div>
            <w:div w:id="1023824514">
              <w:marLeft w:val="0"/>
              <w:marRight w:val="0"/>
              <w:marTop w:val="0"/>
              <w:marBottom w:val="0"/>
              <w:divBdr>
                <w:top w:val="none" w:sz="0" w:space="0" w:color="auto"/>
                <w:left w:val="none" w:sz="0" w:space="0" w:color="auto"/>
                <w:bottom w:val="none" w:sz="0" w:space="0" w:color="auto"/>
                <w:right w:val="none" w:sz="0" w:space="0" w:color="auto"/>
              </w:divBdr>
            </w:div>
            <w:div w:id="1023824515">
              <w:marLeft w:val="0"/>
              <w:marRight w:val="0"/>
              <w:marTop w:val="0"/>
              <w:marBottom w:val="0"/>
              <w:divBdr>
                <w:top w:val="none" w:sz="0" w:space="0" w:color="auto"/>
                <w:left w:val="none" w:sz="0" w:space="0" w:color="auto"/>
                <w:bottom w:val="none" w:sz="0" w:space="0" w:color="auto"/>
                <w:right w:val="none" w:sz="0" w:space="0" w:color="auto"/>
              </w:divBdr>
            </w:div>
            <w:div w:id="1023824517">
              <w:marLeft w:val="0"/>
              <w:marRight w:val="0"/>
              <w:marTop w:val="0"/>
              <w:marBottom w:val="0"/>
              <w:divBdr>
                <w:top w:val="none" w:sz="0" w:space="0" w:color="auto"/>
                <w:left w:val="none" w:sz="0" w:space="0" w:color="auto"/>
                <w:bottom w:val="none" w:sz="0" w:space="0" w:color="auto"/>
                <w:right w:val="none" w:sz="0" w:space="0" w:color="auto"/>
              </w:divBdr>
            </w:div>
            <w:div w:id="1023824518">
              <w:marLeft w:val="0"/>
              <w:marRight w:val="0"/>
              <w:marTop w:val="0"/>
              <w:marBottom w:val="0"/>
              <w:divBdr>
                <w:top w:val="none" w:sz="0" w:space="0" w:color="auto"/>
                <w:left w:val="none" w:sz="0" w:space="0" w:color="auto"/>
                <w:bottom w:val="none" w:sz="0" w:space="0" w:color="auto"/>
                <w:right w:val="none" w:sz="0" w:space="0" w:color="auto"/>
              </w:divBdr>
            </w:div>
            <w:div w:id="1023824520">
              <w:marLeft w:val="0"/>
              <w:marRight w:val="0"/>
              <w:marTop w:val="0"/>
              <w:marBottom w:val="0"/>
              <w:divBdr>
                <w:top w:val="none" w:sz="0" w:space="0" w:color="auto"/>
                <w:left w:val="none" w:sz="0" w:space="0" w:color="auto"/>
                <w:bottom w:val="none" w:sz="0" w:space="0" w:color="auto"/>
                <w:right w:val="none" w:sz="0" w:space="0" w:color="auto"/>
              </w:divBdr>
            </w:div>
            <w:div w:id="102382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4508">
      <w:marLeft w:val="0"/>
      <w:marRight w:val="0"/>
      <w:marTop w:val="0"/>
      <w:marBottom w:val="0"/>
      <w:divBdr>
        <w:top w:val="none" w:sz="0" w:space="0" w:color="auto"/>
        <w:left w:val="none" w:sz="0" w:space="0" w:color="auto"/>
        <w:bottom w:val="none" w:sz="0" w:space="0" w:color="auto"/>
        <w:right w:val="none" w:sz="0" w:space="0" w:color="auto"/>
      </w:divBdr>
      <w:divsChild>
        <w:div w:id="1023824430">
          <w:marLeft w:val="0"/>
          <w:marRight w:val="0"/>
          <w:marTop w:val="0"/>
          <w:marBottom w:val="0"/>
          <w:divBdr>
            <w:top w:val="none" w:sz="0" w:space="0" w:color="auto"/>
            <w:left w:val="none" w:sz="0" w:space="0" w:color="auto"/>
            <w:bottom w:val="none" w:sz="0" w:space="0" w:color="auto"/>
            <w:right w:val="none" w:sz="0" w:space="0" w:color="auto"/>
          </w:divBdr>
          <w:divsChild>
            <w:div w:id="1023824422">
              <w:marLeft w:val="0"/>
              <w:marRight w:val="0"/>
              <w:marTop w:val="0"/>
              <w:marBottom w:val="0"/>
              <w:divBdr>
                <w:top w:val="none" w:sz="0" w:space="0" w:color="auto"/>
                <w:left w:val="none" w:sz="0" w:space="0" w:color="auto"/>
                <w:bottom w:val="none" w:sz="0" w:space="0" w:color="auto"/>
                <w:right w:val="none" w:sz="0" w:space="0" w:color="auto"/>
              </w:divBdr>
            </w:div>
            <w:div w:id="1023824467">
              <w:marLeft w:val="0"/>
              <w:marRight w:val="0"/>
              <w:marTop w:val="0"/>
              <w:marBottom w:val="0"/>
              <w:divBdr>
                <w:top w:val="none" w:sz="0" w:space="0" w:color="auto"/>
                <w:left w:val="none" w:sz="0" w:space="0" w:color="auto"/>
                <w:bottom w:val="none" w:sz="0" w:space="0" w:color="auto"/>
                <w:right w:val="none" w:sz="0" w:space="0" w:color="auto"/>
              </w:divBdr>
            </w:div>
            <w:div w:id="1023824469">
              <w:marLeft w:val="0"/>
              <w:marRight w:val="0"/>
              <w:marTop w:val="0"/>
              <w:marBottom w:val="0"/>
              <w:divBdr>
                <w:top w:val="none" w:sz="0" w:space="0" w:color="auto"/>
                <w:left w:val="none" w:sz="0" w:space="0" w:color="auto"/>
                <w:bottom w:val="none" w:sz="0" w:space="0" w:color="auto"/>
                <w:right w:val="none" w:sz="0" w:space="0" w:color="auto"/>
              </w:divBdr>
            </w:div>
            <w:div w:id="1023824482">
              <w:marLeft w:val="0"/>
              <w:marRight w:val="0"/>
              <w:marTop w:val="0"/>
              <w:marBottom w:val="0"/>
              <w:divBdr>
                <w:top w:val="none" w:sz="0" w:space="0" w:color="auto"/>
                <w:left w:val="none" w:sz="0" w:space="0" w:color="auto"/>
                <w:bottom w:val="none" w:sz="0" w:space="0" w:color="auto"/>
                <w:right w:val="none" w:sz="0" w:space="0" w:color="auto"/>
              </w:divBdr>
              <w:divsChild>
                <w:div w:id="1023824452">
                  <w:marLeft w:val="0"/>
                  <w:marRight w:val="0"/>
                  <w:marTop w:val="0"/>
                  <w:marBottom w:val="0"/>
                  <w:divBdr>
                    <w:top w:val="none" w:sz="0" w:space="0" w:color="auto"/>
                    <w:left w:val="none" w:sz="0" w:space="0" w:color="auto"/>
                    <w:bottom w:val="none" w:sz="0" w:space="0" w:color="auto"/>
                    <w:right w:val="none" w:sz="0" w:space="0" w:color="auto"/>
                  </w:divBdr>
                </w:div>
                <w:div w:id="1023824476">
                  <w:marLeft w:val="0"/>
                  <w:marRight w:val="0"/>
                  <w:marTop w:val="0"/>
                  <w:marBottom w:val="0"/>
                  <w:divBdr>
                    <w:top w:val="none" w:sz="0" w:space="0" w:color="auto"/>
                    <w:left w:val="none" w:sz="0" w:space="0" w:color="auto"/>
                    <w:bottom w:val="none" w:sz="0" w:space="0" w:color="auto"/>
                    <w:right w:val="none" w:sz="0" w:space="0" w:color="auto"/>
                  </w:divBdr>
                </w:div>
                <w:div w:id="1023824516">
                  <w:marLeft w:val="0"/>
                  <w:marRight w:val="0"/>
                  <w:marTop w:val="0"/>
                  <w:marBottom w:val="0"/>
                  <w:divBdr>
                    <w:top w:val="none" w:sz="0" w:space="0" w:color="auto"/>
                    <w:left w:val="none" w:sz="0" w:space="0" w:color="auto"/>
                    <w:bottom w:val="none" w:sz="0" w:space="0" w:color="auto"/>
                    <w:right w:val="none" w:sz="0" w:space="0" w:color="auto"/>
                  </w:divBdr>
                </w:div>
              </w:divsChild>
            </w:div>
            <w:div w:id="1023824495">
              <w:marLeft w:val="0"/>
              <w:marRight w:val="0"/>
              <w:marTop w:val="0"/>
              <w:marBottom w:val="0"/>
              <w:divBdr>
                <w:top w:val="none" w:sz="0" w:space="0" w:color="auto"/>
                <w:left w:val="none" w:sz="0" w:space="0" w:color="auto"/>
                <w:bottom w:val="none" w:sz="0" w:space="0" w:color="auto"/>
                <w:right w:val="none" w:sz="0" w:space="0" w:color="auto"/>
              </w:divBdr>
            </w:div>
          </w:divsChild>
        </w:div>
        <w:div w:id="1023824463">
          <w:marLeft w:val="0"/>
          <w:marRight w:val="0"/>
          <w:marTop w:val="0"/>
          <w:marBottom w:val="0"/>
          <w:divBdr>
            <w:top w:val="none" w:sz="0" w:space="0" w:color="auto"/>
            <w:left w:val="none" w:sz="0" w:space="0" w:color="auto"/>
            <w:bottom w:val="none" w:sz="0" w:space="0" w:color="auto"/>
            <w:right w:val="none" w:sz="0" w:space="0" w:color="auto"/>
          </w:divBdr>
        </w:div>
      </w:divsChild>
    </w:div>
    <w:div w:id="1023824522">
      <w:marLeft w:val="0"/>
      <w:marRight w:val="0"/>
      <w:marTop w:val="0"/>
      <w:marBottom w:val="0"/>
      <w:divBdr>
        <w:top w:val="none" w:sz="0" w:space="0" w:color="auto"/>
        <w:left w:val="none" w:sz="0" w:space="0" w:color="auto"/>
        <w:bottom w:val="none" w:sz="0" w:space="0" w:color="auto"/>
        <w:right w:val="none" w:sz="0" w:space="0" w:color="auto"/>
      </w:divBdr>
    </w:div>
    <w:div w:id="1023824523">
      <w:marLeft w:val="0"/>
      <w:marRight w:val="0"/>
      <w:marTop w:val="0"/>
      <w:marBottom w:val="0"/>
      <w:divBdr>
        <w:top w:val="none" w:sz="0" w:space="0" w:color="auto"/>
        <w:left w:val="none" w:sz="0" w:space="0" w:color="auto"/>
        <w:bottom w:val="none" w:sz="0" w:space="0" w:color="auto"/>
        <w:right w:val="none" w:sz="0" w:space="0" w:color="auto"/>
      </w:divBdr>
    </w:div>
    <w:div w:id="1023824524">
      <w:marLeft w:val="0"/>
      <w:marRight w:val="0"/>
      <w:marTop w:val="0"/>
      <w:marBottom w:val="0"/>
      <w:divBdr>
        <w:top w:val="none" w:sz="0" w:space="0" w:color="auto"/>
        <w:left w:val="none" w:sz="0" w:space="0" w:color="auto"/>
        <w:bottom w:val="none" w:sz="0" w:space="0" w:color="auto"/>
        <w:right w:val="none" w:sz="0" w:space="0" w:color="auto"/>
      </w:divBdr>
    </w:div>
    <w:div w:id="1023824525">
      <w:marLeft w:val="0"/>
      <w:marRight w:val="0"/>
      <w:marTop w:val="0"/>
      <w:marBottom w:val="0"/>
      <w:divBdr>
        <w:top w:val="none" w:sz="0" w:space="0" w:color="auto"/>
        <w:left w:val="none" w:sz="0" w:space="0" w:color="auto"/>
        <w:bottom w:val="none" w:sz="0" w:space="0" w:color="auto"/>
        <w:right w:val="none" w:sz="0" w:space="0" w:color="auto"/>
      </w:divBdr>
    </w:div>
    <w:div w:id="1023824526">
      <w:marLeft w:val="0"/>
      <w:marRight w:val="0"/>
      <w:marTop w:val="0"/>
      <w:marBottom w:val="0"/>
      <w:divBdr>
        <w:top w:val="none" w:sz="0" w:space="0" w:color="auto"/>
        <w:left w:val="none" w:sz="0" w:space="0" w:color="auto"/>
        <w:bottom w:val="none" w:sz="0" w:space="0" w:color="auto"/>
        <w:right w:val="none" w:sz="0" w:space="0" w:color="auto"/>
      </w:divBdr>
    </w:div>
    <w:div w:id="1023824527">
      <w:marLeft w:val="0"/>
      <w:marRight w:val="0"/>
      <w:marTop w:val="0"/>
      <w:marBottom w:val="0"/>
      <w:divBdr>
        <w:top w:val="none" w:sz="0" w:space="0" w:color="auto"/>
        <w:left w:val="none" w:sz="0" w:space="0" w:color="auto"/>
        <w:bottom w:val="none" w:sz="0" w:space="0" w:color="auto"/>
        <w:right w:val="none" w:sz="0" w:space="0" w:color="auto"/>
      </w:divBdr>
    </w:div>
    <w:div w:id="1023824528">
      <w:marLeft w:val="0"/>
      <w:marRight w:val="0"/>
      <w:marTop w:val="0"/>
      <w:marBottom w:val="0"/>
      <w:divBdr>
        <w:top w:val="none" w:sz="0" w:space="0" w:color="auto"/>
        <w:left w:val="none" w:sz="0" w:space="0" w:color="auto"/>
        <w:bottom w:val="none" w:sz="0" w:space="0" w:color="auto"/>
        <w:right w:val="none" w:sz="0" w:space="0" w:color="auto"/>
      </w:divBdr>
    </w:div>
    <w:div w:id="1023824529">
      <w:marLeft w:val="0"/>
      <w:marRight w:val="0"/>
      <w:marTop w:val="0"/>
      <w:marBottom w:val="0"/>
      <w:divBdr>
        <w:top w:val="none" w:sz="0" w:space="0" w:color="auto"/>
        <w:left w:val="none" w:sz="0" w:space="0" w:color="auto"/>
        <w:bottom w:val="none" w:sz="0" w:space="0" w:color="auto"/>
        <w:right w:val="none" w:sz="0" w:space="0" w:color="auto"/>
      </w:divBdr>
    </w:div>
    <w:div w:id="1023824530">
      <w:marLeft w:val="0"/>
      <w:marRight w:val="0"/>
      <w:marTop w:val="0"/>
      <w:marBottom w:val="0"/>
      <w:divBdr>
        <w:top w:val="none" w:sz="0" w:space="0" w:color="auto"/>
        <w:left w:val="none" w:sz="0" w:space="0" w:color="auto"/>
        <w:bottom w:val="none" w:sz="0" w:space="0" w:color="auto"/>
        <w:right w:val="none" w:sz="0" w:space="0" w:color="auto"/>
      </w:divBdr>
    </w:div>
    <w:div w:id="1023824531">
      <w:marLeft w:val="0"/>
      <w:marRight w:val="0"/>
      <w:marTop w:val="0"/>
      <w:marBottom w:val="0"/>
      <w:divBdr>
        <w:top w:val="none" w:sz="0" w:space="0" w:color="auto"/>
        <w:left w:val="none" w:sz="0" w:space="0" w:color="auto"/>
        <w:bottom w:val="none" w:sz="0" w:space="0" w:color="auto"/>
        <w:right w:val="none" w:sz="0" w:space="0" w:color="auto"/>
      </w:divBdr>
    </w:div>
    <w:div w:id="1023824533">
      <w:marLeft w:val="0"/>
      <w:marRight w:val="0"/>
      <w:marTop w:val="0"/>
      <w:marBottom w:val="0"/>
      <w:divBdr>
        <w:top w:val="none" w:sz="0" w:space="0" w:color="auto"/>
        <w:left w:val="none" w:sz="0" w:space="0" w:color="auto"/>
        <w:bottom w:val="none" w:sz="0" w:space="0" w:color="auto"/>
        <w:right w:val="none" w:sz="0" w:space="0" w:color="auto"/>
      </w:divBdr>
      <w:divsChild>
        <w:div w:id="1023824419">
          <w:marLeft w:val="0"/>
          <w:marRight w:val="0"/>
          <w:marTop w:val="0"/>
          <w:marBottom w:val="0"/>
          <w:divBdr>
            <w:top w:val="none" w:sz="0" w:space="0" w:color="auto"/>
            <w:left w:val="none" w:sz="0" w:space="0" w:color="auto"/>
            <w:bottom w:val="none" w:sz="0" w:space="0" w:color="auto"/>
            <w:right w:val="none" w:sz="0" w:space="0" w:color="auto"/>
          </w:divBdr>
          <w:divsChild>
            <w:div w:id="1023824420">
              <w:marLeft w:val="0"/>
              <w:marRight w:val="0"/>
              <w:marTop w:val="0"/>
              <w:marBottom w:val="0"/>
              <w:divBdr>
                <w:top w:val="none" w:sz="0" w:space="0" w:color="auto"/>
                <w:left w:val="none" w:sz="0" w:space="0" w:color="auto"/>
                <w:bottom w:val="none" w:sz="0" w:space="0" w:color="auto"/>
                <w:right w:val="none" w:sz="0" w:space="0" w:color="auto"/>
              </w:divBdr>
              <w:divsChild>
                <w:div w:id="1023824416">
                  <w:marLeft w:val="0"/>
                  <w:marRight w:val="0"/>
                  <w:marTop w:val="0"/>
                  <w:marBottom w:val="0"/>
                  <w:divBdr>
                    <w:top w:val="none" w:sz="0" w:space="0" w:color="auto"/>
                    <w:left w:val="none" w:sz="0" w:space="0" w:color="auto"/>
                    <w:bottom w:val="none" w:sz="0" w:space="0" w:color="auto"/>
                    <w:right w:val="none" w:sz="0" w:space="0" w:color="auto"/>
                  </w:divBdr>
                  <w:divsChild>
                    <w:div w:id="1023824415">
                      <w:marLeft w:val="0"/>
                      <w:marRight w:val="0"/>
                      <w:marTop w:val="0"/>
                      <w:marBottom w:val="0"/>
                      <w:divBdr>
                        <w:top w:val="none" w:sz="0" w:space="0" w:color="auto"/>
                        <w:left w:val="none" w:sz="0" w:space="0" w:color="auto"/>
                        <w:bottom w:val="none" w:sz="0" w:space="0" w:color="auto"/>
                        <w:right w:val="none" w:sz="0" w:space="0" w:color="auto"/>
                      </w:divBdr>
                      <w:divsChild>
                        <w:div w:id="1023824534">
                          <w:marLeft w:val="0"/>
                          <w:marRight w:val="0"/>
                          <w:marTop w:val="0"/>
                          <w:marBottom w:val="0"/>
                          <w:divBdr>
                            <w:top w:val="none" w:sz="0" w:space="0" w:color="auto"/>
                            <w:left w:val="none" w:sz="0" w:space="0" w:color="auto"/>
                            <w:bottom w:val="none" w:sz="0" w:space="0" w:color="auto"/>
                            <w:right w:val="none" w:sz="0" w:space="0" w:color="auto"/>
                          </w:divBdr>
                          <w:divsChild>
                            <w:div w:id="1023824532">
                              <w:marLeft w:val="0"/>
                              <w:marRight w:val="0"/>
                              <w:marTop w:val="0"/>
                              <w:marBottom w:val="0"/>
                              <w:divBdr>
                                <w:top w:val="none" w:sz="0" w:space="0" w:color="auto"/>
                                <w:left w:val="none" w:sz="0" w:space="0" w:color="auto"/>
                                <w:bottom w:val="none" w:sz="0" w:space="0" w:color="auto"/>
                                <w:right w:val="none" w:sz="0" w:space="0" w:color="auto"/>
                              </w:divBdr>
                              <w:divsChild>
                                <w:div w:id="1023824414">
                                  <w:marLeft w:val="0"/>
                                  <w:marRight w:val="0"/>
                                  <w:marTop w:val="0"/>
                                  <w:marBottom w:val="0"/>
                                  <w:divBdr>
                                    <w:top w:val="none" w:sz="0" w:space="0" w:color="auto"/>
                                    <w:left w:val="none" w:sz="0" w:space="0" w:color="auto"/>
                                    <w:bottom w:val="none" w:sz="0" w:space="0" w:color="auto"/>
                                    <w:right w:val="none" w:sz="0" w:space="0" w:color="auto"/>
                                  </w:divBdr>
                                </w:div>
                                <w:div w:id="1023824418">
                                  <w:marLeft w:val="0"/>
                                  <w:marRight w:val="0"/>
                                  <w:marTop w:val="0"/>
                                  <w:marBottom w:val="0"/>
                                  <w:divBdr>
                                    <w:top w:val="none" w:sz="0" w:space="0" w:color="auto"/>
                                    <w:left w:val="none" w:sz="0" w:space="0" w:color="auto"/>
                                    <w:bottom w:val="none" w:sz="0" w:space="0" w:color="auto"/>
                                    <w:right w:val="none" w:sz="0" w:space="0" w:color="auto"/>
                                  </w:divBdr>
                                </w:div>
                                <w:div w:id="1023824421">
                                  <w:marLeft w:val="0"/>
                                  <w:marRight w:val="0"/>
                                  <w:marTop w:val="0"/>
                                  <w:marBottom w:val="0"/>
                                  <w:divBdr>
                                    <w:top w:val="none" w:sz="0" w:space="0" w:color="auto"/>
                                    <w:left w:val="none" w:sz="0" w:space="0" w:color="auto"/>
                                    <w:bottom w:val="none" w:sz="0" w:space="0" w:color="auto"/>
                                    <w:right w:val="none" w:sz="0" w:space="0" w:color="auto"/>
                                  </w:divBdr>
                                </w:div>
                                <w:div w:id="10238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6395620">
      <w:bodyDiv w:val="1"/>
      <w:marLeft w:val="0"/>
      <w:marRight w:val="0"/>
      <w:marTop w:val="0"/>
      <w:marBottom w:val="0"/>
      <w:divBdr>
        <w:top w:val="none" w:sz="0" w:space="0" w:color="auto"/>
        <w:left w:val="none" w:sz="0" w:space="0" w:color="auto"/>
        <w:bottom w:val="none" w:sz="0" w:space="0" w:color="auto"/>
        <w:right w:val="none" w:sz="0" w:space="0" w:color="auto"/>
      </w:divBdr>
      <w:divsChild>
        <w:div w:id="541284459">
          <w:marLeft w:val="360"/>
          <w:marRight w:val="0"/>
          <w:marTop w:val="0"/>
          <w:marBottom w:val="72"/>
          <w:divBdr>
            <w:top w:val="none" w:sz="0" w:space="0" w:color="auto"/>
            <w:left w:val="none" w:sz="0" w:space="0" w:color="auto"/>
            <w:bottom w:val="none" w:sz="0" w:space="0" w:color="auto"/>
            <w:right w:val="none" w:sz="0" w:space="0" w:color="auto"/>
          </w:divBdr>
        </w:div>
        <w:div w:id="633873706">
          <w:marLeft w:val="360"/>
          <w:marRight w:val="0"/>
          <w:marTop w:val="0"/>
          <w:marBottom w:val="72"/>
          <w:divBdr>
            <w:top w:val="none" w:sz="0" w:space="0" w:color="auto"/>
            <w:left w:val="none" w:sz="0" w:space="0" w:color="auto"/>
            <w:bottom w:val="none" w:sz="0" w:space="0" w:color="auto"/>
            <w:right w:val="none" w:sz="0" w:space="0" w:color="auto"/>
          </w:divBdr>
        </w:div>
        <w:div w:id="870535575">
          <w:marLeft w:val="360"/>
          <w:marRight w:val="0"/>
          <w:marTop w:val="72"/>
          <w:marBottom w:val="72"/>
          <w:divBdr>
            <w:top w:val="none" w:sz="0" w:space="0" w:color="auto"/>
            <w:left w:val="none" w:sz="0" w:space="0" w:color="auto"/>
            <w:bottom w:val="none" w:sz="0" w:space="0" w:color="auto"/>
            <w:right w:val="none" w:sz="0" w:space="0" w:color="auto"/>
          </w:divBdr>
        </w:div>
        <w:div w:id="901871492">
          <w:marLeft w:val="360"/>
          <w:marRight w:val="0"/>
          <w:marTop w:val="0"/>
          <w:marBottom w:val="72"/>
          <w:divBdr>
            <w:top w:val="none" w:sz="0" w:space="0" w:color="auto"/>
            <w:left w:val="none" w:sz="0" w:space="0" w:color="auto"/>
            <w:bottom w:val="none" w:sz="0" w:space="0" w:color="auto"/>
            <w:right w:val="none" w:sz="0" w:space="0" w:color="auto"/>
          </w:divBdr>
        </w:div>
      </w:divsChild>
    </w:div>
    <w:div w:id="1096442744">
      <w:bodyDiv w:val="1"/>
      <w:marLeft w:val="0"/>
      <w:marRight w:val="0"/>
      <w:marTop w:val="0"/>
      <w:marBottom w:val="0"/>
      <w:divBdr>
        <w:top w:val="none" w:sz="0" w:space="0" w:color="auto"/>
        <w:left w:val="none" w:sz="0" w:space="0" w:color="auto"/>
        <w:bottom w:val="none" w:sz="0" w:space="0" w:color="auto"/>
        <w:right w:val="none" w:sz="0" w:space="0" w:color="auto"/>
      </w:divBdr>
    </w:div>
    <w:div w:id="1100642277">
      <w:bodyDiv w:val="1"/>
      <w:marLeft w:val="0"/>
      <w:marRight w:val="0"/>
      <w:marTop w:val="0"/>
      <w:marBottom w:val="0"/>
      <w:divBdr>
        <w:top w:val="none" w:sz="0" w:space="0" w:color="auto"/>
        <w:left w:val="none" w:sz="0" w:space="0" w:color="auto"/>
        <w:bottom w:val="none" w:sz="0" w:space="0" w:color="auto"/>
        <w:right w:val="none" w:sz="0" w:space="0" w:color="auto"/>
      </w:divBdr>
    </w:div>
    <w:div w:id="1109852921">
      <w:bodyDiv w:val="1"/>
      <w:marLeft w:val="0"/>
      <w:marRight w:val="0"/>
      <w:marTop w:val="0"/>
      <w:marBottom w:val="0"/>
      <w:divBdr>
        <w:top w:val="none" w:sz="0" w:space="0" w:color="auto"/>
        <w:left w:val="none" w:sz="0" w:space="0" w:color="auto"/>
        <w:bottom w:val="none" w:sz="0" w:space="0" w:color="auto"/>
        <w:right w:val="none" w:sz="0" w:space="0" w:color="auto"/>
      </w:divBdr>
      <w:divsChild>
        <w:div w:id="1159149664">
          <w:marLeft w:val="360"/>
          <w:marRight w:val="0"/>
          <w:marTop w:val="72"/>
          <w:marBottom w:val="72"/>
          <w:divBdr>
            <w:top w:val="none" w:sz="0" w:space="0" w:color="auto"/>
            <w:left w:val="none" w:sz="0" w:space="0" w:color="auto"/>
            <w:bottom w:val="none" w:sz="0" w:space="0" w:color="auto"/>
            <w:right w:val="none" w:sz="0" w:space="0" w:color="auto"/>
          </w:divBdr>
        </w:div>
        <w:div w:id="1300919537">
          <w:marLeft w:val="360"/>
          <w:marRight w:val="0"/>
          <w:marTop w:val="0"/>
          <w:marBottom w:val="72"/>
          <w:divBdr>
            <w:top w:val="none" w:sz="0" w:space="0" w:color="auto"/>
            <w:left w:val="none" w:sz="0" w:space="0" w:color="auto"/>
            <w:bottom w:val="none" w:sz="0" w:space="0" w:color="auto"/>
            <w:right w:val="none" w:sz="0" w:space="0" w:color="auto"/>
          </w:divBdr>
        </w:div>
        <w:div w:id="1821313663">
          <w:marLeft w:val="360"/>
          <w:marRight w:val="0"/>
          <w:marTop w:val="0"/>
          <w:marBottom w:val="72"/>
          <w:divBdr>
            <w:top w:val="none" w:sz="0" w:space="0" w:color="auto"/>
            <w:left w:val="none" w:sz="0" w:space="0" w:color="auto"/>
            <w:bottom w:val="none" w:sz="0" w:space="0" w:color="auto"/>
            <w:right w:val="none" w:sz="0" w:space="0" w:color="auto"/>
          </w:divBdr>
        </w:div>
      </w:divsChild>
    </w:div>
    <w:div w:id="1146749455">
      <w:bodyDiv w:val="1"/>
      <w:marLeft w:val="0"/>
      <w:marRight w:val="0"/>
      <w:marTop w:val="0"/>
      <w:marBottom w:val="0"/>
      <w:divBdr>
        <w:top w:val="none" w:sz="0" w:space="0" w:color="auto"/>
        <w:left w:val="none" w:sz="0" w:space="0" w:color="auto"/>
        <w:bottom w:val="none" w:sz="0" w:space="0" w:color="auto"/>
        <w:right w:val="none" w:sz="0" w:space="0" w:color="auto"/>
      </w:divBdr>
      <w:divsChild>
        <w:div w:id="961838322">
          <w:marLeft w:val="0"/>
          <w:marRight w:val="0"/>
          <w:marTop w:val="0"/>
          <w:marBottom w:val="0"/>
          <w:divBdr>
            <w:top w:val="none" w:sz="0" w:space="0" w:color="auto"/>
            <w:left w:val="none" w:sz="0" w:space="0" w:color="auto"/>
            <w:bottom w:val="none" w:sz="0" w:space="0" w:color="auto"/>
            <w:right w:val="none" w:sz="0" w:space="0" w:color="auto"/>
          </w:divBdr>
        </w:div>
        <w:div w:id="2140605756">
          <w:marLeft w:val="0"/>
          <w:marRight w:val="0"/>
          <w:marTop w:val="0"/>
          <w:marBottom w:val="0"/>
          <w:divBdr>
            <w:top w:val="none" w:sz="0" w:space="0" w:color="auto"/>
            <w:left w:val="none" w:sz="0" w:space="0" w:color="auto"/>
            <w:bottom w:val="none" w:sz="0" w:space="0" w:color="auto"/>
            <w:right w:val="none" w:sz="0" w:space="0" w:color="auto"/>
          </w:divBdr>
        </w:div>
      </w:divsChild>
    </w:div>
    <w:div w:id="1159538944">
      <w:marLeft w:val="0"/>
      <w:marRight w:val="0"/>
      <w:marTop w:val="0"/>
      <w:marBottom w:val="0"/>
      <w:divBdr>
        <w:top w:val="none" w:sz="0" w:space="0" w:color="auto"/>
        <w:left w:val="none" w:sz="0" w:space="0" w:color="auto"/>
        <w:bottom w:val="none" w:sz="0" w:space="0" w:color="auto"/>
        <w:right w:val="none" w:sz="0" w:space="0" w:color="auto"/>
      </w:divBdr>
    </w:div>
    <w:div w:id="1227690144">
      <w:bodyDiv w:val="1"/>
      <w:marLeft w:val="0"/>
      <w:marRight w:val="0"/>
      <w:marTop w:val="0"/>
      <w:marBottom w:val="0"/>
      <w:divBdr>
        <w:top w:val="none" w:sz="0" w:space="0" w:color="auto"/>
        <w:left w:val="none" w:sz="0" w:space="0" w:color="auto"/>
        <w:bottom w:val="none" w:sz="0" w:space="0" w:color="auto"/>
        <w:right w:val="none" w:sz="0" w:space="0" w:color="auto"/>
      </w:divBdr>
    </w:div>
    <w:div w:id="1260529525">
      <w:bodyDiv w:val="1"/>
      <w:marLeft w:val="0"/>
      <w:marRight w:val="0"/>
      <w:marTop w:val="0"/>
      <w:marBottom w:val="0"/>
      <w:divBdr>
        <w:top w:val="none" w:sz="0" w:space="0" w:color="auto"/>
        <w:left w:val="none" w:sz="0" w:space="0" w:color="auto"/>
        <w:bottom w:val="none" w:sz="0" w:space="0" w:color="auto"/>
        <w:right w:val="none" w:sz="0" w:space="0" w:color="auto"/>
      </w:divBdr>
    </w:div>
    <w:div w:id="1342004506">
      <w:marLeft w:val="0"/>
      <w:marRight w:val="0"/>
      <w:marTop w:val="0"/>
      <w:marBottom w:val="0"/>
      <w:divBdr>
        <w:top w:val="none" w:sz="0" w:space="0" w:color="auto"/>
        <w:left w:val="none" w:sz="0" w:space="0" w:color="auto"/>
        <w:bottom w:val="none" w:sz="0" w:space="0" w:color="auto"/>
        <w:right w:val="none" w:sz="0" w:space="0" w:color="auto"/>
      </w:divBdr>
    </w:div>
    <w:div w:id="1362127918">
      <w:marLeft w:val="0"/>
      <w:marRight w:val="0"/>
      <w:marTop w:val="0"/>
      <w:marBottom w:val="0"/>
      <w:divBdr>
        <w:top w:val="none" w:sz="0" w:space="0" w:color="auto"/>
        <w:left w:val="none" w:sz="0" w:space="0" w:color="auto"/>
        <w:bottom w:val="none" w:sz="0" w:space="0" w:color="auto"/>
        <w:right w:val="none" w:sz="0" w:space="0" w:color="auto"/>
      </w:divBdr>
    </w:div>
    <w:div w:id="1384407707">
      <w:bodyDiv w:val="1"/>
      <w:marLeft w:val="0"/>
      <w:marRight w:val="0"/>
      <w:marTop w:val="0"/>
      <w:marBottom w:val="0"/>
      <w:divBdr>
        <w:top w:val="none" w:sz="0" w:space="0" w:color="auto"/>
        <w:left w:val="none" w:sz="0" w:space="0" w:color="auto"/>
        <w:bottom w:val="none" w:sz="0" w:space="0" w:color="auto"/>
        <w:right w:val="none" w:sz="0" w:space="0" w:color="auto"/>
      </w:divBdr>
      <w:divsChild>
        <w:div w:id="9456948">
          <w:marLeft w:val="360"/>
          <w:marRight w:val="0"/>
          <w:marTop w:val="0"/>
          <w:marBottom w:val="72"/>
          <w:divBdr>
            <w:top w:val="none" w:sz="0" w:space="0" w:color="auto"/>
            <w:left w:val="none" w:sz="0" w:space="0" w:color="auto"/>
            <w:bottom w:val="none" w:sz="0" w:space="0" w:color="auto"/>
            <w:right w:val="none" w:sz="0" w:space="0" w:color="auto"/>
          </w:divBdr>
        </w:div>
        <w:div w:id="853882589">
          <w:marLeft w:val="360"/>
          <w:marRight w:val="0"/>
          <w:marTop w:val="72"/>
          <w:marBottom w:val="72"/>
          <w:divBdr>
            <w:top w:val="none" w:sz="0" w:space="0" w:color="auto"/>
            <w:left w:val="none" w:sz="0" w:space="0" w:color="auto"/>
            <w:bottom w:val="none" w:sz="0" w:space="0" w:color="auto"/>
            <w:right w:val="none" w:sz="0" w:space="0" w:color="auto"/>
          </w:divBdr>
          <w:divsChild>
            <w:div w:id="119426241">
              <w:marLeft w:val="360"/>
              <w:marRight w:val="0"/>
              <w:marTop w:val="0"/>
              <w:marBottom w:val="0"/>
              <w:divBdr>
                <w:top w:val="none" w:sz="0" w:space="0" w:color="auto"/>
                <w:left w:val="none" w:sz="0" w:space="0" w:color="auto"/>
                <w:bottom w:val="none" w:sz="0" w:space="0" w:color="auto"/>
                <w:right w:val="none" w:sz="0" w:space="0" w:color="auto"/>
              </w:divBdr>
            </w:div>
            <w:div w:id="164983439">
              <w:marLeft w:val="360"/>
              <w:marRight w:val="0"/>
              <w:marTop w:val="0"/>
              <w:marBottom w:val="0"/>
              <w:divBdr>
                <w:top w:val="none" w:sz="0" w:space="0" w:color="auto"/>
                <w:left w:val="none" w:sz="0" w:space="0" w:color="auto"/>
                <w:bottom w:val="none" w:sz="0" w:space="0" w:color="auto"/>
                <w:right w:val="none" w:sz="0" w:space="0" w:color="auto"/>
              </w:divBdr>
            </w:div>
            <w:div w:id="394622805">
              <w:marLeft w:val="360"/>
              <w:marRight w:val="0"/>
              <w:marTop w:val="0"/>
              <w:marBottom w:val="0"/>
              <w:divBdr>
                <w:top w:val="none" w:sz="0" w:space="0" w:color="auto"/>
                <w:left w:val="none" w:sz="0" w:space="0" w:color="auto"/>
                <w:bottom w:val="none" w:sz="0" w:space="0" w:color="auto"/>
                <w:right w:val="none" w:sz="0" w:space="0" w:color="auto"/>
              </w:divBdr>
            </w:div>
            <w:div w:id="464544649">
              <w:marLeft w:val="360"/>
              <w:marRight w:val="0"/>
              <w:marTop w:val="0"/>
              <w:marBottom w:val="0"/>
              <w:divBdr>
                <w:top w:val="none" w:sz="0" w:space="0" w:color="auto"/>
                <w:left w:val="none" w:sz="0" w:space="0" w:color="auto"/>
                <w:bottom w:val="none" w:sz="0" w:space="0" w:color="auto"/>
                <w:right w:val="none" w:sz="0" w:space="0" w:color="auto"/>
              </w:divBdr>
            </w:div>
            <w:div w:id="597373343">
              <w:marLeft w:val="360"/>
              <w:marRight w:val="0"/>
              <w:marTop w:val="0"/>
              <w:marBottom w:val="0"/>
              <w:divBdr>
                <w:top w:val="none" w:sz="0" w:space="0" w:color="auto"/>
                <w:left w:val="none" w:sz="0" w:space="0" w:color="auto"/>
                <w:bottom w:val="none" w:sz="0" w:space="0" w:color="auto"/>
                <w:right w:val="none" w:sz="0" w:space="0" w:color="auto"/>
              </w:divBdr>
            </w:div>
            <w:div w:id="849560740">
              <w:marLeft w:val="360"/>
              <w:marRight w:val="0"/>
              <w:marTop w:val="0"/>
              <w:marBottom w:val="0"/>
              <w:divBdr>
                <w:top w:val="none" w:sz="0" w:space="0" w:color="auto"/>
                <w:left w:val="none" w:sz="0" w:space="0" w:color="auto"/>
                <w:bottom w:val="none" w:sz="0" w:space="0" w:color="auto"/>
                <w:right w:val="none" w:sz="0" w:space="0" w:color="auto"/>
              </w:divBdr>
            </w:div>
            <w:div w:id="1147165562">
              <w:marLeft w:val="360"/>
              <w:marRight w:val="0"/>
              <w:marTop w:val="0"/>
              <w:marBottom w:val="0"/>
              <w:divBdr>
                <w:top w:val="none" w:sz="0" w:space="0" w:color="auto"/>
                <w:left w:val="none" w:sz="0" w:space="0" w:color="auto"/>
                <w:bottom w:val="none" w:sz="0" w:space="0" w:color="auto"/>
                <w:right w:val="none" w:sz="0" w:space="0" w:color="auto"/>
              </w:divBdr>
            </w:div>
            <w:div w:id="1981418187">
              <w:marLeft w:val="360"/>
              <w:marRight w:val="0"/>
              <w:marTop w:val="0"/>
              <w:marBottom w:val="0"/>
              <w:divBdr>
                <w:top w:val="none" w:sz="0" w:space="0" w:color="auto"/>
                <w:left w:val="none" w:sz="0" w:space="0" w:color="auto"/>
                <w:bottom w:val="none" w:sz="0" w:space="0" w:color="auto"/>
                <w:right w:val="none" w:sz="0" w:space="0" w:color="auto"/>
              </w:divBdr>
            </w:div>
          </w:divsChild>
        </w:div>
        <w:div w:id="915749428">
          <w:marLeft w:val="360"/>
          <w:marRight w:val="0"/>
          <w:marTop w:val="0"/>
          <w:marBottom w:val="72"/>
          <w:divBdr>
            <w:top w:val="none" w:sz="0" w:space="0" w:color="auto"/>
            <w:left w:val="none" w:sz="0" w:space="0" w:color="auto"/>
            <w:bottom w:val="none" w:sz="0" w:space="0" w:color="auto"/>
            <w:right w:val="none" w:sz="0" w:space="0" w:color="auto"/>
          </w:divBdr>
        </w:div>
        <w:div w:id="1075397895">
          <w:marLeft w:val="360"/>
          <w:marRight w:val="0"/>
          <w:marTop w:val="0"/>
          <w:marBottom w:val="72"/>
          <w:divBdr>
            <w:top w:val="none" w:sz="0" w:space="0" w:color="auto"/>
            <w:left w:val="none" w:sz="0" w:space="0" w:color="auto"/>
            <w:bottom w:val="none" w:sz="0" w:space="0" w:color="auto"/>
            <w:right w:val="none" w:sz="0" w:space="0" w:color="auto"/>
          </w:divBdr>
        </w:div>
        <w:div w:id="1131436850">
          <w:marLeft w:val="360"/>
          <w:marRight w:val="0"/>
          <w:marTop w:val="0"/>
          <w:marBottom w:val="72"/>
          <w:divBdr>
            <w:top w:val="none" w:sz="0" w:space="0" w:color="auto"/>
            <w:left w:val="none" w:sz="0" w:space="0" w:color="auto"/>
            <w:bottom w:val="none" w:sz="0" w:space="0" w:color="auto"/>
            <w:right w:val="none" w:sz="0" w:space="0" w:color="auto"/>
          </w:divBdr>
        </w:div>
        <w:div w:id="1913730958">
          <w:marLeft w:val="360"/>
          <w:marRight w:val="0"/>
          <w:marTop w:val="0"/>
          <w:marBottom w:val="72"/>
          <w:divBdr>
            <w:top w:val="none" w:sz="0" w:space="0" w:color="auto"/>
            <w:left w:val="none" w:sz="0" w:space="0" w:color="auto"/>
            <w:bottom w:val="none" w:sz="0" w:space="0" w:color="auto"/>
            <w:right w:val="none" w:sz="0" w:space="0" w:color="auto"/>
          </w:divBdr>
        </w:div>
      </w:divsChild>
    </w:div>
    <w:div w:id="1403329669">
      <w:bodyDiv w:val="1"/>
      <w:marLeft w:val="0"/>
      <w:marRight w:val="0"/>
      <w:marTop w:val="0"/>
      <w:marBottom w:val="0"/>
      <w:divBdr>
        <w:top w:val="none" w:sz="0" w:space="0" w:color="auto"/>
        <w:left w:val="none" w:sz="0" w:space="0" w:color="auto"/>
        <w:bottom w:val="none" w:sz="0" w:space="0" w:color="auto"/>
        <w:right w:val="none" w:sz="0" w:space="0" w:color="auto"/>
      </w:divBdr>
      <w:divsChild>
        <w:div w:id="199053543">
          <w:marLeft w:val="360"/>
          <w:marRight w:val="0"/>
          <w:marTop w:val="0"/>
          <w:marBottom w:val="72"/>
          <w:divBdr>
            <w:top w:val="none" w:sz="0" w:space="0" w:color="auto"/>
            <w:left w:val="none" w:sz="0" w:space="0" w:color="auto"/>
            <w:bottom w:val="none" w:sz="0" w:space="0" w:color="auto"/>
            <w:right w:val="none" w:sz="0" w:space="0" w:color="auto"/>
          </w:divBdr>
        </w:div>
        <w:div w:id="668144005">
          <w:marLeft w:val="360"/>
          <w:marRight w:val="0"/>
          <w:marTop w:val="0"/>
          <w:marBottom w:val="72"/>
          <w:divBdr>
            <w:top w:val="none" w:sz="0" w:space="0" w:color="auto"/>
            <w:left w:val="none" w:sz="0" w:space="0" w:color="auto"/>
            <w:bottom w:val="none" w:sz="0" w:space="0" w:color="auto"/>
            <w:right w:val="none" w:sz="0" w:space="0" w:color="auto"/>
          </w:divBdr>
        </w:div>
        <w:div w:id="804468969">
          <w:marLeft w:val="360"/>
          <w:marRight w:val="0"/>
          <w:marTop w:val="0"/>
          <w:marBottom w:val="72"/>
          <w:divBdr>
            <w:top w:val="none" w:sz="0" w:space="0" w:color="auto"/>
            <w:left w:val="none" w:sz="0" w:space="0" w:color="auto"/>
            <w:bottom w:val="none" w:sz="0" w:space="0" w:color="auto"/>
            <w:right w:val="none" w:sz="0" w:space="0" w:color="auto"/>
          </w:divBdr>
        </w:div>
        <w:div w:id="886067091">
          <w:marLeft w:val="360"/>
          <w:marRight w:val="0"/>
          <w:marTop w:val="0"/>
          <w:marBottom w:val="72"/>
          <w:divBdr>
            <w:top w:val="none" w:sz="0" w:space="0" w:color="auto"/>
            <w:left w:val="none" w:sz="0" w:space="0" w:color="auto"/>
            <w:bottom w:val="none" w:sz="0" w:space="0" w:color="auto"/>
            <w:right w:val="none" w:sz="0" w:space="0" w:color="auto"/>
          </w:divBdr>
        </w:div>
        <w:div w:id="939798874">
          <w:marLeft w:val="360"/>
          <w:marRight w:val="0"/>
          <w:marTop w:val="0"/>
          <w:marBottom w:val="72"/>
          <w:divBdr>
            <w:top w:val="none" w:sz="0" w:space="0" w:color="auto"/>
            <w:left w:val="none" w:sz="0" w:space="0" w:color="auto"/>
            <w:bottom w:val="none" w:sz="0" w:space="0" w:color="auto"/>
            <w:right w:val="none" w:sz="0" w:space="0" w:color="auto"/>
          </w:divBdr>
        </w:div>
        <w:div w:id="1034962867">
          <w:marLeft w:val="360"/>
          <w:marRight w:val="0"/>
          <w:marTop w:val="0"/>
          <w:marBottom w:val="72"/>
          <w:divBdr>
            <w:top w:val="none" w:sz="0" w:space="0" w:color="auto"/>
            <w:left w:val="none" w:sz="0" w:space="0" w:color="auto"/>
            <w:bottom w:val="none" w:sz="0" w:space="0" w:color="auto"/>
            <w:right w:val="none" w:sz="0" w:space="0" w:color="auto"/>
          </w:divBdr>
        </w:div>
        <w:div w:id="1077557444">
          <w:marLeft w:val="360"/>
          <w:marRight w:val="0"/>
          <w:marTop w:val="0"/>
          <w:marBottom w:val="72"/>
          <w:divBdr>
            <w:top w:val="none" w:sz="0" w:space="0" w:color="auto"/>
            <w:left w:val="none" w:sz="0" w:space="0" w:color="auto"/>
            <w:bottom w:val="none" w:sz="0" w:space="0" w:color="auto"/>
            <w:right w:val="none" w:sz="0" w:space="0" w:color="auto"/>
          </w:divBdr>
        </w:div>
        <w:div w:id="1199465631">
          <w:marLeft w:val="360"/>
          <w:marRight w:val="0"/>
          <w:marTop w:val="0"/>
          <w:marBottom w:val="72"/>
          <w:divBdr>
            <w:top w:val="none" w:sz="0" w:space="0" w:color="auto"/>
            <w:left w:val="none" w:sz="0" w:space="0" w:color="auto"/>
            <w:bottom w:val="none" w:sz="0" w:space="0" w:color="auto"/>
            <w:right w:val="none" w:sz="0" w:space="0" w:color="auto"/>
          </w:divBdr>
        </w:div>
        <w:div w:id="1205872294">
          <w:marLeft w:val="360"/>
          <w:marRight w:val="0"/>
          <w:marTop w:val="0"/>
          <w:marBottom w:val="72"/>
          <w:divBdr>
            <w:top w:val="none" w:sz="0" w:space="0" w:color="auto"/>
            <w:left w:val="none" w:sz="0" w:space="0" w:color="auto"/>
            <w:bottom w:val="none" w:sz="0" w:space="0" w:color="auto"/>
            <w:right w:val="none" w:sz="0" w:space="0" w:color="auto"/>
          </w:divBdr>
        </w:div>
        <w:div w:id="1278103071">
          <w:marLeft w:val="360"/>
          <w:marRight w:val="0"/>
          <w:marTop w:val="0"/>
          <w:marBottom w:val="72"/>
          <w:divBdr>
            <w:top w:val="none" w:sz="0" w:space="0" w:color="auto"/>
            <w:left w:val="none" w:sz="0" w:space="0" w:color="auto"/>
            <w:bottom w:val="none" w:sz="0" w:space="0" w:color="auto"/>
            <w:right w:val="none" w:sz="0" w:space="0" w:color="auto"/>
          </w:divBdr>
        </w:div>
        <w:div w:id="1296302250">
          <w:marLeft w:val="360"/>
          <w:marRight w:val="0"/>
          <w:marTop w:val="0"/>
          <w:marBottom w:val="72"/>
          <w:divBdr>
            <w:top w:val="none" w:sz="0" w:space="0" w:color="auto"/>
            <w:left w:val="none" w:sz="0" w:space="0" w:color="auto"/>
            <w:bottom w:val="none" w:sz="0" w:space="0" w:color="auto"/>
            <w:right w:val="none" w:sz="0" w:space="0" w:color="auto"/>
          </w:divBdr>
        </w:div>
        <w:div w:id="1310554310">
          <w:marLeft w:val="360"/>
          <w:marRight w:val="0"/>
          <w:marTop w:val="0"/>
          <w:marBottom w:val="72"/>
          <w:divBdr>
            <w:top w:val="none" w:sz="0" w:space="0" w:color="auto"/>
            <w:left w:val="none" w:sz="0" w:space="0" w:color="auto"/>
            <w:bottom w:val="none" w:sz="0" w:space="0" w:color="auto"/>
            <w:right w:val="none" w:sz="0" w:space="0" w:color="auto"/>
          </w:divBdr>
        </w:div>
        <w:div w:id="1441949852">
          <w:marLeft w:val="360"/>
          <w:marRight w:val="0"/>
          <w:marTop w:val="0"/>
          <w:marBottom w:val="72"/>
          <w:divBdr>
            <w:top w:val="none" w:sz="0" w:space="0" w:color="auto"/>
            <w:left w:val="none" w:sz="0" w:space="0" w:color="auto"/>
            <w:bottom w:val="none" w:sz="0" w:space="0" w:color="auto"/>
            <w:right w:val="none" w:sz="0" w:space="0" w:color="auto"/>
          </w:divBdr>
        </w:div>
        <w:div w:id="1564632683">
          <w:marLeft w:val="360"/>
          <w:marRight w:val="0"/>
          <w:marTop w:val="0"/>
          <w:marBottom w:val="72"/>
          <w:divBdr>
            <w:top w:val="none" w:sz="0" w:space="0" w:color="auto"/>
            <w:left w:val="none" w:sz="0" w:space="0" w:color="auto"/>
            <w:bottom w:val="none" w:sz="0" w:space="0" w:color="auto"/>
            <w:right w:val="none" w:sz="0" w:space="0" w:color="auto"/>
          </w:divBdr>
        </w:div>
        <w:div w:id="1580483127">
          <w:marLeft w:val="360"/>
          <w:marRight w:val="0"/>
          <w:marTop w:val="0"/>
          <w:marBottom w:val="72"/>
          <w:divBdr>
            <w:top w:val="none" w:sz="0" w:space="0" w:color="auto"/>
            <w:left w:val="none" w:sz="0" w:space="0" w:color="auto"/>
            <w:bottom w:val="none" w:sz="0" w:space="0" w:color="auto"/>
            <w:right w:val="none" w:sz="0" w:space="0" w:color="auto"/>
          </w:divBdr>
        </w:div>
        <w:div w:id="1604999268">
          <w:marLeft w:val="360"/>
          <w:marRight w:val="0"/>
          <w:marTop w:val="0"/>
          <w:marBottom w:val="72"/>
          <w:divBdr>
            <w:top w:val="none" w:sz="0" w:space="0" w:color="auto"/>
            <w:left w:val="none" w:sz="0" w:space="0" w:color="auto"/>
            <w:bottom w:val="none" w:sz="0" w:space="0" w:color="auto"/>
            <w:right w:val="none" w:sz="0" w:space="0" w:color="auto"/>
          </w:divBdr>
        </w:div>
        <w:div w:id="1624729326">
          <w:marLeft w:val="360"/>
          <w:marRight w:val="0"/>
          <w:marTop w:val="0"/>
          <w:marBottom w:val="72"/>
          <w:divBdr>
            <w:top w:val="none" w:sz="0" w:space="0" w:color="auto"/>
            <w:left w:val="none" w:sz="0" w:space="0" w:color="auto"/>
            <w:bottom w:val="none" w:sz="0" w:space="0" w:color="auto"/>
            <w:right w:val="none" w:sz="0" w:space="0" w:color="auto"/>
          </w:divBdr>
        </w:div>
        <w:div w:id="2022582137">
          <w:marLeft w:val="360"/>
          <w:marRight w:val="0"/>
          <w:marTop w:val="0"/>
          <w:marBottom w:val="72"/>
          <w:divBdr>
            <w:top w:val="none" w:sz="0" w:space="0" w:color="auto"/>
            <w:left w:val="none" w:sz="0" w:space="0" w:color="auto"/>
            <w:bottom w:val="none" w:sz="0" w:space="0" w:color="auto"/>
            <w:right w:val="none" w:sz="0" w:space="0" w:color="auto"/>
          </w:divBdr>
        </w:div>
      </w:divsChild>
    </w:div>
    <w:div w:id="1459105758">
      <w:marLeft w:val="0"/>
      <w:marRight w:val="0"/>
      <w:marTop w:val="0"/>
      <w:marBottom w:val="0"/>
      <w:divBdr>
        <w:top w:val="none" w:sz="0" w:space="0" w:color="auto"/>
        <w:left w:val="none" w:sz="0" w:space="0" w:color="auto"/>
        <w:bottom w:val="none" w:sz="0" w:space="0" w:color="auto"/>
        <w:right w:val="none" w:sz="0" w:space="0" w:color="auto"/>
      </w:divBdr>
      <w:divsChild>
        <w:div w:id="577129386">
          <w:marLeft w:val="0"/>
          <w:marRight w:val="0"/>
          <w:marTop w:val="0"/>
          <w:marBottom w:val="0"/>
          <w:divBdr>
            <w:top w:val="none" w:sz="0" w:space="0" w:color="auto"/>
            <w:left w:val="none" w:sz="0" w:space="0" w:color="auto"/>
            <w:bottom w:val="none" w:sz="0" w:space="0" w:color="auto"/>
            <w:right w:val="none" w:sz="0" w:space="0" w:color="auto"/>
          </w:divBdr>
        </w:div>
      </w:divsChild>
    </w:div>
    <w:div w:id="1464079990">
      <w:bodyDiv w:val="1"/>
      <w:marLeft w:val="0"/>
      <w:marRight w:val="0"/>
      <w:marTop w:val="0"/>
      <w:marBottom w:val="0"/>
      <w:divBdr>
        <w:top w:val="none" w:sz="0" w:space="0" w:color="auto"/>
        <w:left w:val="none" w:sz="0" w:space="0" w:color="auto"/>
        <w:bottom w:val="none" w:sz="0" w:space="0" w:color="auto"/>
        <w:right w:val="none" w:sz="0" w:space="0" w:color="auto"/>
      </w:divBdr>
    </w:div>
    <w:div w:id="1480347200">
      <w:marLeft w:val="0"/>
      <w:marRight w:val="0"/>
      <w:marTop w:val="0"/>
      <w:marBottom w:val="0"/>
      <w:divBdr>
        <w:top w:val="none" w:sz="0" w:space="0" w:color="auto"/>
        <w:left w:val="none" w:sz="0" w:space="0" w:color="auto"/>
        <w:bottom w:val="none" w:sz="0" w:space="0" w:color="auto"/>
        <w:right w:val="none" w:sz="0" w:space="0" w:color="auto"/>
      </w:divBdr>
    </w:div>
    <w:div w:id="1529758400">
      <w:bodyDiv w:val="1"/>
      <w:marLeft w:val="0"/>
      <w:marRight w:val="0"/>
      <w:marTop w:val="0"/>
      <w:marBottom w:val="0"/>
      <w:divBdr>
        <w:top w:val="none" w:sz="0" w:space="0" w:color="auto"/>
        <w:left w:val="none" w:sz="0" w:space="0" w:color="auto"/>
        <w:bottom w:val="none" w:sz="0" w:space="0" w:color="auto"/>
        <w:right w:val="none" w:sz="0" w:space="0" w:color="auto"/>
      </w:divBdr>
    </w:div>
    <w:div w:id="1554152498">
      <w:bodyDiv w:val="1"/>
      <w:marLeft w:val="0"/>
      <w:marRight w:val="0"/>
      <w:marTop w:val="0"/>
      <w:marBottom w:val="0"/>
      <w:divBdr>
        <w:top w:val="none" w:sz="0" w:space="0" w:color="auto"/>
        <w:left w:val="none" w:sz="0" w:space="0" w:color="auto"/>
        <w:bottom w:val="none" w:sz="0" w:space="0" w:color="auto"/>
        <w:right w:val="none" w:sz="0" w:space="0" w:color="auto"/>
      </w:divBdr>
    </w:div>
    <w:div w:id="1575628490">
      <w:marLeft w:val="0"/>
      <w:marRight w:val="0"/>
      <w:marTop w:val="0"/>
      <w:marBottom w:val="0"/>
      <w:divBdr>
        <w:top w:val="none" w:sz="0" w:space="0" w:color="auto"/>
        <w:left w:val="none" w:sz="0" w:space="0" w:color="auto"/>
        <w:bottom w:val="none" w:sz="0" w:space="0" w:color="auto"/>
        <w:right w:val="none" w:sz="0" w:space="0" w:color="auto"/>
      </w:divBdr>
    </w:div>
    <w:div w:id="1586105996">
      <w:bodyDiv w:val="1"/>
      <w:marLeft w:val="0"/>
      <w:marRight w:val="0"/>
      <w:marTop w:val="0"/>
      <w:marBottom w:val="0"/>
      <w:divBdr>
        <w:top w:val="none" w:sz="0" w:space="0" w:color="auto"/>
        <w:left w:val="none" w:sz="0" w:space="0" w:color="auto"/>
        <w:bottom w:val="none" w:sz="0" w:space="0" w:color="auto"/>
        <w:right w:val="none" w:sz="0" w:space="0" w:color="auto"/>
      </w:divBdr>
      <w:divsChild>
        <w:div w:id="1113599272">
          <w:marLeft w:val="0"/>
          <w:marRight w:val="0"/>
          <w:marTop w:val="0"/>
          <w:marBottom w:val="60"/>
          <w:divBdr>
            <w:top w:val="none" w:sz="0" w:space="0" w:color="auto"/>
            <w:left w:val="none" w:sz="0" w:space="0" w:color="auto"/>
            <w:bottom w:val="none" w:sz="0" w:space="0" w:color="auto"/>
            <w:right w:val="none" w:sz="0" w:space="0" w:color="auto"/>
          </w:divBdr>
        </w:div>
        <w:div w:id="1818644522">
          <w:marLeft w:val="0"/>
          <w:marRight w:val="0"/>
          <w:marTop w:val="0"/>
          <w:marBottom w:val="60"/>
          <w:divBdr>
            <w:top w:val="none" w:sz="0" w:space="0" w:color="auto"/>
            <w:left w:val="none" w:sz="0" w:space="0" w:color="auto"/>
            <w:bottom w:val="none" w:sz="0" w:space="0" w:color="auto"/>
            <w:right w:val="none" w:sz="0" w:space="0" w:color="auto"/>
          </w:divBdr>
        </w:div>
        <w:div w:id="1873031501">
          <w:marLeft w:val="0"/>
          <w:marRight w:val="0"/>
          <w:marTop w:val="0"/>
          <w:marBottom w:val="0"/>
          <w:divBdr>
            <w:top w:val="none" w:sz="0" w:space="0" w:color="auto"/>
            <w:left w:val="none" w:sz="0" w:space="0" w:color="auto"/>
            <w:bottom w:val="none" w:sz="0" w:space="0" w:color="auto"/>
            <w:right w:val="none" w:sz="0" w:space="0" w:color="auto"/>
          </w:divBdr>
        </w:div>
      </w:divsChild>
    </w:div>
    <w:div w:id="1629117362">
      <w:marLeft w:val="0"/>
      <w:marRight w:val="0"/>
      <w:marTop w:val="0"/>
      <w:marBottom w:val="0"/>
      <w:divBdr>
        <w:top w:val="none" w:sz="0" w:space="0" w:color="auto"/>
        <w:left w:val="none" w:sz="0" w:space="0" w:color="auto"/>
        <w:bottom w:val="none" w:sz="0" w:space="0" w:color="auto"/>
        <w:right w:val="none" w:sz="0" w:space="0" w:color="auto"/>
      </w:divBdr>
    </w:div>
    <w:div w:id="1636108169">
      <w:marLeft w:val="0"/>
      <w:marRight w:val="0"/>
      <w:marTop w:val="0"/>
      <w:marBottom w:val="0"/>
      <w:divBdr>
        <w:top w:val="none" w:sz="0" w:space="0" w:color="auto"/>
        <w:left w:val="none" w:sz="0" w:space="0" w:color="auto"/>
        <w:bottom w:val="none" w:sz="0" w:space="0" w:color="auto"/>
        <w:right w:val="none" w:sz="0" w:space="0" w:color="auto"/>
      </w:divBdr>
      <w:divsChild>
        <w:div w:id="1411925009">
          <w:marLeft w:val="0"/>
          <w:marRight w:val="0"/>
          <w:marTop w:val="0"/>
          <w:marBottom w:val="0"/>
          <w:divBdr>
            <w:top w:val="none" w:sz="0" w:space="0" w:color="auto"/>
            <w:left w:val="none" w:sz="0" w:space="0" w:color="auto"/>
            <w:bottom w:val="none" w:sz="0" w:space="0" w:color="auto"/>
            <w:right w:val="none" w:sz="0" w:space="0" w:color="auto"/>
          </w:divBdr>
        </w:div>
      </w:divsChild>
    </w:div>
    <w:div w:id="1682664582">
      <w:marLeft w:val="0"/>
      <w:marRight w:val="0"/>
      <w:marTop w:val="0"/>
      <w:marBottom w:val="0"/>
      <w:divBdr>
        <w:top w:val="none" w:sz="0" w:space="0" w:color="auto"/>
        <w:left w:val="none" w:sz="0" w:space="0" w:color="auto"/>
        <w:bottom w:val="none" w:sz="0" w:space="0" w:color="auto"/>
        <w:right w:val="none" w:sz="0" w:space="0" w:color="auto"/>
      </w:divBdr>
    </w:div>
    <w:div w:id="1694962917">
      <w:bodyDiv w:val="1"/>
      <w:marLeft w:val="0"/>
      <w:marRight w:val="0"/>
      <w:marTop w:val="0"/>
      <w:marBottom w:val="0"/>
      <w:divBdr>
        <w:top w:val="none" w:sz="0" w:space="0" w:color="auto"/>
        <w:left w:val="none" w:sz="0" w:space="0" w:color="auto"/>
        <w:bottom w:val="none" w:sz="0" w:space="0" w:color="auto"/>
        <w:right w:val="none" w:sz="0" w:space="0" w:color="auto"/>
      </w:divBdr>
      <w:divsChild>
        <w:div w:id="158231734">
          <w:marLeft w:val="360"/>
          <w:marRight w:val="0"/>
          <w:marTop w:val="0"/>
          <w:marBottom w:val="72"/>
          <w:divBdr>
            <w:top w:val="none" w:sz="0" w:space="0" w:color="auto"/>
            <w:left w:val="none" w:sz="0" w:space="0" w:color="auto"/>
            <w:bottom w:val="none" w:sz="0" w:space="0" w:color="auto"/>
            <w:right w:val="none" w:sz="0" w:space="0" w:color="auto"/>
          </w:divBdr>
        </w:div>
        <w:div w:id="676231436">
          <w:marLeft w:val="360"/>
          <w:marRight w:val="0"/>
          <w:marTop w:val="0"/>
          <w:marBottom w:val="72"/>
          <w:divBdr>
            <w:top w:val="none" w:sz="0" w:space="0" w:color="auto"/>
            <w:left w:val="none" w:sz="0" w:space="0" w:color="auto"/>
            <w:bottom w:val="none" w:sz="0" w:space="0" w:color="auto"/>
            <w:right w:val="none" w:sz="0" w:space="0" w:color="auto"/>
          </w:divBdr>
        </w:div>
        <w:div w:id="854418431">
          <w:marLeft w:val="360"/>
          <w:marRight w:val="0"/>
          <w:marTop w:val="0"/>
          <w:marBottom w:val="72"/>
          <w:divBdr>
            <w:top w:val="none" w:sz="0" w:space="0" w:color="auto"/>
            <w:left w:val="none" w:sz="0" w:space="0" w:color="auto"/>
            <w:bottom w:val="none" w:sz="0" w:space="0" w:color="auto"/>
            <w:right w:val="none" w:sz="0" w:space="0" w:color="auto"/>
          </w:divBdr>
        </w:div>
        <w:div w:id="1322731209">
          <w:marLeft w:val="360"/>
          <w:marRight w:val="0"/>
          <w:marTop w:val="0"/>
          <w:marBottom w:val="72"/>
          <w:divBdr>
            <w:top w:val="none" w:sz="0" w:space="0" w:color="auto"/>
            <w:left w:val="none" w:sz="0" w:space="0" w:color="auto"/>
            <w:bottom w:val="none" w:sz="0" w:space="0" w:color="auto"/>
            <w:right w:val="none" w:sz="0" w:space="0" w:color="auto"/>
          </w:divBdr>
        </w:div>
        <w:div w:id="1699307216">
          <w:marLeft w:val="360"/>
          <w:marRight w:val="0"/>
          <w:marTop w:val="0"/>
          <w:marBottom w:val="72"/>
          <w:divBdr>
            <w:top w:val="none" w:sz="0" w:space="0" w:color="auto"/>
            <w:left w:val="none" w:sz="0" w:space="0" w:color="auto"/>
            <w:bottom w:val="none" w:sz="0" w:space="0" w:color="auto"/>
            <w:right w:val="none" w:sz="0" w:space="0" w:color="auto"/>
          </w:divBdr>
        </w:div>
        <w:div w:id="1974365641">
          <w:marLeft w:val="360"/>
          <w:marRight w:val="0"/>
          <w:marTop w:val="0"/>
          <w:marBottom w:val="72"/>
          <w:divBdr>
            <w:top w:val="none" w:sz="0" w:space="0" w:color="auto"/>
            <w:left w:val="none" w:sz="0" w:space="0" w:color="auto"/>
            <w:bottom w:val="none" w:sz="0" w:space="0" w:color="auto"/>
            <w:right w:val="none" w:sz="0" w:space="0" w:color="auto"/>
          </w:divBdr>
        </w:div>
      </w:divsChild>
    </w:div>
    <w:div w:id="1704400027">
      <w:marLeft w:val="0"/>
      <w:marRight w:val="0"/>
      <w:marTop w:val="0"/>
      <w:marBottom w:val="0"/>
      <w:divBdr>
        <w:top w:val="none" w:sz="0" w:space="0" w:color="auto"/>
        <w:left w:val="none" w:sz="0" w:space="0" w:color="auto"/>
        <w:bottom w:val="none" w:sz="0" w:space="0" w:color="auto"/>
        <w:right w:val="none" w:sz="0" w:space="0" w:color="auto"/>
      </w:divBdr>
    </w:div>
    <w:div w:id="1711876806">
      <w:marLeft w:val="0"/>
      <w:marRight w:val="0"/>
      <w:marTop w:val="0"/>
      <w:marBottom w:val="0"/>
      <w:divBdr>
        <w:top w:val="none" w:sz="0" w:space="0" w:color="auto"/>
        <w:left w:val="none" w:sz="0" w:space="0" w:color="auto"/>
        <w:bottom w:val="none" w:sz="0" w:space="0" w:color="auto"/>
        <w:right w:val="none" w:sz="0" w:space="0" w:color="auto"/>
      </w:divBdr>
    </w:div>
    <w:div w:id="1728725986">
      <w:marLeft w:val="0"/>
      <w:marRight w:val="0"/>
      <w:marTop w:val="0"/>
      <w:marBottom w:val="0"/>
      <w:divBdr>
        <w:top w:val="none" w:sz="0" w:space="0" w:color="auto"/>
        <w:left w:val="none" w:sz="0" w:space="0" w:color="auto"/>
        <w:bottom w:val="none" w:sz="0" w:space="0" w:color="auto"/>
        <w:right w:val="none" w:sz="0" w:space="0" w:color="auto"/>
      </w:divBdr>
    </w:div>
    <w:div w:id="1805929935">
      <w:bodyDiv w:val="1"/>
      <w:marLeft w:val="0"/>
      <w:marRight w:val="0"/>
      <w:marTop w:val="0"/>
      <w:marBottom w:val="0"/>
      <w:divBdr>
        <w:top w:val="none" w:sz="0" w:space="0" w:color="auto"/>
        <w:left w:val="none" w:sz="0" w:space="0" w:color="auto"/>
        <w:bottom w:val="none" w:sz="0" w:space="0" w:color="auto"/>
        <w:right w:val="none" w:sz="0" w:space="0" w:color="auto"/>
      </w:divBdr>
    </w:div>
    <w:div w:id="1898471488">
      <w:marLeft w:val="0"/>
      <w:marRight w:val="0"/>
      <w:marTop w:val="0"/>
      <w:marBottom w:val="0"/>
      <w:divBdr>
        <w:top w:val="none" w:sz="0" w:space="0" w:color="auto"/>
        <w:left w:val="none" w:sz="0" w:space="0" w:color="auto"/>
        <w:bottom w:val="none" w:sz="0" w:space="0" w:color="auto"/>
        <w:right w:val="none" w:sz="0" w:space="0" w:color="auto"/>
      </w:divBdr>
    </w:div>
    <w:div w:id="1933977545">
      <w:bodyDiv w:val="1"/>
      <w:marLeft w:val="0"/>
      <w:marRight w:val="0"/>
      <w:marTop w:val="0"/>
      <w:marBottom w:val="0"/>
      <w:divBdr>
        <w:top w:val="none" w:sz="0" w:space="0" w:color="auto"/>
        <w:left w:val="none" w:sz="0" w:space="0" w:color="auto"/>
        <w:bottom w:val="none" w:sz="0" w:space="0" w:color="auto"/>
        <w:right w:val="none" w:sz="0" w:space="0" w:color="auto"/>
      </w:divBdr>
    </w:div>
    <w:div w:id="1935626782">
      <w:bodyDiv w:val="1"/>
      <w:marLeft w:val="0"/>
      <w:marRight w:val="0"/>
      <w:marTop w:val="0"/>
      <w:marBottom w:val="0"/>
      <w:divBdr>
        <w:top w:val="none" w:sz="0" w:space="0" w:color="auto"/>
        <w:left w:val="none" w:sz="0" w:space="0" w:color="auto"/>
        <w:bottom w:val="none" w:sz="0" w:space="0" w:color="auto"/>
        <w:right w:val="none" w:sz="0" w:space="0" w:color="auto"/>
      </w:divBdr>
    </w:div>
    <w:div w:id="1989747829">
      <w:marLeft w:val="0"/>
      <w:marRight w:val="0"/>
      <w:marTop w:val="0"/>
      <w:marBottom w:val="0"/>
      <w:divBdr>
        <w:top w:val="none" w:sz="0" w:space="0" w:color="auto"/>
        <w:left w:val="none" w:sz="0" w:space="0" w:color="auto"/>
        <w:bottom w:val="none" w:sz="0" w:space="0" w:color="auto"/>
        <w:right w:val="none" w:sz="0" w:space="0" w:color="auto"/>
      </w:divBdr>
    </w:div>
    <w:div w:id="2007244790">
      <w:marLeft w:val="0"/>
      <w:marRight w:val="0"/>
      <w:marTop w:val="0"/>
      <w:marBottom w:val="0"/>
      <w:divBdr>
        <w:top w:val="none" w:sz="0" w:space="0" w:color="auto"/>
        <w:left w:val="none" w:sz="0" w:space="0" w:color="auto"/>
        <w:bottom w:val="none" w:sz="0" w:space="0" w:color="auto"/>
        <w:right w:val="none" w:sz="0" w:space="0" w:color="auto"/>
      </w:divBdr>
    </w:div>
    <w:div w:id="2064788658">
      <w:bodyDiv w:val="1"/>
      <w:marLeft w:val="0"/>
      <w:marRight w:val="0"/>
      <w:marTop w:val="0"/>
      <w:marBottom w:val="0"/>
      <w:divBdr>
        <w:top w:val="none" w:sz="0" w:space="0" w:color="auto"/>
        <w:left w:val="none" w:sz="0" w:space="0" w:color="auto"/>
        <w:bottom w:val="none" w:sz="0" w:space="0" w:color="auto"/>
        <w:right w:val="none" w:sz="0" w:space="0" w:color="auto"/>
      </w:divBdr>
    </w:div>
    <w:div w:id="21252214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52D2F2-BBF6-4D0F-9977-0EB489BCD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155</Words>
  <Characters>933</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SPECYFIKACJA</vt:lpstr>
    </vt:vector>
  </TitlesOfParts>
  <Company/>
  <LinksUpToDate>false</LinksUpToDate>
  <CharactersWithSpaces>1086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mkorpalski</dc:creator>
  <cp:lastModifiedBy>USER</cp:lastModifiedBy>
  <cp:revision>2</cp:revision>
  <cp:lastPrinted>2022-05-18T05:25:00Z</cp:lastPrinted>
  <dcterms:created xsi:type="dcterms:W3CDTF">2025-11-26T09:44:00Z</dcterms:created>
  <dcterms:modified xsi:type="dcterms:W3CDTF">2025-11-26T09:44:00Z</dcterms:modified>
</cp:coreProperties>
</file>